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34578" w:rsidRPr="00734578" w:rsidRDefault="00734578" w:rsidP="00734578">
      <w:pPr>
        <w:spacing w:after="0" w:line="240" w:lineRule="auto"/>
        <w:rPr>
          <w:rFonts w:ascii="Times New Roman" w:eastAsia="Times New Roman" w:hAnsi="Times New Roman" w:cs="Times New Roman"/>
          <w:b/>
          <w:sz w:val="26"/>
          <w:szCs w:val="20"/>
          <w:lang w:val="en-US" w:eastAsia="ru-RU"/>
        </w:rPr>
      </w:pPr>
      <w:bookmarkStart w:id="0" w:name="_GoBack"/>
      <w:bookmarkEnd w:id="0"/>
      <w:r w:rsidRPr="00353163">
        <w:rPr>
          <w:noProof/>
          <w:lang w:eastAsia="ru-RU"/>
        </w:rPr>
        <w:drawing>
          <wp:inline distT="0" distB="0" distL="0" distR="0" wp14:anchorId="784C455B" wp14:editId="210DB443">
            <wp:extent cx="1695450" cy="504825"/>
            <wp:effectExtent l="0" t="0" r="0" b="9525"/>
            <wp:docPr id="1" name="Рисунок 1" descr="cid:image001.png@01D2463E.53C60A10">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2463E.53C60A10"/>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1695450" cy="504825"/>
                    </a:xfrm>
                    <a:prstGeom prst="rect">
                      <a:avLst/>
                    </a:prstGeom>
                    <a:noFill/>
                    <a:ln>
                      <a:noFill/>
                    </a:ln>
                  </pic:spPr>
                </pic:pic>
              </a:graphicData>
            </a:graphic>
          </wp:inline>
        </w:drawing>
      </w:r>
    </w:p>
    <w:p w:rsidR="00134F2D" w:rsidRDefault="00134F2D" w:rsidP="00FD50F9">
      <w:pPr>
        <w:spacing w:after="200" w:line="276" w:lineRule="auto"/>
        <w:jc w:val="right"/>
        <w:rPr>
          <w:rFonts w:ascii="Calibri" w:eastAsia="Calibri" w:hAnsi="Calibri" w:cs="Calibri"/>
        </w:rPr>
      </w:pPr>
    </w:p>
    <w:p w:rsidR="00642523" w:rsidRDefault="00642523" w:rsidP="00FD50F9">
      <w:pPr>
        <w:spacing w:after="200" w:line="276" w:lineRule="auto"/>
        <w:jc w:val="right"/>
        <w:rPr>
          <w:rFonts w:ascii="Calibri" w:eastAsia="Calibri" w:hAnsi="Calibri" w:cs="Calibri"/>
        </w:rPr>
      </w:pPr>
    </w:p>
    <w:p w:rsidR="00642523" w:rsidRDefault="00642523" w:rsidP="00FD50F9">
      <w:pPr>
        <w:spacing w:after="200" w:line="276" w:lineRule="auto"/>
        <w:jc w:val="right"/>
        <w:rPr>
          <w:rFonts w:ascii="Calibri" w:eastAsia="Calibri" w:hAnsi="Calibri" w:cs="Calibri"/>
        </w:rPr>
      </w:pPr>
    </w:p>
    <w:p w:rsidR="00642523" w:rsidRDefault="00642523" w:rsidP="00FD50F9">
      <w:pPr>
        <w:spacing w:after="200" w:line="276" w:lineRule="auto"/>
        <w:jc w:val="right"/>
        <w:rPr>
          <w:rFonts w:ascii="Calibri" w:eastAsia="Calibri" w:hAnsi="Calibri" w:cs="Calibri"/>
        </w:rPr>
      </w:pPr>
    </w:p>
    <w:p w:rsidR="00642523" w:rsidRDefault="00642523" w:rsidP="00FD50F9">
      <w:pPr>
        <w:spacing w:after="200" w:line="276" w:lineRule="auto"/>
        <w:jc w:val="right"/>
        <w:rPr>
          <w:rFonts w:ascii="Calibri" w:eastAsia="Calibri" w:hAnsi="Calibri" w:cs="Calibri"/>
        </w:rPr>
      </w:pPr>
    </w:p>
    <w:p w:rsidR="00642523" w:rsidRDefault="00642523" w:rsidP="00FD50F9">
      <w:pPr>
        <w:spacing w:after="200" w:line="276" w:lineRule="auto"/>
        <w:jc w:val="right"/>
        <w:rPr>
          <w:rFonts w:ascii="Calibri" w:eastAsia="Calibri" w:hAnsi="Calibri" w:cs="Calibri"/>
        </w:rPr>
      </w:pPr>
    </w:p>
    <w:p w:rsidR="00642523" w:rsidRDefault="00642523" w:rsidP="00FD50F9">
      <w:pPr>
        <w:spacing w:after="200" w:line="276" w:lineRule="auto"/>
        <w:jc w:val="right"/>
        <w:rPr>
          <w:rFonts w:ascii="Calibri" w:eastAsia="Calibri" w:hAnsi="Calibri" w:cs="Calibri"/>
        </w:rPr>
      </w:pPr>
    </w:p>
    <w:p w:rsidR="00134F2D" w:rsidRDefault="00134F2D" w:rsidP="00FD50F9">
      <w:pPr>
        <w:spacing w:after="200" w:line="276" w:lineRule="auto"/>
        <w:jc w:val="right"/>
        <w:rPr>
          <w:rFonts w:ascii="Calibri" w:eastAsia="Calibri" w:hAnsi="Calibri" w:cs="Calibri"/>
        </w:rPr>
      </w:pPr>
    </w:p>
    <w:p w:rsidR="00134F2D" w:rsidRDefault="00134F2D" w:rsidP="00FD50F9">
      <w:pPr>
        <w:spacing w:after="200" w:line="276" w:lineRule="auto"/>
        <w:jc w:val="right"/>
        <w:rPr>
          <w:rFonts w:ascii="Calibri" w:eastAsia="Calibri" w:hAnsi="Calibri" w:cs="Calibri"/>
        </w:rPr>
      </w:pPr>
    </w:p>
    <w:p w:rsidR="0086123E" w:rsidRDefault="0086123E" w:rsidP="00734578">
      <w:pPr>
        <w:tabs>
          <w:tab w:val="left" w:pos="1289"/>
        </w:tabs>
        <w:spacing w:after="0" w:line="240" w:lineRule="auto"/>
        <w:rPr>
          <w:rFonts w:ascii="Times New Roman" w:eastAsia="Times New Roman" w:hAnsi="Times New Roman" w:cs="Times New Roman"/>
          <w:bCs/>
          <w:sz w:val="24"/>
          <w:szCs w:val="24"/>
          <w:lang w:eastAsia="ru-RU"/>
        </w:rPr>
      </w:pPr>
    </w:p>
    <w:p w:rsidR="00734578" w:rsidRPr="00734578" w:rsidRDefault="00734578" w:rsidP="00734578">
      <w:pPr>
        <w:spacing w:after="0" w:line="240" w:lineRule="auto"/>
        <w:jc w:val="center"/>
        <w:rPr>
          <w:rFonts w:ascii="Times New Roman" w:eastAsia="Times New Roman" w:hAnsi="Times New Roman" w:cs="Times New Roman"/>
          <w:b/>
          <w:bCs/>
          <w:sz w:val="24"/>
          <w:szCs w:val="24"/>
          <w:lang w:eastAsia="ru-RU"/>
        </w:rPr>
      </w:pPr>
      <w:r w:rsidRPr="00734578">
        <w:rPr>
          <w:rFonts w:ascii="Times New Roman" w:eastAsia="Times New Roman" w:hAnsi="Times New Roman" w:cs="Times New Roman"/>
          <w:b/>
          <w:bCs/>
          <w:sz w:val="24"/>
          <w:szCs w:val="24"/>
          <w:lang w:eastAsia="ru-RU"/>
        </w:rPr>
        <w:t>ИЗВЕЩЕНИЕ И ДОКУМЕНТАЦИЯ О ПРОВЕДЕНИИ</w:t>
      </w:r>
    </w:p>
    <w:p w:rsidR="00734578" w:rsidRPr="00734578" w:rsidRDefault="00734578" w:rsidP="00734578">
      <w:pPr>
        <w:spacing w:after="0" w:line="240" w:lineRule="auto"/>
        <w:jc w:val="center"/>
        <w:rPr>
          <w:rFonts w:ascii="Times New Roman" w:eastAsia="Times New Roman" w:hAnsi="Times New Roman" w:cs="Times New Roman"/>
          <w:b/>
          <w:bCs/>
          <w:sz w:val="24"/>
          <w:szCs w:val="24"/>
          <w:lang w:eastAsia="ru-RU"/>
        </w:rPr>
      </w:pPr>
      <w:r w:rsidRPr="00734578">
        <w:rPr>
          <w:rFonts w:ascii="Times New Roman" w:eastAsia="Times New Roman" w:hAnsi="Times New Roman" w:cs="Times New Roman"/>
          <w:b/>
          <w:bCs/>
          <w:sz w:val="24"/>
          <w:szCs w:val="24"/>
          <w:lang w:eastAsia="ru-RU"/>
        </w:rPr>
        <w:t>КОНКУРСА ДЛЯ СУБЪЕКТОВ МАЛОГО И СРЕДНЕГО ПРЕДПРИНИМАТЕЛЬСТВА</w:t>
      </w:r>
    </w:p>
    <w:p w:rsidR="00734578" w:rsidRPr="00734578" w:rsidRDefault="00734578" w:rsidP="00734578">
      <w:pPr>
        <w:spacing w:after="0" w:line="360" w:lineRule="auto"/>
        <w:jc w:val="center"/>
        <w:rPr>
          <w:rFonts w:ascii="Times New Roman" w:eastAsia="Times New Roman" w:hAnsi="Times New Roman" w:cs="Times New Roman"/>
          <w:b/>
          <w:bCs/>
          <w:sz w:val="24"/>
          <w:szCs w:val="24"/>
          <w:lang w:eastAsia="ru-RU"/>
        </w:rPr>
      </w:pPr>
      <w:r w:rsidRPr="00734578">
        <w:rPr>
          <w:rFonts w:ascii="Times New Roman" w:eastAsia="Times New Roman" w:hAnsi="Times New Roman" w:cs="Times New Roman"/>
          <w:b/>
          <w:bCs/>
          <w:sz w:val="24"/>
          <w:szCs w:val="24"/>
          <w:lang w:eastAsia="ru-RU"/>
        </w:rPr>
        <w:t>в электронной форме</w:t>
      </w:r>
      <w:r w:rsidRPr="00734578">
        <w:rPr>
          <w:rFonts w:ascii="Times New Roman" w:eastAsia="Times New Roman" w:hAnsi="Times New Roman" w:cs="Times New Roman"/>
          <w:b/>
          <w:sz w:val="24"/>
          <w:szCs w:val="24"/>
          <w:lang w:eastAsia="ru-RU"/>
        </w:rPr>
        <w:t xml:space="preserve"> на </w:t>
      </w:r>
      <w:r w:rsidRPr="00734578">
        <w:rPr>
          <w:rFonts w:ascii="Times New Roman" w:eastAsia="Times New Roman" w:hAnsi="Times New Roman" w:cs="Times New Roman"/>
          <w:b/>
          <w:bCs/>
          <w:sz w:val="24"/>
          <w:szCs w:val="24"/>
          <w:lang w:eastAsia="ru-RU"/>
        </w:rPr>
        <w:t xml:space="preserve">право заключения договора </w:t>
      </w:r>
    </w:p>
    <w:p w:rsidR="00734578" w:rsidRDefault="00403477" w:rsidP="00734578">
      <w:pPr>
        <w:spacing w:after="0" w:line="240" w:lineRule="auto"/>
        <w:jc w:val="center"/>
        <w:rPr>
          <w:rFonts w:ascii="Times New Roman" w:eastAsia="Times New Roman" w:hAnsi="Times New Roman" w:cs="Times New Roman"/>
          <w:sz w:val="26"/>
          <w:szCs w:val="26"/>
          <w:lang w:eastAsia="ru-RU"/>
        </w:rPr>
      </w:pPr>
      <w:r w:rsidRPr="00403477">
        <w:rPr>
          <w:rFonts w:ascii="Times New Roman" w:eastAsia="Times New Roman" w:hAnsi="Times New Roman" w:cs="Times New Roman"/>
          <w:sz w:val="26"/>
          <w:szCs w:val="26"/>
          <w:lang w:eastAsia="ru-RU"/>
        </w:rPr>
        <w:t>на поставку аккумуляторных батарей стационарных</w:t>
      </w:r>
    </w:p>
    <w:p w:rsidR="00403477" w:rsidRPr="00734578" w:rsidRDefault="00403477" w:rsidP="00734578">
      <w:pPr>
        <w:spacing w:after="0" w:line="240" w:lineRule="auto"/>
        <w:jc w:val="center"/>
        <w:rPr>
          <w:rFonts w:ascii="Times New Roman" w:eastAsia="Times New Roman" w:hAnsi="Times New Roman" w:cs="Times New Roman"/>
          <w:i/>
          <w:sz w:val="26"/>
          <w:szCs w:val="26"/>
          <w:lang w:eastAsia="ru-RU"/>
        </w:rPr>
      </w:pPr>
    </w:p>
    <w:p w:rsidR="00734578" w:rsidRPr="005569C4" w:rsidRDefault="00734578" w:rsidP="00734578">
      <w:pPr>
        <w:autoSpaceDE w:val="0"/>
        <w:autoSpaceDN w:val="0"/>
        <w:adjustRightInd w:val="0"/>
        <w:spacing w:after="0" w:line="240" w:lineRule="auto"/>
        <w:rPr>
          <w:rFonts w:ascii="Times New Roman" w:eastAsia="Calibri" w:hAnsi="Times New Roman" w:cs="Times New Roman"/>
          <w:bCs/>
          <w:iCs/>
          <w:color w:val="000000"/>
          <w:sz w:val="24"/>
          <w:szCs w:val="24"/>
        </w:rPr>
      </w:pPr>
      <w:r w:rsidRPr="00734578">
        <w:rPr>
          <w:rFonts w:ascii="Times New Roman" w:eastAsia="Calibri" w:hAnsi="Times New Roman" w:cs="Times New Roman"/>
          <w:i/>
          <w:color w:val="000000"/>
          <w:sz w:val="26"/>
          <w:szCs w:val="26"/>
        </w:rPr>
        <w:t xml:space="preserve">ДАТА ПУБЛИКАЦИИ ИЗВЕЩЕНИЯ О ЗАКУПКЕ И ДОКУМЕНТАЦИИ О ЗАКУПКЕ (РАЗМЕЩЕНИЯ НА САЙТАХ): </w:t>
      </w:r>
      <w:sdt>
        <w:sdtPr>
          <w:rPr>
            <w:rFonts w:ascii="Times New Roman" w:eastAsia="Calibri" w:hAnsi="Times New Roman" w:cs="Times New Roman"/>
            <w:iCs/>
            <w:color w:val="000000"/>
            <w:sz w:val="24"/>
            <w:szCs w:val="24"/>
          </w:rPr>
          <w:id w:val="193595670"/>
          <w:placeholder>
            <w:docPart w:val="754CBEC4016447A084E07B375000A648"/>
          </w:placeholder>
          <w:date w:fullDate="2019-10-02T00:00:00Z">
            <w:dateFormat w:val="«dd» MMMM yyyy 'года'"/>
            <w:lid w:val="ru-RU"/>
            <w:storeMappedDataAs w:val="dateTime"/>
            <w:calendar w:val="gregorian"/>
          </w:date>
        </w:sdtPr>
        <w:sdtEndPr/>
        <w:sdtContent>
          <w:r w:rsidR="00403477">
            <w:rPr>
              <w:rFonts w:ascii="Times New Roman" w:eastAsia="Calibri" w:hAnsi="Times New Roman" w:cs="Times New Roman"/>
              <w:iCs/>
              <w:color w:val="000000"/>
              <w:sz w:val="24"/>
              <w:szCs w:val="24"/>
            </w:rPr>
            <w:t>«02» октября 2019 года</w:t>
          </w:r>
        </w:sdtContent>
      </w:sdt>
    </w:p>
    <w:p w:rsidR="00734578" w:rsidRPr="005569C4" w:rsidRDefault="00734578" w:rsidP="00734578">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734578" w:rsidRPr="00D64FB5" w:rsidRDefault="00734578" w:rsidP="00734578">
      <w:pPr>
        <w:autoSpaceDE w:val="0"/>
        <w:autoSpaceDN w:val="0"/>
        <w:adjustRightInd w:val="0"/>
        <w:spacing w:after="0" w:line="240" w:lineRule="auto"/>
        <w:ind w:left="3572"/>
        <w:jc w:val="both"/>
        <w:rPr>
          <w:rFonts w:ascii="Times New Roman" w:eastAsia="Calibri" w:hAnsi="Times New Roman" w:cs="Times New Roman"/>
          <w:color w:val="0000FF"/>
          <w:sz w:val="24"/>
          <w:szCs w:val="24"/>
          <w:u w:val="single"/>
        </w:rPr>
      </w:pPr>
      <w:r w:rsidRPr="00D64FB5">
        <w:rPr>
          <w:rFonts w:ascii="Times New Roman" w:eastAsia="Calibri" w:hAnsi="Times New Roman" w:cs="Times New Roman"/>
          <w:iCs/>
          <w:color w:val="000000"/>
          <w:sz w:val="24"/>
          <w:szCs w:val="24"/>
        </w:rPr>
        <w:t>Сайт Электронной торговой площадки:</w:t>
      </w:r>
      <w:r w:rsidRPr="00D64FB5">
        <w:rPr>
          <w:rFonts w:ascii="Times New Roman" w:eastAsia="Calibri" w:hAnsi="Times New Roman" w:cs="Times New Roman"/>
          <w:color w:val="0000FF"/>
          <w:sz w:val="24"/>
          <w:szCs w:val="24"/>
          <w:u w:val="single"/>
        </w:rPr>
        <w:t xml:space="preserve"> </w:t>
      </w:r>
      <w:r w:rsidR="005F518E">
        <w:rPr>
          <w:rFonts w:ascii="Times New Roman" w:eastAsia="Calibri" w:hAnsi="Times New Roman" w:cs="Times New Roman"/>
          <w:color w:val="0000FF"/>
          <w:sz w:val="24"/>
          <w:szCs w:val="24"/>
          <w:u w:val="single"/>
          <w:lang w:val="en-US"/>
        </w:rPr>
        <w:fldChar w:fldCharType="begin"/>
      </w:r>
      <w:r w:rsidR="005F518E" w:rsidRPr="005F518E">
        <w:rPr>
          <w:rFonts w:ascii="Times New Roman" w:eastAsia="Calibri" w:hAnsi="Times New Roman" w:cs="Times New Roman"/>
          <w:color w:val="0000FF"/>
          <w:sz w:val="24"/>
          <w:szCs w:val="24"/>
          <w:u w:val="single"/>
        </w:rPr>
        <w:instrText xml:space="preserve"> </w:instrText>
      </w:r>
      <w:r w:rsidR="005F518E">
        <w:rPr>
          <w:rFonts w:ascii="Times New Roman" w:eastAsia="Calibri" w:hAnsi="Times New Roman" w:cs="Times New Roman"/>
          <w:color w:val="0000FF"/>
          <w:sz w:val="24"/>
          <w:szCs w:val="24"/>
          <w:u w:val="single"/>
          <w:lang w:val="en-US"/>
        </w:rPr>
        <w:instrText>HYPERLINK</w:instrText>
      </w:r>
      <w:r w:rsidR="005F518E" w:rsidRPr="005F518E">
        <w:rPr>
          <w:rFonts w:ascii="Times New Roman" w:eastAsia="Calibri" w:hAnsi="Times New Roman" w:cs="Times New Roman"/>
          <w:color w:val="0000FF"/>
          <w:sz w:val="24"/>
          <w:szCs w:val="24"/>
          <w:u w:val="single"/>
        </w:rPr>
        <w:instrText xml:space="preserve"> "</w:instrText>
      </w:r>
      <w:r w:rsidR="005F518E">
        <w:rPr>
          <w:rFonts w:ascii="Times New Roman" w:eastAsia="Calibri" w:hAnsi="Times New Roman" w:cs="Times New Roman"/>
          <w:color w:val="0000FF"/>
          <w:sz w:val="24"/>
          <w:szCs w:val="24"/>
          <w:u w:val="single"/>
          <w:lang w:val="en-US"/>
        </w:rPr>
        <w:instrText>http</w:instrText>
      </w:r>
      <w:r w:rsidR="005F518E" w:rsidRPr="005F518E">
        <w:rPr>
          <w:rFonts w:ascii="Times New Roman" w:eastAsia="Calibri" w:hAnsi="Times New Roman" w:cs="Times New Roman"/>
          <w:color w:val="0000FF"/>
          <w:sz w:val="24"/>
          <w:szCs w:val="24"/>
          <w:u w:val="single"/>
        </w:rPr>
        <w:instrText>://</w:instrText>
      </w:r>
      <w:r w:rsidR="005F518E">
        <w:rPr>
          <w:rFonts w:ascii="Times New Roman" w:eastAsia="Calibri" w:hAnsi="Times New Roman" w:cs="Times New Roman"/>
          <w:color w:val="0000FF"/>
          <w:sz w:val="24"/>
          <w:szCs w:val="24"/>
          <w:u w:val="single"/>
          <w:lang w:val="en-US"/>
        </w:rPr>
        <w:instrText>www</w:instrText>
      </w:r>
      <w:r w:rsidR="005F518E" w:rsidRPr="005F518E">
        <w:rPr>
          <w:rFonts w:ascii="Times New Roman" w:eastAsia="Calibri" w:hAnsi="Times New Roman" w:cs="Times New Roman"/>
          <w:color w:val="0000FF"/>
          <w:sz w:val="24"/>
          <w:szCs w:val="24"/>
          <w:u w:val="single"/>
        </w:rPr>
        <w:instrText>.</w:instrText>
      </w:r>
      <w:r w:rsidR="005F518E">
        <w:rPr>
          <w:rFonts w:ascii="Times New Roman" w:eastAsia="Calibri" w:hAnsi="Times New Roman" w:cs="Times New Roman"/>
          <w:color w:val="0000FF"/>
          <w:sz w:val="24"/>
          <w:szCs w:val="24"/>
          <w:u w:val="single"/>
          <w:lang w:val="en-US"/>
        </w:rPr>
        <w:instrText>roseltorg</w:instrText>
      </w:r>
      <w:r w:rsidR="005F518E" w:rsidRPr="005F518E">
        <w:rPr>
          <w:rFonts w:ascii="Times New Roman" w:eastAsia="Calibri" w:hAnsi="Times New Roman" w:cs="Times New Roman"/>
          <w:color w:val="0000FF"/>
          <w:sz w:val="24"/>
          <w:szCs w:val="24"/>
          <w:u w:val="single"/>
        </w:rPr>
        <w:instrText>.</w:instrText>
      </w:r>
      <w:r w:rsidR="005F518E">
        <w:rPr>
          <w:rFonts w:ascii="Times New Roman" w:eastAsia="Calibri" w:hAnsi="Times New Roman" w:cs="Times New Roman"/>
          <w:color w:val="0000FF"/>
          <w:sz w:val="24"/>
          <w:szCs w:val="24"/>
          <w:u w:val="single"/>
          <w:lang w:val="en-US"/>
        </w:rPr>
        <w:instrText>ru</w:instrText>
      </w:r>
      <w:r w:rsidR="005F518E" w:rsidRPr="005F518E">
        <w:rPr>
          <w:rFonts w:ascii="Times New Roman" w:eastAsia="Calibri" w:hAnsi="Times New Roman" w:cs="Times New Roman"/>
          <w:color w:val="0000FF"/>
          <w:sz w:val="24"/>
          <w:szCs w:val="24"/>
          <w:u w:val="single"/>
        </w:rPr>
        <w:instrText xml:space="preserve">" </w:instrText>
      </w:r>
      <w:r w:rsidR="005F518E">
        <w:rPr>
          <w:rFonts w:ascii="Times New Roman" w:eastAsia="Calibri" w:hAnsi="Times New Roman" w:cs="Times New Roman"/>
          <w:color w:val="0000FF"/>
          <w:sz w:val="24"/>
          <w:szCs w:val="24"/>
          <w:u w:val="single"/>
          <w:lang w:val="en-US"/>
        </w:rPr>
        <w:fldChar w:fldCharType="separate"/>
      </w:r>
      <w:r w:rsidRPr="00D64FB5">
        <w:rPr>
          <w:rFonts w:ascii="Times New Roman" w:eastAsia="Calibri" w:hAnsi="Times New Roman" w:cs="Times New Roman"/>
          <w:color w:val="0000FF"/>
          <w:sz w:val="24"/>
          <w:szCs w:val="24"/>
          <w:u w:val="single"/>
          <w:lang w:val="en-US"/>
        </w:rPr>
        <w:t>www</w:t>
      </w:r>
      <w:r w:rsidRPr="00D64FB5">
        <w:rPr>
          <w:rFonts w:ascii="Times New Roman" w:eastAsia="Calibri" w:hAnsi="Times New Roman" w:cs="Times New Roman"/>
          <w:color w:val="0000FF"/>
          <w:sz w:val="24"/>
          <w:szCs w:val="24"/>
          <w:u w:val="single"/>
        </w:rPr>
        <w:t>.</w:t>
      </w:r>
      <w:proofErr w:type="spellStart"/>
      <w:r w:rsidRPr="00D64FB5">
        <w:rPr>
          <w:rFonts w:ascii="Times New Roman" w:eastAsia="Calibri" w:hAnsi="Times New Roman" w:cs="Times New Roman"/>
          <w:color w:val="0000FF"/>
          <w:sz w:val="24"/>
          <w:szCs w:val="24"/>
          <w:u w:val="single"/>
          <w:lang w:val="en-US"/>
        </w:rPr>
        <w:t>roseltorg</w:t>
      </w:r>
      <w:proofErr w:type="spellEnd"/>
      <w:r w:rsidRPr="00D64FB5">
        <w:rPr>
          <w:rFonts w:ascii="Times New Roman" w:eastAsia="Calibri" w:hAnsi="Times New Roman" w:cs="Times New Roman"/>
          <w:color w:val="0000FF"/>
          <w:sz w:val="24"/>
          <w:szCs w:val="24"/>
          <w:u w:val="single"/>
        </w:rPr>
        <w:t>.</w:t>
      </w:r>
      <w:proofErr w:type="spellStart"/>
      <w:r w:rsidRPr="00D64FB5">
        <w:rPr>
          <w:rFonts w:ascii="Times New Roman" w:eastAsia="Calibri" w:hAnsi="Times New Roman" w:cs="Times New Roman"/>
          <w:color w:val="0000FF"/>
          <w:sz w:val="24"/>
          <w:szCs w:val="24"/>
          <w:u w:val="single"/>
          <w:lang w:val="en-US"/>
        </w:rPr>
        <w:t>ru</w:t>
      </w:r>
      <w:proofErr w:type="spellEnd"/>
      <w:r w:rsidR="005F518E">
        <w:rPr>
          <w:rFonts w:ascii="Times New Roman" w:eastAsia="Calibri" w:hAnsi="Times New Roman" w:cs="Times New Roman"/>
          <w:color w:val="0000FF"/>
          <w:sz w:val="24"/>
          <w:szCs w:val="24"/>
          <w:u w:val="single"/>
          <w:lang w:val="en-US"/>
        </w:rPr>
        <w:fldChar w:fldCharType="end"/>
      </w:r>
    </w:p>
    <w:p w:rsidR="00734578" w:rsidRPr="00D64FB5" w:rsidRDefault="00734578" w:rsidP="00734578">
      <w:pPr>
        <w:autoSpaceDE w:val="0"/>
        <w:autoSpaceDN w:val="0"/>
        <w:adjustRightInd w:val="0"/>
        <w:spacing w:after="0" w:line="240" w:lineRule="auto"/>
        <w:ind w:left="3572"/>
        <w:jc w:val="both"/>
        <w:rPr>
          <w:rFonts w:ascii="Times New Roman" w:eastAsia="Calibri" w:hAnsi="Times New Roman" w:cs="Times New Roman"/>
          <w:iCs/>
          <w:color w:val="000000"/>
          <w:sz w:val="24"/>
          <w:szCs w:val="24"/>
        </w:rPr>
      </w:pPr>
    </w:p>
    <w:p w:rsidR="00734578" w:rsidRPr="00D64FB5" w:rsidRDefault="00734578" w:rsidP="00734578">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D64FB5">
        <w:rPr>
          <w:rFonts w:ascii="Times New Roman" w:eastAsia="Calibri" w:hAnsi="Times New Roman" w:cs="Times New Roman"/>
          <w:iCs/>
          <w:color w:val="000000"/>
          <w:sz w:val="24"/>
          <w:szCs w:val="24"/>
        </w:rPr>
        <w:t xml:space="preserve">Единая информационная система: </w:t>
      </w:r>
      <w:hyperlink r:id="rId11" w:history="1">
        <w:r w:rsidRPr="00D64FB5">
          <w:rPr>
            <w:rFonts w:ascii="Times New Roman" w:eastAsia="Calibri" w:hAnsi="Times New Roman" w:cs="Times New Roman"/>
            <w:color w:val="0000FF"/>
            <w:sz w:val="24"/>
            <w:szCs w:val="24"/>
            <w:u w:val="single"/>
          </w:rPr>
          <w:t>www.zakupki.gov.ru</w:t>
        </w:r>
      </w:hyperlink>
    </w:p>
    <w:p w:rsidR="00734578" w:rsidRPr="00D64FB5" w:rsidRDefault="00734578" w:rsidP="00734578">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734578" w:rsidRPr="00D64FB5" w:rsidRDefault="00734578" w:rsidP="00734578">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D64FB5">
        <w:rPr>
          <w:rFonts w:ascii="Times New Roman" w:eastAsia="Calibri" w:hAnsi="Times New Roman" w:cs="Times New Roman"/>
          <w:iCs/>
          <w:color w:val="000000"/>
          <w:sz w:val="24"/>
          <w:szCs w:val="24"/>
        </w:rPr>
        <w:t xml:space="preserve">Официальный сайт ПАО «Башинформсвязь»: </w:t>
      </w:r>
      <w:hyperlink r:id="rId12" w:history="1">
        <w:r w:rsidRPr="00D64FB5">
          <w:rPr>
            <w:rFonts w:ascii="Times New Roman" w:eastAsia="Calibri" w:hAnsi="Times New Roman" w:cs="Times New Roman"/>
            <w:bCs/>
            <w:iCs/>
            <w:color w:val="0000FF"/>
            <w:sz w:val="24"/>
            <w:szCs w:val="24"/>
            <w:u w:val="single"/>
          </w:rPr>
          <w:t>www.</w:t>
        </w:r>
        <w:r w:rsidRPr="00D64FB5">
          <w:rPr>
            <w:rFonts w:ascii="Times New Roman" w:eastAsia="Calibri" w:hAnsi="Times New Roman" w:cs="Times New Roman"/>
            <w:bCs/>
            <w:iCs/>
            <w:color w:val="0000FF"/>
            <w:sz w:val="24"/>
            <w:szCs w:val="24"/>
            <w:u w:val="single"/>
            <w:lang w:val="en-US"/>
          </w:rPr>
          <w:t>bashtel</w:t>
        </w:r>
        <w:r w:rsidRPr="00D64FB5">
          <w:rPr>
            <w:rFonts w:ascii="Times New Roman" w:eastAsia="Calibri" w:hAnsi="Times New Roman" w:cs="Times New Roman"/>
            <w:bCs/>
            <w:iCs/>
            <w:color w:val="0000FF"/>
            <w:sz w:val="24"/>
            <w:szCs w:val="24"/>
            <w:u w:val="single"/>
          </w:rPr>
          <w:t>.</w:t>
        </w:r>
        <w:proofErr w:type="spellStart"/>
        <w:r w:rsidRPr="00D64FB5">
          <w:rPr>
            <w:rFonts w:ascii="Times New Roman" w:eastAsia="Calibri" w:hAnsi="Times New Roman" w:cs="Times New Roman"/>
            <w:bCs/>
            <w:iCs/>
            <w:color w:val="0000FF"/>
            <w:sz w:val="24"/>
            <w:szCs w:val="24"/>
            <w:u w:val="single"/>
          </w:rPr>
          <w:t>ru</w:t>
        </w:r>
        <w:proofErr w:type="spellEnd"/>
      </w:hyperlink>
    </w:p>
    <w:p w:rsidR="00734578" w:rsidRPr="00D64FB5" w:rsidRDefault="00734578" w:rsidP="00734578">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734578" w:rsidRPr="00734578" w:rsidRDefault="00734578" w:rsidP="00734578">
      <w:pPr>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734578" w:rsidRPr="00734578" w:rsidRDefault="00734578" w:rsidP="00734578">
      <w:pPr>
        <w:spacing w:after="0" w:line="240" w:lineRule="auto"/>
        <w:rPr>
          <w:rFonts w:ascii="Times New Roman" w:eastAsia="Times New Roman" w:hAnsi="Times New Roman" w:cs="Times New Roman"/>
          <w:b/>
          <w:i/>
          <w:color w:val="FF0000"/>
          <w:sz w:val="24"/>
          <w:szCs w:val="24"/>
          <w:lang w:eastAsia="ru-RU"/>
        </w:rPr>
      </w:pPr>
      <w:r w:rsidRPr="00734578">
        <w:rPr>
          <w:rFonts w:ascii="Times New Roman" w:eastAsia="Times New Roman" w:hAnsi="Times New Roman" w:cs="Times New Roman"/>
          <w:b/>
          <w:i/>
          <w:color w:val="FF0000"/>
          <w:sz w:val="24"/>
          <w:szCs w:val="24"/>
          <w:lang w:eastAsia="ru-RU"/>
        </w:rPr>
        <w:t>ВНИМАНИЕ!</w:t>
      </w:r>
    </w:p>
    <w:p w:rsidR="00734578" w:rsidRPr="00734578" w:rsidRDefault="00734578" w:rsidP="00734578">
      <w:pPr>
        <w:spacing w:after="0" w:line="240" w:lineRule="auto"/>
        <w:rPr>
          <w:rFonts w:ascii="Times New Roman" w:eastAsia="Times New Roman" w:hAnsi="Times New Roman" w:cs="Times New Roman"/>
          <w:b/>
          <w:i/>
          <w:color w:val="FF0000"/>
          <w:sz w:val="24"/>
          <w:szCs w:val="24"/>
          <w:lang w:eastAsia="ru-RU"/>
        </w:rPr>
      </w:pPr>
      <w:r w:rsidRPr="00734578">
        <w:rPr>
          <w:rFonts w:ascii="Times New Roman" w:eastAsia="Times New Roman" w:hAnsi="Times New Roman" w:cs="Times New Roman"/>
          <w:b/>
          <w:i/>
          <w:color w:val="FF0000"/>
          <w:sz w:val="24"/>
          <w:szCs w:val="24"/>
          <w:lang w:eastAsia="ru-RU"/>
        </w:rPr>
        <w:t xml:space="preserve"> Данная документация содержит особенности закупки </w:t>
      </w:r>
    </w:p>
    <w:p w:rsidR="00734578" w:rsidRPr="00734578" w:rsidRDefault="00734578" w:rsidP="00734578">
      <w:pPr>
        <w:spacing w:after="0" w:line="240" w:lineRule="auto"/>
        <w:rPr>
          <w:rFonts w:ascii="Times New Roman" w:eastAsia="Times New Roman" w:hAnsi="Times New Roman" w:cs="Times New Roman"/>
          <w:b/>
          <w:i/>
          <w:color w:val="FF0000"/>
          <w:sz w:val="24"/>
          <w:szCs w:val="24"/>
          <w:lang w:eastAsia="ru-RU"/>
        </w:rPr>
      </w:pPr>
      <w:r w:rsidRPr="00734578">
        <w:rPr>
          <w:rFonts w:ascii="Times New Roman" w:eastAsia="Times New Roman" w:hAnsi="Times New Roman" w:cs="Times New Roman"/>
          <w:b/>
          <w:i/>
          <w:color w:val="FF0000"/>
          <w:sz w:val="24"/>
          <w:szCs w:val="24"/>
          <w:lang w:eastAsia="ru-RU"/>
        </w:rPr>
        <w:t>Для субъектов малого и среднего предпринимательства.</w:t>
      </w:r>
    </w:p>
    <w:p w:rsidR="00734578" w:rsidRPr="00734578" w:rsidRDefault="00734578" w:rsidP="00734578">
      <w:pPr>
        <w:spacing w:after="0" w:line="240" w:lineRule="auto"/>
        <w:rPr>
          <w:rFonts w:ascii="Times New Roman" w:eastAsia="Times New Roman" w:hAnsi="Times New Roman" w:cs="Times New Roman"/>
          <w:b/>
          <w:i/>
          <w:color w:val="FF0000"/>
          <w:sz w:val="24"/>
          <w:szCs w:val="24"/>
          <w:lang w:eastAsia="ru-RU"/>
        </w:rPr>
      </w:pPr>
      <w:r w:rsidRPr="00734578">
        <w:rPr>
          <w:rFonts w:ascii="Times New Roman" w:eastAsia="Times New Roman" w:hAnsi="Times New Roman" w:cs="Times New Roman"/>
          <w:b/>
          <w:i/>
          <w:color w:val="FF0000"/>
          <w:sz w:val="24"/>
          <w:szCs w:val="24"/>
          <w:lang w:eastAsia="ru-RU"/>
        </w:rPr>
        <w:t>ПОДАВАЕМАЯ ЗАЯВКА В СООТВЕТСТВИИ С П.24 НАСТОЯЩЕЙ ДОКУМЕНТАЦИИ ДЕЛИТСЯ НА ДВЕ ЧАСТИ И ЦЕНОВОЕ ПРЕДЛОЖЕНИЕ:</w:t>
      </w:r>
    </w:p>
    <w:p w:rsidR="00734578" w:rsidRPr="00734578" w:rsidRDefault="00734578" w:rsidP="00734578">
      <w:pPr>
        <w:spacing w:after="0" w:line="240" w:lineRule="auto"/>
        <w:rPr>
          <w:rFonts w:ascii="Times New Roman" w:eastAsia="Times New Roman" w:hAnsi="Times New Roman" w:cs="Times New Roman"/>
          <w:b/>
          <w:i/>
          <w:color w:val="FF0000"/>
          <w:sz w:val="24"/>
          <w:szCs w:val="24"/>
          <w:lang w:eastAsia="ru-RU"/>
        </w:rPr>
      </w:pPr>
      <w:r w:rsidRPr="00734578">
        <w:rPr>
          <w:rFonts w:ascii="Times New Roman" w:eastAsia="Times New Roman" w:hAnsi="Times New Roman" w:cs="Times New Roman"/>
          <w:b/>
          <w:i/>
          <w:color w:val="FF0000"/>
          <w:sz w:val="24"/>
          <w:szCs w:val="24"/>
          <w:lang w:eastAsia="ru-RU"/>
        </w:rPr>
        <w:t>1.Первая часть содержит предложение в отношении предмета закупки (</w:t>
      </w:r>
      <w:r w:rsidRPr="00734578">
        <w:rPr>
          <w:rFonts w:ascii="Times New Roman" w:eastAsia="Times New Roman" w:hAnsi="Times New Roman" w:cs="Times New Roman"/>
          <w:b/>
          <w:i/>
          <w:color w:val="FF0000"/>
          <w:sz w:val="24"/>
          <w:szCs w:val="24"/>
          <w:u w:val="single"/>
          <w:lang w:eastAsia="ru-RU"/>
        </w:rPr>
        <w:t>ЦЕНА И СВЕДЕНИЯ ОБ УЧАСТНИКЕ НЕ УКАЗЫВАЮТСЯ</w:t>
      </w:r>
      <w:r w:rsidRPr="00734578">
        <w:rPr>
          <w:rFonts w:ascii="Times New Roman" w:eastAsia="Times New Roman" w:hAnsi="Times New Roman" w:cs="Times New Roman"/>
          <w:b/>
          <w:i/>
          <w:color w:val="FF0000"/>
          <w:sz w:val="24"/>
          <w:szCs w:val="24"/>
          <w:lang w:eastAsia="ru-RU"/>
        </w:rPr>
        <w:t>)</w:t>
      </w:r>
    </w:p>
    <w:p w:rsidR="00734578" w:rsidRPr="00734578" w:rsidRDefault="00734578" w:rsidP="00734578">
      <w:pPr>
        <w:spacing w:after="0" w:line="240" w:lineRule="auto"/>
        <w:rPr>
          <w:rFonts w:ascii="Times New Roman" w:eastAsia="Times New Roman" w:hAnsi="Times New Roman" w:cs="Times New Roman"/>
          <w:b/>
          <w:i/>
          <w:color w:val="FF0000"/>
          <w:sz w:val="24"/>
          <w:szCs w:val="24"/>
          <w:lang w:eastAsia="ru-RU"/>
        </w:rPr>
      </w:pPr>
      <w:r w:rsidRPr="00734578">
        <w:rPr>
          <w:rFonts w:ascii="Times New Roman" w:eastAsia="Times New Roman" w:hAnsi="Times New Roman" w:cs="Times New Roman"/>
          <w:b/>
          <w:i/>
          <w:color w:val="FF0000"/>
          <w:sz w:val="24"/>
          <w:szCs w:val="24"/>
          <w:lang w:eastAsia="ru-RU"/>
        </w:rPr>
        <w:t>2. Вторая часть содержит сведения об участнике, соответствии требованиям, предложение и документы по неценовым критериям (</w:t>
      </w:r>
      <w:r w:rsidRPr="00734578">
        <w:rPr>
          <w:rFonts w:ascii="Times New Roman" w:eastAsia="Times New Roman" w:hAnsi="Times New Roman" w:cs="Times New Roman"/>
          <w:b/>
          <w:i/>
          <w:color w:val="FF0000"/>
          <w:sz w:val="24"/>
          <w:szCs w:val="24"/>
          <w:u w:val="single"/>
          <w:lang w:eastAsia="ru-RU"/>
        </w:rPr>
        <w:t>ЦЕНА НЕ УКАЗЫВАЕТСЯ</w:t>
      </w:r>
      <w:r w:rsidRPr="00734578">
        <w:rPr>
          <w:rFonts w:ascii="Times New Roman" w:eastAsia="Times New Roman" w:hAnsi="Times New Roman" w:cs="Times New Roman"/>
          <w:b/>
          <w:i/>
          <w:color w:val="FF0000"/>
          <w:sz w:val="24"/>
          <w:szCs w:val="24"/>
          <w:lang w:eastAsia="ru-RU"/>
        </w:rPr>
        <w:t>)</w:t>
      </w:r>
    </w:p>
    <w:p w:rsidR="00734578" w:rsidRPr="00734578" w:rsidRDefault="00734578" w:rsidP="00734578">
      <w:pPr>
        <w:spacing w:after="0" w:line="240" w:lineRule="auto"/>
        <w:rPr>
          <w:rFonts w:ascii="Times New Roman" w:eastAsia="Times New Roman" w:hAnsi="Times New Roman" w:cs="Times New Roman"/>
          <w:b/>
          <w:i/>
          <w:color w:val="FF0000"/>
          <w:sz w:val="24"/>
          <w:szCs w:val="24"/>
          <w:lang w:eastAsia="ru-RU"/>
        </w:rPr>
      </w:pPr>
      <w:r w:rsidRPr="00734578">
        <w:rPr>
          <w:rFonts w:ascii="Times New Roman" w:eastAsia="Times New Roman" w:hAnsi="Times New Roman" w:cs="Times New Roman"/>
          <w:b/>
          <w:i/>
          <w:color w:val="FF0000"/>
          <w:sz w:val="24"/>
          <w:szCs w:val="24"/>
          <w:lang w:eastAsia="ru-RU"/>
        </w:rPr>
        <w:t>3. Предложение в отношении цены (в том числе расчёт цены) по Форме 3 настоящей Документации</w:t>
      </w:r>
    </w:p>
    <w:p w:rsidR="00734578" w:rsidRDefault="00734578" w:rsidP="00734578">
      <w:pPr>
        <w:spacing w:after="0" w:line="240" w:lineRule="auto"/>
        <w:jc w:val="center"/>
        <w:rPr>
          <w:rFonts w:ascii="Times New Roman" w:eastAsia="Times New Roman" w:hAnsi="Times New Roman" w:cs="Times New Roman"/>
          <w:sz w:val="24"/>
          <w:szCs w:val="24"/>
          <w:lang w:eastAsia="ru-RU"/>
        </w:rPr>
      </w:pPr>
    </w:p>
    <w:p w:rsidR="00734578" w:rsidRDefault="00734578" w:rsidP="00734578">
      <w:pPr>
        <w:spacing w:after="0" w:line="240" w:lineRule="auto"/>
        <w:jc w:val="center"/>
        <w:rPr>
          <w:rFonts w:ascii="Times New Roman" w:eastAsia="Times New Roman" w:hAnsi="Times New Roman" w:cs="Times New Roman"/>
          <w:sz w:val="24"/>
          <w:szCs w:val="24"/>
          <w:lang w:eastAsia="ru-RU"/>
        </w:rPr>
      </w:pPr>
    </w:p>
    <w:p w:rsidR="00734578" w:rsidRPr="00734578" w:rsidRDefault="00734578" w:rsidP="00734578">
      <w:pPr>
        <w:spacing w:after="0" w:line="240" w:lineRule="auto"/>
        <w:jc w:val="center"/>
        <w:rPr>
          <w:rFonts w:ascii="Times New Roman" w:eastAsia="Times New Roman" w:hAnsi="Times New Roman" w:cs="Times New Roman"/>
          <w:b/>
          <w:sz w:val="24"/>
          <w:szCs w:val="24"/>
          <w:lang w:eastAsia="ru-RU"/>
        </w:rPr>
      </w:pPr>
      <w:r w:rsidRPr="00734578">
        <w:rPr>
          <w:rFonts w:ascii="Times New Roman" w:eastAsia="Times New Roman" w:hAnsi="Times New Roman" w:cs="Times New Roman"/>
          <w:b/>
          <w:sz w:val="24"/>
          <w:szCs w:val="24"/>
          <w:lang w:eastAsia="ru-RU"/>
        </w:rPr>
        <w:t>2019</w:t>
      </w:r>
      <w:r w:rsidRPr="00734578">
        <w:rPr>
          <w:rFonts w:ascii="Times New Roman" w:eastAsia="Times New Roman" w:hAnsi="Times New Roman" w:cs="Times New Roman"/>
          <w:b/>
          <w:sz w:val="24"/>
          <w:szCs w:val="24"/>
          <w:lang w:eastAsia="ru-RU"/>
        </w:rPr>
        <w:br w:type="page"/>
      </w:r>
    </w:p>
    <w:p w:rsidR="00734578" w:rsidRPr="00734578" w:rsidRDefault="00734578" w:rsidP="00734578">
      <w:pPr>
        <w:spacing w:after="0" w:line="240" w:lineRule="auto"/>
        <w:jc w:val="center"/>
        <w:rPr>
          <w:rFonts w:ascii="Times New Roman" w:eastAsia="Times New Roman" w:hAnsi="Times New Roman" w:cs="Times New Roman"/>
          <w:b/>
          <w:sz w:val="26"/>
          <w:szCs w:val="24"/>
          <w:lang w:eastAsia="ru-RU"/>
        </w:rPr>
      </w:pPr>
      <w:permStart w:id="236208058" w:edGrp="everyone"/>
      <w:r w:rsidRPr="00734578">
        <w:rPr>
          <w:rFonts w:ascii="Times New Roman" w:eastAsia="Times New Roman" w:hAnsi="Times New Roman" w:cs="Times New Roman"/>
          <w:b/>
          <w:sz w:val="26"/>
          <w:szCs w:val="24"/>
          <w:lang w:eastAsia="ru-RU"/>
        </w:rPr>
        <w:lastRenderedPageBreak/>
        <w:t>Содержание</w:t>
      </w:r>
    </w:p>
    <w:p w:rsidR="00734578" w:rsidRPr="00734578" w:rsidRDefault="00734578" w:rsidP="00734578">
      <w:pPr>
        <w:spacing w:after="0" w:line="240" w:lineRule="auto"/>
        <w:jc w:val="center"/>
        <w:rPr>
          <w:rFonts w:ascii="Times New Roman" w:eastAsia="Times New Roman" w:hAnsi="Times New Roman" w:cs="Times New Roman"/>
          <w:sz w:val="24"/>
          <w:szCs w:val="24"/>
          <w:lang w:eastAsia="ru-RU"/>
        </w:rPr>
      </w:pPr>
    </w:p>
    <w:p w:rsidR="00734578" w:rsidRPr="00734578" w:rsidRDefault="00734578" w:rsidP="00734578">
      <w:pPr>
        <w:tabs>
          <w:tab w:val="right" w:leader="dot" w:pos="10196"/>
        </w:tabs>
        <w:spacing w:after="0" w:line="360" w:lineRule="auto"/>
        <w:ind w:left="34" w:firstLine="1"/>
        <w:jc w:val="both"/>
        <w:rPr>
          <w:rFonts w:ascii="Calibri" w:eastAsia="Times New Roman" w:hAnsi="Calibri" w:cs="Times New Roman"/>
          <w:noProof/>
          <w:lang w:eastAsia="ru-RU"/>
        </w:rPr>
      </w:pPr>
      <w:r w:rsidRPr="00734578">
        <w:rPr>
          <w:rFonts w:ascii="Times New Roman" w:eastAsia="Times New Roman" w:hAnsi="Times New Roman" w:cs="Times New Roman"/>
          <w:sz w:val="24"/>
          <w:szCs w:val="24"/>
          <w:lang w:eastAsia="ru-RU"/>
        </w:rPr>
        <w:fldChar w:fldCharType="begin"/>
      </w:r>
      <w:r w:rsidRPr="00734578">
        <w:rPr>
          <w:rFonts w:ascii="Times New Roman" w:eastAsia="Times New Roman" w:hAnsi="Times New Roman" w:cs="Times New Roman"/>
          <w:sz w:val="24"/>
          <w:szCs w:val="24"/>
          <w:lang w:eastAsia="ru-RU"/>
        </w:rPr>
        <w:instrText xml:space="preserve"> TOC \o "1-3" \h \z \u </w:instrText>
      </w:r>
      <w:r w:rsidRPr="00734578">
        <w:rPr>
          <w:rFonts w:ascii="Times New Roman" w:eastAsia="Times New Roman" w:hAnsi="Times New Roman" w:cs="Times New Roman"/>
          <w:sz w:val="24"/>
          <w:szCs w:val="24"/>
          <w:lang w:eastAsia="ru-RU"/>
        </w:rPr>
        <w:fldChar w:fldCharType="separate"/>
      </w:r>
      <w:hyperlink w:anchor="_Toc438562016" w:history="1">
        <w:r w:rsidRPr="00734578">
          <w:rPr>
            <w:rFonts w:ascii="Times New Roman" w:eastAsia="MS Mincho" w:hAnsi="Times New Roman" w:cs="Times New Roman"/>
            <w:noProof/>
            <w:color w:val="0000FF"/>
            <w:kern w:val="32"/>
            <w:sz w:val="24"/>
            <w:szCs w:val="24"/>
            <w:u w:val="single"/>
            <w:lang w:val="x-none" w:eastAsia="x-none"/>
          </w:rPr>
          <w:t>ИЗВЕЩЕНИЕ О ЗАКУПКЕ</w:t>
        </w:r>
        <w:r w:rsidRPr="00734578">
          <w:rPr>
            <w:rFonts w:ascii="Times New Roman" w:eastAsia="Times New Roman" w:hAnsi="Times New Roman" w:cs="Times New Roman"/>
            <w:noProof/>
            <w:webHidden/>
            <w:sz w:val="24"/>
            <w:szCs w:val="24"/>
            <w:lang w:eastAsia="ru-RU"/>
          </w:rPr>
          <w:tab/>
        </w:r>
        <w:r w:rsidRPr="00734578">
          <w:rPr>
            <w:rFonts w:ascii="Times New Roman" w:eastAsia="Times New Roman" w:hAnsi="Times New Roman" w:cs="Times New Roman"/>
            <w:noProof/>
            <w:webHidden/>
            <w:sz w:val="24"/>
            <w:szCs w:val="24"/>
            <w:lang w:eastAsia="ru-RU"/>
          </w:rPr>
          <w:fldChar w:fldCharType="begin"/>
        </w:r>
        <w:r w:rsidRPr="00734578">
          <w:rPr>
            <w:rFonts w:ascii="Times New Roman" w:eastAsia="Times New Roman" w:hAnsi="Times New Roman" w:cs="Times New Roman"/>
            <w:noProof/>
            <w:webHidden/>
            <w:sz w:val="24"/>
            <w:szCs w:val="24"/>
            <w:lang w:eastAsia="ru-RU"/>
          </w:rPr>
          <w:instrText xml:space="preserve"> PAGEREF _Toc438562016 \h </w:instrText>
        </w:r>
        <w:r w:rsidRPr="00734578">
          <w:rPr>
            <w:rFonts w:ascii="Times New Roman" w:eastAsia="Times New Roman" w:hAnsi="Times New Roman" w:cs="Times New Roman"/>
            <w:noProof/>
            <w:webHidden/>
            <w:sz w:val="24"/>
            <w:szCs w:val="24"/>
            <w:lang w:eastAsia="ru-RU"/>
          </w:rPr>
        </w:r>
        <w:r w:rsidRPr="00734578">
          <w:rPr>
            <w:rFonts w:ascii="Times New Roman" w:eastAsia="Times New Roman" w:hAnsi="Times New Roman" w:cs="Times New Roman"/>
            <w:noProof/>
            <w:webHidden/>
            <w:sz w:val="24"/>
            <w:szCs w:val="24"/>
            <w:lang w:eastAsia="ru-RU"/>
          </w:rPr>
          <w:fldChar w:fldCharType="separate"/>
        </w:r>
        <w:r w:rsidR="005F518E">
          <w:rPr>
            <w:rFonts w:ascii="Times New Roman" w:eastAsia="Times New Roman" w:hAnsi="Times New Roman" w:cs="Times New Roman"/>
            <w:noProof/>
            <w:webHidden/>
            <w:sz w:val="24"/>
            <w:szCs w:val="24"/>
            <w:lang w:eastAsia="ru-RU"/>
          </w:rPr>
          <w:t>3</w:t>
        </w:r>
        <w:r w:rsidRPr="00734578">
          <w:rPr>
            <w:rFonts w:ascii="Times New Roman" w:eastAsia="Times New Roman" w:hAnsi="Times New Roman" w:cs="Times New Roman"/>
            <w:noProof/>
            <w:webHidden/>
            <w:sz w:val="24"/>
            <w:szCs w:val="24"/>
            <w:lang w:eastAsia="ru-RU"/>
          </w:rPr>
          <w:fldChar w:fldCharType="end"/>
        </w:r>
      </w:hyperlink>
    </w:p>
    <w:p w:rsidR="00734578" w:rsidRPr="00734578" w:rsidRDefault="005F518E" w:rsidP="00734578">
      <w:pPr>
        <w:tabs>
          <w:tab w:val="right" w:leader="dot" w:pos="10196"/>
        </w:tabs>
        <w:spacing w:after="0" w:line="360" w:lineRule="auto"/>
        <w:ind w:left="34" w:firstLine="1"/>
        <w:jc w:val="both"/>
        <w:rPr>
          <w:rFonts w:ascii="Calibri" w:eastAsia="Times New Roman" w:hAnsi="Calibri" w:cs="Times New Roman"/>
          <w:noProof/>
          <w:lang w:eastAsia="ru-RU"/>
        </w:rPr>
      </w:pPr>
      <w:hyperlink w:anchor="_Toc438562017" w:history="1">
        <w:r w:rsidR="00734578" w:rsidRPr="00734578">
          <w:rPr>
            <w:rFonts w:ascii="Times New Roman" w:eastAsia="MS Mincho" w:hAnsi="Times New Roman" w:cs="Times New Roman"/>
            <w:noProof/>
            <w:color w:val="0000FF"/>
            <w:kern w:val="32"/>
            <w:sz w:val="24"/>
            <w:szCs w:val="24"/>
            <w:u w:val="single"/>
            <w:lang w:eastAsia="x-none"/>
          </w:rPr>
          <w:t>ДОКУМЕНТАЦИЯ О ЗАКУПКЕ</w:t>
        </w:r>
        <w:r w:rsidR="00734578" w:rsidRPr="00734578">
          <w:rPr>
            <w:rFonts w:ascii="Times New Roman" w:eastAsia="Times New Roman" w:hAnsi="Times New Roman" w:cs="Times New Roman"/>
            <w:noProof/>
            <w:webHidden/>
            <w:sz w:val="24"/>
            <w:szCs w:val="24"/>
            <w:lang w:eastAsia="ru-RU"/>
          </w:rPr>
          <w:tab/>
        </w:r>
        <w:r w:rsidR="00E7487F">
          <w:rPr>
            <w:rFonts w:ascii="Times New Roman" w:eastAsia="Times New Roman" w:hAnsi="Times New Roman" w:cs="Times New Roman"/>
            <w:noProof/>
            <w:webHidden/>
            <w:sz w:val="24"/>
            <w:szCs w:val="24"/>
            <w:lang w:eastAsia="ru-RU"/>
          </w:rPr>
          <w:t>6</w:t>
        </w:r>
      </w:hyperlink>
    </w:p>
    <w:p w:rsidR="00734578" w:rsidRPr="00734578" w:rsidRDefault="005F518E" w:rsidP="00734578">
      <w:pPr>
        <w:tabs>
          <w:tab w:val="right" w:leader="dot" w:pos="10196"/>
        </w:tabs>
        <w:spacing w:after="0" w:line="360" w:lineRule="auto"/>
        <w:ind w:left="34" w:firstLine="1"/>
        <w:jc w:val="both"/>
        <w:rPr>
          <w:rFonts w:ascii="Calibri" w:eastAsia="Times New Roman" w:hAnsi="Calibri" w:cs="Times New Roman"/>
          <w:noProof/>
          <w:lang w:eastAsia="ru-RU"/>
        </w:rPr>
      </w:pPr>
      <w:hyperlink w:anchor="_Toc438562018" w:history="1">
        <w:r w:rsidR="00734578" w:rsidRPr="00734578">
          <w:rPr>
            <w:rFonts w:ascii="Times New Roman" w:eastAsia="MS Mincho" w:hAnsi="Times New Roman" w:cs="Times New Roman"/>
            <w:noProof/>
            <w:color w:val="0000FF"/>
            <w:kern w:val="32"/>
            <w:sz w:val="24"/>
            <w:szCs w:val="24"/>
            <w:u w:val="single"/>
            <w:lang w:val="x-none" w:eastAsia="x-none"/>
          </w:rPr>
          <w:t>РАЗДЕЛ I. ТЕРМИНЫ И ОПРЕДЕЛЕНИЯ</w:t>
        </w:r>
        <w:r w:rsidR="00734578" w:rsidRPr="00734578">
          <w:rPr>
            <w:rFonts w:ascii="Times New Roman" w:eastAsia="Times New Roman" w:hAnsi="Times New Roman" w:cs="Times New Roman"/>
            <w:noProof/>
            <w:webHidden/>
            <w:sz w:val="24"/>
            <w:szCs w:val="24"/>
            <w:lang w:eastAsia="ru-RU"/>
          </w:rPr>
          <w:tab/>
        </w:r>
        <w:r w:rsidR="00E7487F">
          <w:rPr>
            <w:rFonts w:ascii="Times New Roman" w:eastAsia="Times New Roman" w:hAnsi="Times New Roman" w:cs="Times New Roman"/>
            <w:noProof/>
            <w:webHidden/>
            <w:sz w:val="24"/>
            <w:szCs w:val="24"/>
            <w:lang w:eastAsia="ru-RU"/>
          </w:rPr>
          <w:t>6</w:t>
        </w:r>
      </w:hyperlink>
    </w:p>
    <w:p w:rsidR="00734578" w:rsidRPr="00734578" w:rsidRDefault="005F518E" w:rsidP="00734578">
      <w:pPr>
        <w:tabs>
          <w:tab w:val="right" w:leader="dot" w:pos="10196"/>
        </w:tabs>
        <w:spacing w:after="0" w:line="360" w:lineRule="auto"/>
        <w:ind w:left="34" w:firstLine="1"/>
        <w:jc w:val="both"/>
        <w:rPr>
          <w:rFonts w:ascii="Calibri" w:eastAsia="Times New Roman" w:hAnsi="Calibri" w:cs="Times New Roman"/>
          <w:noProof/>
          <w:lang w:eastAsia="ru-RU"/>
        </w:rPr>
      </w:pPr>
      <w:hyperlink w:anchor="_Toc438562019" w:history="1">
        <w:r w:rsidR="00734578" w:rsidRPr="00734578">
          <w:rPr>
            <w:rFonts w:ascii="Times New Roman" w:eastAsia="MS Mincho" w:hAnsi="Times New Roman" w:cs="Times New Roman"/>
            <w:noProof/>
            <w:color w:val="0000FF"/>
            <w:kern w:val="32"/>
            <w:sz w:val="24"/>
            <w:szCs w:val="24"/>
            <w:u w:val="single"/>
            <w:lang w:val="x-none" w:eastAsia="x-none"/>
          </w:rPr>
          <w:t xml:space="preserve">РАЗДЕЛ II. </w:t>
        </w:r>
        <w:r w:rsidR="00734578" w:rsidRPr="00734578">
          <w:rPr>
            <w:rFonts w:ascii="Times New Roman" w:eastAsia="MS Mincho" w:hAnsi="Times New Roman" w:cs="Times New Roman"/>
            <w:noProof/>
            <w:color w:val="0000FF"/>
            <w:kern w:val="32"/>
            <w:sz w:val="24"/>
            <w:szCs w:val="24"/>
            <w:u w:val="single"/>
            <w:lang w:eastAsia="x-none"/>
          </w:rPr>
          <w:t>ИНФОРМАЦИОННАЯ КАРТА</w:t>
        </w:r>
        <w:r w:rsidR="00734578" w:rsidRPr="00734578">
          <w:rPr>
            <w:rFonts w:ascii="Times New Roman" w:eastAsia="Times New Roman" w:hAnsi="Times New Roman" w:cs="Times New Roman"/>
            <w:noProof/>
            <w:webHidden/>
            <w:sz w:val="24"/>
            <w:szCs w:val="24"/>
            <w:lang w:eastAsia="ru-RU"/>
          </w:rPr>
          <w:tab/>
        </w:r>
        <w:r w:rsidR="00E7487F">
          <w:rPr>
            <w:rFonts w:ascii="Times New Roman" w:eastAsia="Times New Roman" w:hAnsi="Times New Roman" w:cs="Times New Roman"/>
            <w:noProof/>
            <w:webHidden/>
            <w:sz w:val="24"/>
            <w:szCs w:val="24"/>
            <w:lang w:eastAsia="ru-RU"/>
          </w:rPr>
          <w:t>8</w:t>
        </w:r>
      </w:hyperlink>
    </w:p>
    <w:p w:rsidR="00734578" w:rsidRPr="00734578" w:rsidRDefault="005F518E" w:rsidP="00734578">
      <w:pPr>
        <w:tabs>
          <w:tab w:val="right" w:leader="dot" w:pos="10196"/>
        </w:tabs>
        <w:spacing w:after="0" w:line="360" w:lineRule="auto"/>
        <w:ind w:left="240"/>
        <w:rPr>
          <w:rFonts w:ascii="Calibri" w:eastAsia="Times New Roman" w:hAnsi="Calibri" w:cs="Times New Roman"/>
          <w:noProof/>
          <w:lang w:eastAsia="ru-RU"/>
        </w:rPr>
      </w:pPr>
      <w:hyperlink w:anchor="_Toc438562020" w:history="1">
        <w:r w:rsidR="00734578" w:rsidRPr="00734578">
          <w:rPr>
            <w:rFonts w:ascii="Times New Roman" w:eastAsia="MS Mincho" w:hAnsi="Times New Roman" w:cs="Times New Roman"/>
            <w:b/>
            <w:i/>
            <w:iCs/>
            <w:noProof/>
            <w:color w:val="0000FF"/>
            <w:sz w:val="24"/>
            <w:szCs w:val="24"/>
            <w:u w:val="single"/>
            <w:lang w:val="x-none" w:eastAsia="x-none"/>
          </w:rPr>
          <w:t>2.1. Общие сведения о закупке</w:t>
        </w:r>
        <w:r w:rsidR="00734578" w:rsidRPr="00734578">
          <w:rPr>
            <w:rFonts w:ascii="Times New Roman" w:eastAsia="MS Mincho" w:hAnsi="Times New Roman" w:cs="Times New Roman"/>
            <w:b/>
            <w:i/>
            <w:iCs/>
            <w:noProof/>
            <w:webHidden/>
            <w:sz w:val="24"/>
            <w:szCs w:val="24"/>
            <w:lang w:val="x-none" w:eastAsia="x-none"/>
          </w:rPr>
          <w:tab/>
        </w:r>
        <w:r w:rsidR="00E7487F">
          <w:rPr>
            <w:rFonts w:ascii="Times New Roman" w:eastAsia="MS Mincho" w:hAnsi="Times New Roman" w:cs="Times New Roman"/>
            <w:b/>
            <w:i/>
            <w:iCs/>
            <w:noProof/>
            <w:webHidden/>
            <w:sz w:val="24"/>
            <w:szCs w:val="24"/>
            <w:lang w:eastAsia="x-none"/>
          </w:rPr>
          <w:t>8</w:t>
        </w:r>
      </w:hyperlink>
    </w:p>
    <w:p w:rsidR="00734578" w:rsidRPr="00734578" w:rsidRDefault="005F518E" w:rsidP="00734578">
      <w:pPr>
        <w:tabs>
          <w:tab w:val="right" w:leader="dot" w:pos="10196"/>
        </w:tabs>
        <w:spacing w:after="0" w:line="360" w:lineRule="auto"/>
        <w:ind w:left="240"/>
        <w:rPr>
          <w:rFonts w:ascii="Calibri" w:eastAsia="Times New Roman" w:hAnsi="Calibri" w:cs="Times New Roman"/>
          <w:noProof/>
          <w:lang w:eastAsia="ru-RU"/>
        </w:rPr>
      </w:pPr>
      <w:hyperlink w:anchor="_Toc438562021" w:history="1">
        <w:r w:rsidR="00734578" w:rsidRPr="00734578">
          <w:rPr>
            <w:rFonts w:ascii="Times New Roman" w:eastAsia="MS Mincho" w:hAnsi="Times New Roman" w:cs="Times New Roman"/>
            <w:b/>
            <w:i/>
            <w:iCs/>
            <w:noProof/>
            <w:color w:val="0000FF"/>
            <w:sz w:val="24"/>
            <w:szCs w:val="24"/>
            <w:u w:val="single"/>
            <w:lang w:val="x-none" w:eastAsia="x-none"/>
          </w:rPr>
          <w:t>2.2. Требования к Заявке на участие в закупке</w:t>
        </w:r>
        <w:r w:rsidR="00734578" w:rsidRPr="00734578">
          <w:rPr>
            <w:rFonts w:ascii="Times New Roman" w:eastAsia="MS Mincho" w:hAnsi="Times New Roman" w:cs="Times New Roman"/>
            <w:b/>
            <w:i/>
            <w:iCs/>
            <w:noProof/>
            <w:webHidden/>
            <w:sz w:val="24"/>
            <w:szCs w:val="24"/>
            <w:lang w:val="x-none" w:eastAsia="x-none"/>
          </w:rPr>
          <w:tab/>
        </w:r>
        <w:r w:rsidR="00E7487F">
          <w:rPr>
            <w:rFonts w:ascii="Times New Roman" w:eastAsia="MS Mincho" w:hAnsi="Times New Roman" w:cs="Times New Roman"/>
            <w:b/>
            <w:i/>
            <w:iCs/>
            <w:noProof/>
            <w:webHidden/>
            <w:sz w:val="24"/>
            <w:szCs w:val="24"/>
            <w:lang w:eastAsia="x-none"/>
          </w:rPr>
          <w:t>20</w:t>
        </w:r>
      </w:hyperlink>
    </w:p>
    <w:p w:rsidR="00734578" w:rsidRPr="00734578" w:rsidRDefault="005F518E" w:rsidP="00734578">
      <w:pPr>
        <w:tabs>
          <w:tab w:val="right" w:leader="dot" w:pos="10196"/>
        </w:tabs>
        <w:spacing w:after="0" w:line="360" w:lineRule="auto"/>
        <w:ind w:left="240"/>
        <w:rPr>
          <w:rFonts w:ascii="Calibri" w:eastAsia="Times New Roman" w:hAnsi="Calibri" w:cs="Times New Roman"/>
          <w:noProof/>
          <w:lang w:eastAsia="ru-RU"/>
        </w:rPr>
      </w:pPr>
      <w:hyperlink w:anchor="_Toc438562022" w:history="1">
        <w:r w:rsidR="00734578" w:rsidRPr="00734578">
          <w:rPr>
            <w:rFonts w:ascii="Times New Roman" w:eastAsia="MS Mincho" w:hAnsi="Times New Roman" w:cs="Times New Roman"/>
            <w:b/>
            <w:i/>
            <w:iCs/>
            <w:noProof/>
            <w:color w:val="0000FF"/>
            <w:sz w:val="24"/>
            <w:szCs w:val="24"/>
            <w:u w:val="single"/>
            <w:lang w:val="x-none" w:eastAsia="x-none"/>
          </w:rPr>
          <w:t>2.3. Условия заключения и исполнения договора</w:t>
        </w:r>
        <w:r w:rsidR="00734578" w:rsidRPr="00734578">
          <w:rPr>
            <w:rFonts w:ascii="Times New Roman" w:eastAsia="MS Mincho" w:hAnsi="Times New Roman" w:cs="Times New Roman"/>
            <w:b/>
            <w:i/>
            <w:iCs/>
            <w:noProof/>
            <w:webHidden/>
            <w:sz w:val="24"/>
            <w:szCs w:val="24"/>
            <w:lang w:val="x-none" w:eastAsia="x-none"/>
          </w:rPr>
          <w:tab/>
        </w:r>
        <w:r w:rsidR="00E7487F">
          <w:rPr>
            <w:rFonts w:ascii="Times New Roman" w:eastAsia="MS Mincho" w:hAnsi="Times New Roman" w:cs="Times New Roman"/>
            <w:b/>
            <w:i/>
            <w:iCs/>
            <w:noProof/>
            <w:webHidden/>
            <w:sz w:val="24"/>
            <w:szCs w:val="24"/>
            <w:lang w:eastAsia="x-none"/>
          </w:rPr>
          <w:t>27</w:t>
        </w:r>
      </w:hyperlink>
    </w:p>
    <w:p w:rsidR="00734578" w:rsidRPr="00734578" w:rsidRDefault="005F518E" w:rsidP="00734578">
      <w:pPr>
        <w:tabs>
          <w:tab w:val="right" w:leader="dot" w:pos="10196"/>
        </w:tabs>
        <w:spacing w:after="0" w:line="360" w:lineRule="auto"/>
        <w:ind w:left="34" w:firstLine="1"/>
        <w:jc w:val="both"/>
        <w:rPr>
          <w:rFonts w:ascii="Calibri" w:eastAsia="Times New Roman" w:hAnsi="Calibri" w:cs="Times New Roman"/>
          <w:noProof/>
          <w:lang w:eastAsia="ru-RU"/>
        </w:rPr>
      </w:pPr>
      <w:hyperlink w:anchor="_Toc438562023" w:history="1">
        <w:r w:rsidR="00734578" w:rsidRPr="00734578">
          <w:rPr>
            <w:rFonts w:ascii="Times New Roman" w:eastAsia="MS Mincho" w:hAnsi="Times New Roman" w:cs="Times New Roman"/>
            <w:noProof/>
            <w:color w:val="0000FF"/>
            <w:kern w:val="32"/>
            <w:sz w:val="24"/>
            <w:szCs w:val="24"/>
            <w:u w:val="single"/>
            <w:lang w:val="x-none" w:eastAsia="x-none"/>
          </w:rPr>
          <w:t>РАЗДЕЛ III. ФОРМЫ ДЛЯ ЗАПОЛНЕНИЯ УЧАСТНИКАМИ ЗАКУПКИ</w:t>
        </w:r>
        <w:r w:rsidR="00734578" w:rsidRPr="00734578">
          <w:rPr>
            <w:rFonts w:ascii="Times New Roman" w:eastAsia="Times New Roman" w:hAnsi="Times New Roman" w:cs="Times New Roman"/>
            <w:noProof/>
            <w:webHidden/>
            <w:sz w:val="24"/>
            <w:szCs w:val="24"/>
            <w:lang w:eastAsia="ru-RU"/>
          </w:rPr>
          <w:tab/>
        </w:r>
        <w:r w:rsidR="00E7487F">
          <w:rPr>
            <w:rFonts w:ascii="Times New Roman" w:eastAsia="Times New Roman" w:hAnsi="Times New Roman" w:cs="Times New Roman"/>
            <w:noProof/>
            <w:webHidden/>
            <w:sz w:val="24"/>
            <w:szCs w:val="24"/>
            <w:lang w:eastAsia="ru-RU"/>
          </w:rPr>
          <w:t>31</w:t>
        </w:r>
      </w:hyperlink>
    </w:p>
    <w:p w:rsidR="00734578" w:rsidRPr="00734578" w:rsidRDefault="005F518E" w:rsidP="00734578">
      <w:pPr>
        <w:tabs>
          <w:tab w:val="right" w:leader="dot" w:pos="10196"/>
        </w:tabs>
        <w:spacing w:after="0" w:line="360" w:lineRule="auto"/>
        <w:ind w:left="34" w:firstLine="1"/>
        <w:jc w:val="both"/>
        <w:rPr>
          <w:rFonts w:ascii="Calibri" w:eastAsia="Times New Roman" w:hAnsi="Calibri" w:cs="Times New Roman"/>
          <w:noProof/>
          <w:lang w:eastAsia="ru-RU"/>
        </w:rPr>
      </w:pPr>
      <w:hyperlink w:anchor="_Toc438562024" w:history="1">
        <w:r w:rsidR="00734578" w:rsidRPr="00734578">
          <w:rPr>
            <w:rFonts w:ascii="Times New Roman" w:eastAsia="MS Mincho" w:hAnsi="Times New Roman" w:cs="Times New Roman"/>
            <w:noProof/>
            <w:color w:val="0000FF"/>
            <w:kern w:val="32"/>
            <w:sz w:val="24"/>
            <w:szCs w:val="24"/>
            <w:u w:val="single"/>
            <w:lang w:val="x-none" w:eastAsia="x-none"/>
          </w:rPr>
          <w:t xml:space="preserve">Форма 1 </w:t>
        </w:r>
        <w:r w:rsidR="00734578" w:rsidRPr="00734578">
          <w:rPr>
            <w:rFonts w:ascii="Times New Roman" w:eastAsia="MS Mincho" w:hAnsi="Times New Roman" w:cs="Times New Roman"/>
            <w:noProof/>
            <w:color w:val="0000FF"/>
            <w:kern w:val="32"/>
            <w:sz w:val="24"/>
            <w:szCs w:val="24"/>
            <w:u w:val="single"/>
            <w:lang w:eastAsia="x-none"/>
          </w:rPr>
          <w:t>З</w:t>
        </w:r>
        <w:r w:rsidR="00734578" w:rsidRPr="00734578">
          <w:rPr>
            <w:rFonts w:ascii="Times New Roman" w:eastAsia="MS Mincho" w:hAnsi="Times New Roman" w:cs="Times New Roman"/>
            <w:noProof/>
            <w:color w:val="0000FF"/>
            <w:kern w:val="32"/>
            <w:sz w:val="24"/>
            <w:szCs w:val="24"/>
            <w:u w:val="single"/>
            <w:lang w:val="x-none" w:eastAsia="x-none"/>
          </w:rPr>
          <w:t xml:space="preserve">АЯВКА НА УЧАСТИЕ В ОТКРЫТОМ </w:t>
        </w:r>
        <w:r w:rsidR="00734578" w:rsidRPr="00734578">
          <w:rPr>
            <w:rFonts w:ascii="Times New Roman" w:eastAsia="MS Mincho" w:hAnsi="Times New Roman" w:cs="Times New Roman"/>
            <w:noProof/>
            <w:color w:val="0000FF"/>
            <w:kern w:val="32"/>
            <w:sz w:val="24"/>
            <w:szCs w:val="24"/>
            <w:u w:val="single"/>
            <w:lang w:eastAsia="x-none"/>
          </w:rPr>
          <w:t>КОНКУРСЕ</w:t>
        </w:r>
        <w:r w:rsidR="00734578" w:rsidRPr="00734578">
          <w:rPr>
            <w:rFonts w:ascii="Times New Roman" w:eastAsia="Times New Roman" w:hAnsi="Times New Roman" w:cs="Times New Roman"/>
            <w:noProof/>
            <w:webHidden/>
            <w:sz w:val="24"/>
            <w:szCs w:val="24"/>
            <w:lang w:eastAsia="ru-RU"/>
          </w:rPr>
          <w:tab/>
        </w:r>
        <w:r w:rsidR="00E7487F">
          <w:rPr>
            <w:rFonts w:ascii="Times New Roman" w:eastAsia="Times New Roman" w:hAnsi="Times New Roman" w:cs="Times New Roman"/>
            <w:noProof/>
            <w:webHidden/>
            <w:sz w:val="24"/>
            <w:szCs w:val="24"/>
            <w:lang w:eastAsia="ru-RU"/>
          </w:rPr>
          <w:t>31</w:t>
        </w:r>
      </w:hyperlink>
    </w:p>
    <w:p w:rsidR="00734578" w:rsidRPr="00734578" w:rsidRDefault="005F518E" w:rsidP="00734578">
      <w:pPr>
        <w:tabs>
          <w:tab w:val="right" w:leader="dot" w:pos="10196"/>
        </w:tabs>
        <w:spacing w:after="0" w:line="360" w:lineRule="auto"/>
        <w:ind w:left="34" w:firstLine="1"/>
        <w:jc w:val="both"/>
        <w:rPr>
          <w:rFonts w:ascii="Calibri" w:eastAsia="Times New Roman" w:hAnsi="Calibri" w:cs="Times New Roman"/>
          <w:noProof/>
          <w:lang w:eastAsia="ru-RU"/>
        </w:rPr>
      </w:pPr>
      <w:hyperlink w:anchor="_Toc438562025" w:history="1">
        <w:r w:rsidR="00734578" w:rsidRPr="00734578">
          <w:rPr>
            <w:rFonts w:ascii="Times New Roman" w:eastAsia="MS Mincho" w:hAnsi="Times New Roman" w:cs="Times New Roman"/>
            <w:noProof/>
            <w:color w:val="0000FF"/>
            <w:kern w:val="32"/>
            <w:sz w:val="24"/>
            <w:szCs w:val="24"/>
            <w:u w:val="single"/>
            <w:lang w:val="x-none" w:eastAsia="x-none"/>
          </w:rPr>
          <w:t xml:space="preserve">Форма 2 АНКЕТА УЧАСТНИКА ОТКРЫТОГО </w:t>
        </w:r>
        <w:r w:rsidR="00734578" w:rsidRPr="00734578">
          <w:rPr>
            <w:rFonts w:ascii="Times New Roman" w:eastAsia="MS Mincho" w:hAnsi="Times New Roman" w:cs="Times New Roman"/>
            <w:noProof/>
            <w:color w:val="0000FF"/>
            <w:kern w:val="32"/>
            <w:sz w:val="24"/>
            <w:szCs w:val="24"/>
            <w:u w:val="single"/>
            <w:lang w:eastAsia="x-none"/>
          </w:rPr>
          <w:t>КОНКУРСА</w:t>
        </w:r>
        <w:r w:rsidR="00734578" w:rsidRPr="00734578">
          <w:rPr>
            <w:rFonts w:ascii="Times New Roman" w:eastAsia="Times New Roman" w:hAnsi="Times New Roman" w:cs="Times New Roman"/>
            <w:noProof/>
            <w:webHidden/>
            <w:sz w:val="24"/>
            <w:szCs w:val="24"/>
            <w:lang w:eastAsia="ru-RU"/>
          </w:rPr>
          <w:tab/>
        </w:r>
        <w:r w:rsidR="00E7487F">
          <w:rPr>
            <w:rFonts w:ascii="Times New Roman" w:eastAsia="Times New Roman" w:hAnsi="Times New Roman" w:cs="Times New Roman"/>
            <w:noProof/>
            <w:webHidden/>
            <w:sz w:val="24"/>
            <w:szCs w:val="24"/>
            <w:lang w:eastAsia="ru-RU"/>
          </w:rPr>
          <w:t>34</w:t>
        </w:r>
      </w:hyperlink>
    </w:p>
    <w:p w:rsidR="00734578" w:rsidRPr="00734578" w:rsidRDefault="005F518E" w:rsidP="00734578">
      <w:pPr>
        <w:tabs>
          <w:tab w:val="right" w:leader="dot" w:pos="10196"/>
        </w:tabs>
        <w:spacing w:after="0" w:line="360" w:lineRule="auto"/>
        <w:ind w:left="34" w:firstLine="1"/>
        <w:jc w:val="both"/>
        <w:rPr>
          <w:rFonts w:ascii="Calibri" w:eastAsia="Times New Roman" w:hAnsi="Calibri" w:cs="Times New Roman"/>
          <w:noProof/>
          <w:lang w:eastAsia="ru-RU"/>
        </w:rPr>
      </w:pPr>
      <w:hyperlink w:anchor="_Toc438562026" w:history="1">
        <w:r w:rsidR="00734578" w:rsidRPr="00734578">
          <w:rPr>
            <w:rFonts w:ascii="Times New Roman" w:eastAsia="MS Mincho" w:hAnsi="Times New Roman" w:cs="Times New Roman"/>
            <w:noProof/>
            <w:color w:val="0000FF"/>
            <w:kern w:val="32"/>
            <w:sz w:val="24"/>
            <w:szCs w:val="24"/>
            <w:u w:val="single"/>
            <w:lang w:val="x-none" w:eastAsia="x-none"/>
          </w:rPr>
          <w:t>Форма 3 ТЕХНИКО-КОММЕРЧЕСКОЕ ПРЕДЛОЖЕНИЕ</w:t>
        </w:r>
        <w:r w:rsidR="00734578" w:rsidRPr="00734578">
          <w:rPr>
            <w:rFonts w:ascii="Times New Roman" w:eastAsia="Times New Roman" w:hAnsi="Times New Roman" w:cs="Times New Roman"/>
            <w:noProof/>
            <w:webHidden/>
            <w:sz w:val="24"/>
            <w:szCs w:val="24"/>
            <w:lang w:eastAsia="ru-RU"/>
          </w:rPr>
          <w:tab/>
        </w:r>
        <w:r w:rsidR="00E7487F">
          <w:rPr>
            <w:rFonts w:ascii="Times New Roman" w:eastAsia="Times New Roman" w:hAnsi="Times New Roman" w:cs="Times New Roman"/>
            <w:noProof/>
            <w:webHidden/>
            <w:sz w:val="24"/>
            <w:szCs w:val="24"/>
            <w:lang w:eastAsia="ru-RU"/>
          </w:rPr>
          <w:t>36</w:t>
        </w:r>
      </w:hyperlink>
    </w:p>
    <w:p w:rsidR="00734578" w:rsidRPr="00734578" w:rsidRDefault="005F518E" w:rsidP="00734578">
      <w:pPr>
        <w:tabs>
          <w:tab w:val="right" w:leader="dot" w:pos="10196"/>
        </w:tabs>
        <w:spacing w:after="0" w:line="360" w:lineRule="auto"/>
        <w:ind w:left="34" w:firstLine="1"/>
        <w:jc w:val="both"/>
        <w:rPr>
          <w:rFonts w:ascii="Calibri" w:eastAsia="Times New Roman" w:hAnsi="Calibri" w:cs="Times New Roman"/>
          <w:noProof/>
          <w:lang w:eastAsia="ru-RU"/>
        </w:rPr>
      </w:pPr>
      <w:hyperlink w:anchor="форма4" w:history="1">
        <w:r w:rsidR="00734578" w:rsidRPr="00734578">
          <w:rPr>
            <w:rFonts w:ascii="Times New Roman" w:eastAsia="MS Mincho" w:hAnsi="Times New Roman" w:cs="Times New Roman"/>
            <w:noProof/>
            <w:color w:val="0000FF"/>
            <w:kern w:val="32"/>
            <w:sz w:val="24"/>
            <w:szCs w:val="24"/>
            <w:u w:val="single"/>
            <w:lang w:val="x-none" w:eastAsia="x-none"/>
          </w:rPr>
          <w:t>Форма 4 РЕКОМЕНДУЕМАЯ ФОРМА ЗАПРОСА РАЗЪЯСНЕНИЙ ДОКУМЕНТАЦИИ О ЗАКУПКЕ</w:t>
        </w:r>
        <w:r w:rsidR="00734578" w:rsidRPr="00734578">
          <w:rPr>
            <w:rFonts w:ascii="Times New Roman" w:eastAsia="Times New Roman" w:hAnsi="Times New Roman" w:cs="Times New Roman"/>
            <w:noProof/>
            <w:webHidden/>
            <w:sz w:val="24"/>
            <w:szCs w:val="24"/>
            <w:lang w:eastAsia="ru-RU"/>
          </w:rPr>
          <w:tab/>
        </w:r>
        <w:r w:rsidR="00E7487F">
          <w:rPr>
            <w:rFonts w:ascii="Times New Roman" w:eastAsia="Times New Roman" w:hAnsi="Times New Roman" w:cs="Times New Roman"/>
            <w:noProof/>
            <w:webHidden/>
            <w:sz w:val="24"/>
            <w:szCs w:val="24"/>
            <w:lang w:eastAsia="ru-RU"/>
          </w:rPr>
          <w:t>38</w:t>
        </w:r>
      </w:hyperlink>
    </w:p>
    <w:p w:rsidR="00734578" w:rsidRPr="00734578" w:rsidRDefault="005F518E" w:rsidP="00734578">
      <w:pPr>
        <w:tabs>
          <w:tab w:val="right" w:leader="dot" w:pos="10196"/>
        </w:tabs>
        <w:spacing w:after="0" w:line="360" w:lineRule="auto"/>
        <w:ind w:left="34" w:firstLine="1"/>
        <w:jc w:val="both"/>
        <w:rPr>
          <w:rFonts w:ascii="Calibri" w:eastAsia="Times New Roman" w:hAnsi="Calibri" w:cs="Times New Roman"/>
          <w:noProof/>
          <w:lang w:eastAsia="ru-RU"/>
        </w:rPr>
      </w:pPr>
      <w:hyperlink w:anchor="_Toc438562029" w:history="1">
        <w:r w:rsidR="00734578" w:rsidRPr="00734578">
          <w:rPr>
            <w:rFonts w:ascii="Times New Roman" w:eastAsia="MS Mincho" w:hAnsi="Times New Roman" w:cs="Times New Roman"/>
            <w:noProof/>
            <w:color w:val="0000FF"/>
            <w:kern w:val="32"/>
            <w:sz w:val="24"/>
            <w:szCs w:val="24"/>
            <w:u w:val="single"/>
            <w:lang w:val="x-none" w:eastAsia="x-none"/>
          </w:rPr>
          <w:t xml:space="preserve">Форма </w:t>
        </w:r>
        <w:r w:rsidR="00734578" w:rsidRPr="00734578">
          <w:rPr>
            <w:rFonts w:ascii="Times New Roman" w:eastAsia="MS Mincho" w:hAnsi="Times New Roman" w:cs="Times New Roman"/>
            <w:noProof/>
            <w:color w:val="0000FF"/>
            <w:kern w:val="32"/>
            <w:sz w:val="24"/>
            <w:szCs w:val="24"/>
            <w:u w:val="single"/>
            <w:lang w:eastAsia="x-none"/>
          </w:rPr>
          <w:t>5</w:t>
        </w:r>
        <w:r w:rsidR="00734578" w:rsidRPr="00734578">
          <w:rPr>
            <w:rFonts w:ascii="Times New Roman" w:eastAsia="Times New Roman" w:hAnsi="Times New Roman" w:cs="Times New Roman"/>
            <w:noProof/>
            <w:color w:val="0000FF"/>
            <w:sz w:val="24"/>
            <w:szCs w:val="24"/>
            <w:u w:val="single"/>
            <w:lang w:eastAsia="ru-RU"/>
          </w:rPr>
          <w:t xml:space="preserve"> </w:t>
        </w:r>
        <w:r w:rsidR="00734578" w:rsidRPr="00734578">
          <w:rPr>
            <w:rFonts w:ascii="Times New Roman" w:eastAsia="MS Mincho" w:hAnsi="Times New Roman" w:cs="Times New Roman"/>
            <w:noProof/>
            <w:color w:val="0000FF"/>
            <w:kern w:val="32"/>
            <w:sz w:val="24"/>
            <w:szCs w:val="24"/>
            <w:u w:val="single"/>
            <w:lang w:eastAsia="x-none"/>
          </w:rPr>
          <w:t>Декларация о соответствии участника закупки критериям отнесения к субъектам малого и среднего предпринимательства</w:t>
        </w:r>
        <w:r w:rsidR="00734578" w:rsidRPr="00734578">
          <w:rPr>
            <w:rFonts w:ascii="Times New Roman" w:eastAsia="Times New Roman" w:hAnsi="Times New Roman" w:cs="Times New Roman"/>
            <w:noProof/>
            <w:webHidden/>
            <w:sz w:val="24"/>
            <w:szCs w:val="24"/>
            <w:lang w:eastAsia="ru-RU"/>
          </w:rPr>
          <w:tab/>
        </w:r>
        <w:r w:rsidR="00E7487F">
          <w:rPr>
            <w:rFonts w:ascii="Times New Roman" w:eastAsia="Times New Roman" w:hAnsi="Times New Roman" w:cs="Times New Roman"/>
            <w:noProof/>
            <w:webHidden/>
            <w:sz w:val="24"/>
            <w:szCs w:val="24"/>
            <w:lang w:eastAsia="ru-RU"/>
          </w:rPr>
          <w:t>39</w:t>
        </w:r>
      </w:hyperlink>
    </w:p>
    <w:p w:rsidR="00734578" w:rsidRPr="00734578" w:rsidRDefault="005F518E" w:rsidP="00734578">
      <w:pPr>
        <w:tabs>
          <w:tab w:val="right" w:leader="dot" w:pos="10196"/>
        </w:tabs>
        <w:spacing w:after="0" w:line="360" w:lineRule="auto"/>
        <w:ind w:left="34" w:firstLine="1"/>
        <w:jc w:val="both"/>
        <w:rPr>
          <w:rFonts w:ascii="Calibri" w:eastAsia="Times New Roman" w:hAnsi="Calibri" w:cs="Times New Roman"/>
          <w:noProof/>
          <w:lang w:eastAsia="ru-RU"/>
        </w:rPr>
      </w:pPr>
      <w:hyperlink w:anchor="_Toc438562031" w:history="1">
        <w:r w:rsidR="00734578" w:rsidRPr="00734578">
          <w:rPr>
            <w:rFonts w:ascii="Times New Roman" w:eastAsia="MS Mincho" w:hAnsi="Times New Roman" w:cs="Times New Roman"/>
            <w:noProof/>
            <w:color w:val="0000FF"/>
            <w:kern w:val="32"/>
            <w:sz w:val="24"/>
            <w:szCs w:val="24"/>
            <w:u w:val="single"/>
            <w:lang w:val="x-none" w:eastAsia="x-none"/>
          </w:rPr>
          <w:t>РАЗДЕЛ IV. Техническое задание</w:t>
        </w:r>
        <w:r w:rsidR="00734578" w:rsidRPr="00734578">
          <w:rPr>
            <w:rFonts w:ascii="Times New Roman" w:eastAsia="Times New Roman" w:hAnsi="Times New Roman" w:cs="Times New Roman"/>
            <w:noProof/>
            <w:webHidden/>
            <w:sz w:val="24"/>
            <w:szCs w:val="24"/>
            <w:lang w:eastAsia="ru-RU"/>
          </w:rPr>
          <w:tab/>
        </w:r>
        <w:r w:rsidR="00E7487F">
          <w:rPr>
            <w:rFonts w:ascii="Times New Roman" w:eastAsia="Times New Roman" w:hAnsi="Times New Roman" w:cs="Times New Roman"/>
            <w:noProof/>
            <w:webHidden/>
            <w:sz w:val="24"/>
            <w:szCs w:val="24"/>
            <w:lang w:eastAsia="ru-RU"/>
          </w:rPr>
          <w:t>43</w:t>
        </w:r>
      </w:hyperlink>
    </w:p>
    <w:p w:rsidR="00734578" w:rsidRPr="00734578" w:rsidRDefault="005F518E" w:rsidP="00CA1B5E">
      <w:pPr>
        <w:tabs>
          <w:tab w:val="right" w:leader="dot" w:pos="10196"/>
        </w:tabs>
        <w:spacing w:after="0" w:line="360" w:lineRule="auto"/>
        <w:ind w:left="34" w:firstLine="1"/>
        <w:jc w:val="both"/>
        <w:rPr>
          <w:rFonts w:ascii="Times New Roman" w:eastAsia="Times New Roman" w:hAnsi="Times New Roman" w:cs="Times New Roman"/>
          <w:sz w:val="24"/>
          <w:szCs w:val="24"/>
          <w:lang w:eastAsia="ru-RU"/>
        </w:rPr>
      </w:pPr>
      <w:hyperlink w:anchor="договор" w:history="1">
        <w:r w:rsidR="00734578" w:rsidRPr="00734578">
          <w:rPr>
            <w:rFonts w:ascii="Times New Roman" w:eastAsia="MS Mincho" w:hAnsi="Times New Roman" w:cs="Times New Roman"/>
            <w:noProof/>
            <w:color w:val="0000FF"/>
            <w:kern w:val="32"/>
            <w:sz w:val="24"/>
            <w:szCs w:val="24"/>
            <w:u w:val="single"/>
            <w:lang w:val="x-none" w:eastAsia="x-none"/>
          </w:rPr>
          <w:t>РАЗДЕЛ V. Проект договора</w:t>
        </w:r>
        <w:r w:rsidR="00734578" w:rsidRPr="00734578">
          <w:rPr>
            <w:rFonts w:ascii="Times New Roman" w:eastAsia="Times New Roman" w:hAnsi="Times New Roman" w:cs="Times New Roman"/>
            <w:noProof/>
            <w:webHidden/>
            <w:sz w:val="24"/>
            <w:szCs w:val="24"/>
            <w:lang w:eastAsia="ru-RU"/>
          </w:rPr>
          <w:tab/>
        </w:r>
        <w:r w:rsidR="00734578" w:rsidRPr="00734578">
          <w:rPr>
            <w:rFonts w:ascii="Times New Roman" w:eastAsia="Times New Roman" w:hAnsi="Times New Roman" w:cs="Times New Roman"/>
            <w:noProof/>
            <w:webHidden/>
            <w:sz w:val="24"/>
            <w:szCs w:val="24"/>
            <w:lang w:eastAsia="ru-RU"/>
          </w:rPr>
          <w:fldChar w:fldCharType="begin"/>
        </w:r>
        <w:r w:rsidR="00734578" w:rsidRPr="00734578">
          <w:rPr>
            <w:rFonts w:ascii="Times New Roman" w:eastAsia="Times New Roman" w:hAnsi="Times New Roman" w:cs="Times New Roman"/>
            <w:noProof/>
            <w:webHidden/>
            <w:sz w:val="24"/>
            <w:szCs w:val="24"/>
            <w:lang w:eastAsia="ru-RU"/>
          </w:rPr>
          <w:instrText xml:space="preserve"> PAGEREF _Toc438562032 \h </w:instrText>
        </w:r>
        <w:r w:rsidR="00734578" w:rsidRPr="00734578">
          <w:rPr>
            <w:rFonts w:ascii="Times New Roman" w:eastAsia="Times New Roman" w:hAnsi="Times New Roman" w:cs="Times New Roman"/>
            <w:noProof/>
            <w:webHidden/>
            <w:sz w:val="24"/>
            <w:szCs w:val="24"/>
            <w:lang w:eastAsia="ru-RU"/>
          </w:rPr>
        </w:r>
        <w:r w:rsidR="00734578" w:rsidRPr="00734578">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43</w:t>
        </w:r>
        <w:r w:rsidR="00734578" w:rsidRPr="00734578">
          <w:rPr>
            <w:rFonts w:ascii="Times New Roman" w:eastAsia="Times New Roman" w:hAnsi="Times New Roman" w:cs="Times New Roman"/>
            <w:noProof/>
            <w:webHidden/>
            <w:sz w:val="24"/>
            <w:szCs w:val="24"/>
            <w:lang w:eastAsia="ru-RU"/>
          </w:rPr>
          <w:fldChar w:fldCharType="end"/>
        </w:r>
      </w:hyperlink>
      <w:r w:rsidR="00734578" w:rsidRPr="00734578">
        <w:rPr>
          <w:rFonts w:ascii="Times New Roman" w:eastAsia="Times New Roman" w:hAnsi="Times New Roman" w:cs="Times New Roman"/>
          <w:sz w:val="24"/>
          <w:szCs w:val="24"/>
          <w:lang w:eastAsia="ru-RU"/>
        </w:rPr>
        <w:fldChar w:fldCharType="end"/>
      </w:r>
      <w:r w:rsidR="00CA79A0">
        <w:rPr>
          <w:rFonts w:ascii="Times New Roman" w:eastAsia="Times New Roman" w:hAnsi="Times New Roman" w:cs="Times New Roman"/>
          <w:sz w:val="24"/>
          <w:szCs w:val="24"/>
          <w:lang w:eastAsia="ru-RU"/>
        </w:rPr>
        <w:t xml:space="preserve">9 </w:t>
      </w:r>
      <w:permEnd w:id="236208058"/>
    </w:p>
    <w:p w:rsidR="00734578" w:rsidRPr="00734578" w:rsidRDefault="00734578" w:rsidP="00734578">
      <w:pPr>
        <w:spacing w:after="0" w:line="240" w:lineRule="auto"/>
        <w:jc w:val="center"/>
        <w:rPr>
          <w:rFonts w:ascii="Times New Roman" w:eastAsia="Times New Roman" w:hAnsi="Times New Roman" w:cs="Times New Roman"/>
          <w:sz w:val="24"/>
          <w:szCs w:val="24"/>
          <w:lang w:eastAsia="ru-RU"/>
        </w:rPr>
      </w:pPr>
    </w:p>
    <w:p w:rsidR="00734578" w:rsidRPr="00734578" w:rsidRDefault="00734578" w:rsidP="00734578">
      <w:pPr>
        <w:spacing w:after="0" w:line="240" w:lineRule="auto"/>
        <w:jc w:val="center"/>
        <w:rPr>
          <w:rFonts w:ascii="Times New Roman" w:eastAsia="Times New Roman" w:hAnsi="Times New Roman" w:cs="Times New Roman"/>
          <w:sz w:val="24"/>
          <w:szCs w:val="24"/>
          <w:lang w:eastAsia="ru-RU"/>
        </w:rPr>
      </w:pPr>
    </w:p>
    <w:p w:rsidR="00734578" w:rsidRPr="00734578" w:rsidRDefault="00734578" w:rsidP="00734578">
      <w:pPr>
        <w:spacing w:after="0" w:line="240" w:lineRule="auto"/>
        <w:jc w:val="center"/>
        <w:rPr>
          <w:rFonts w:ascii="Times New Roman" w:eastAsia="Times New Roman" w:hAnsi="Times New Roman" w:cs="Times New Roman"/>
          <w:sz w:val="24"/>
          <w:szCs w:val="24"/>
          <w:lang w:eastAsia="ru-RU"/>
        </w:rPr>
      </w:pPr>
    </w:p>
    <w:p w:rsidR="00734578" w:rsidRPr="00734578" w:rsidRDefault="00734578" w:rsidP="00734578">
      <w:pPr>
        <w:spacing w:after="0" w:line="240" w:lineRule="auto"/>
        <w:rPr>
          <w:rFonts w:ascii="Times New Roman" w:eastAsia="Times New Roman" w:hAnsi="Times New Roman" w:cs="Times New Roman"/>
          <w:sz w:val="2"/>
          <w:szCs w:val="2"/>
          <w:lang w:eastAsia="ru-RU"/>
        </w:rPr>
      </w:pPr>
      <w:r w:rsidRPr="00734578">
        <w:rPr>
          <w:rFonts w:ascii="Times New Roman" w:eastAsia="Times New Roman" w:hAnsi="Times New Roman" w:cs="Times New Roman"/>
          <w:sz w:val="24"/>
          <w:szCs w:val="24"/>
          <w:lang w:eastAsia="ru-RU"/>
        </w:rPr>
        <w:br w:type="page"/>
      </w:r>
    </w:p>
    <w:p w:rsidR="00734578" w:rsidRPr="00734578" w:rsidRDefault="00734578" w:rsidP="00734578">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1" w:name="_Toc438562016"/>
      <w:r w:rsidRPr="00734578">
        <w:rPr>
          <w:rFonts w:ascii="Times New Roman" w:eastAsia="MS Mincho" w:hAnsi="Times New Roman" w:cs="Times New Roman"/>
          <w:b/>
          <w:bCs/>
          <w:color w:val="17365D"/>
          <w:kern w:val="32"/>
          <w:sz w:val="28"/>
          <w:szCs w:val="24"/>
          <w:lang w:val="x-none" w:eastAsia="x-none"/>
        </w:rPr>
        <w:lastRenderedPageBreak/>
        <w:t>ИЗВЕЩЕНИЕ О ЗАКУПКЕ</w:t>
      </w:r>
      <w:bookmarkEnd w:id="1"/>
    </w:p>
    <w:p w:rsidR="00CA1B5E" w:rsidRPr="00734578" w:rsidRDefault="00734578" w:rsidP="00734578">
      <w:pPr>
        <w:spacing w:after="0" w:line="240" w:lineRule="auto"/>
        <w:ind w:firstLine="567"/>
        <w:jc w:val="both"/>
        <w:rPr>
          <w:rFonts w:ascii="Times New Roman" w:eastAsia="Times New Roman" w:hAnsi="Times New Roman" w:cs="Times New Roman"/>
          <w:sz w:val="24"/>
          <w:szCs w:val="24"/>
          <w:lang w:eastAsia="ru-RU"/>
        </w:rPr>
      </w:pPr>
      <w:r w:rsidRPr="00734578">
        <w:rPr>
          <w:rFonts w:ascii="Times New Roman" w:eastAsia="Times New Roman" w:hAnsi="Times New Roman" w:cs="Times New Roman"/>
          <w:bCs/>
          <w:sz w:val="24"/>
          <w:szCs w:val="24"/>
          <w:lang w:eastAsia="ru-RU"/>
        </w:rPr>
        <w:t>Публичное акционерное общество «Башинформсвязь» (далее - ПАО «Башинформсвязь»</w:t>
      </w:r>
      <w:r w:rsidRPr="00734578">
        <w:rPr>
          <w:rFonts w:ascii="Times New Roman" w:eastAsia="Times New Roman" w:hAnsi="Times New Roman" w:cs="Times New Roman"/>
          <w:sz w:val="24"/>
          <w:szCs w:val="24"/>
          <w:lang w:eastAsia="ru-RU"/>
        </w:rPr>
        <w:t xml:space="preserve">, Заказчик) объявляет о проведении закупки способом - Конкурс в электронной форме для субъектов малого и среднего предпринимательства на право заключения договора на </w:t>
      </w:r>
      <w:r w:rsidR="00403477" w:rsidRPr="00403477">
        <w:rPr>
          <w:rFonts w:ascii="Times New Roman" w:eastAsia="Times New Roman" w:hAnsi="Times New Roman" w:cs="Times New Roman"/>
          <w:sz w:val="24"/>
          <w:szCs w:val="24"/>
          <w:lang w:eastAsia="ru-RU"/>
        </w:rPr>
        <w:t>поставку аккумуляторных батарей стационарных</w:t>
      </w:r>
      <w:r w:rsidR="00145110" w:rsidRPr="00145110">
        <w:rPr>
          <w:rFonts w:ascii="Times New Roman" w:eastAsia="Times New Roman" w:hAnsi="Times New Roman" w:cs="Times New Roman"/>
          <w:sz w:val="24"/>
          <w:szCs w:val="24"/>
          <w:lang w:eastAsia="ru-RU"/>
        </w:rPr>
        <w:t xml:space="preserve"> </w:t>
      </w:r>
      <w:r w:rsidRPr="00734578">
        <w:rPr>
          <w:rFonts w:ascii="Times New Roman" w:eastAsia="Times New Roman" w:hAnsi="Times New Roman" w:cs="Times New Roman"/>
          <w:sz w:val="24"/>
          <w:szCs w:val="24"/>
          <w:lang w:eastAsia="ru-RU"/>
        </w:rPr>
        <w:t>(далее по тексту – Открытый конкурс, закупка):</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734578" w:rsidRPr="002D6436" w:rsidTr="00734578">
        <w:trPr>
          <w:trHeight w:val="897"/>
        </w:trPr>
        <w:tc>
          <w:tcPr>
            <w:tcW w:w="2694" w:type="dxa"/>
            <w:tcBorders>
              <w:bottom w:val="single" w:sz="4" w:space="0" w:color="auto"/>
            </w:tcBorders>
            <w:shd w:val="clear" w:color="auto" w:fill="F2F2F2"/>
            <w:vAlign w:val="center"/>
          </w:tcPr>
          <w:p w:rsidR="00734578" w:rsidRPr="00734578" w:rsidRDefault="00734578" w:rsidP="00734578">
            <w:pPr>
              <w:autoSpaceDE w:val="0"/>
              <w:autoSpaceDN w:val="0"/>
              <w:adjustRightInd w:val="0"/>
              <w:spacing w:after="0" w:line="240" w:lineRule="auto"/>
              <w:rPr>
                <w:rFonts w:ascii="Times New Roman" w:eastAsia="Calibri" w:hAnsi="Times New Roman" w:cs="Times New Roman"/>
                <w:b/>
                <w:iCs/>
                <w:color w:val="000000"/>
                <w:sz w:val="24"/>
                <w:szCs w:val="24"/>
              </w:rPr>
            </w:pPr>
            <w:r w:rsidRPr="00734578">
              <w:rPr>
                <w:rFonts w:ascii="Times New Roman" w:eastAsia="Calibri" w:hAnsi="Times New Roman" w:cs="Times New Roman"/>
                <w:b/>
                <w:bCs/>
                <w:color w:val="000000"/>
                <w:sz w:val="24"/>
                <w:szCs w:val="24"/>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8080" w:type="dxa"/>
            <w:tcBorders>
              <w:bottom w:val="single" w:sz="4" w:space="0" w:color="auto"/>
            </w:tcBorders>
            <w:shd w:val="clear" w:color="auto" w:fill="auto"/>
            <w:vAlign w:val="center"/>
          </w:tcPr>
          <w:p w:rsidR="00734578" w:rsidRPr="00390779" w:rsidRDefault="00734578" w:rsidP="00734578">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390779">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734578" w:rsidRPr="00390779" w:rsidRDefault="00734578" w:rsidP="0073457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90779">
              <w:rPr>
                <w:rFonts w:ascii="Times New Roman" w:eastAsia="Calibri" w:hAnsi="Times New Roman" w:cs="Times New Roman"/>
                <w:bCs/>
                <w:color w:val="000000"/>
                <w:sz w:val="24"/>
                <w:szCs w:val="24"/>
              </w:rPr>
              <w:t>Место нахождения: 450077, Республика Башкортостан, г. Уфа, ул. Ленина, д. 30</w:t>
            </w:r>
          </w:p>
          <w:p w:rsidR="00734578" w:rsidRPr="00390779" w:rsidRDefault="00734578" w:rsidP="0073457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90779">
              <w:rPr>
                <w:rFonts w:ascii="Times New Roman" w:eastAsia="Calibri" w:hAnsi="Times New Roman" w:cs="Times New Roman"/>
                <w:bCs/>
                <w:color w:val="000000"/>
                <w:sz w:val="24"/>
                <w:szCs w:val="24"/>
              </w:rPr>
              <w:t>Почтовый адрес: 450077, Республика Башкортостан, г. Уфа, ул. Ленина, д. 30</w:t>
            </w:r>
          </w:p>
          <w:p w:rsidR="00734578" w:rsidRPr="00390779" w:rsidRDefault="00734578" w:rsidP="00734578">
            <w:pPr>
              <w:autoSpaceDE w:val="0"/>
              <w:autoSpaceDN w:val="0"/>
              <w:adjustRightInd w:val="0"/>
              <w:spacing w:after="0" w:line="240" w:lineRule="auto"/>
              <w:jc w:val="both"/>
              <w:rPr>
                <w:rFonts w:ascii="Times New Roman" w:eastAsia="Calibri" w:hAnsi="Times New Roman" w:cs="Times New Roman"/>
                <w:bCs/>
                <w:color w:val="000000"/>
                <w:sz w:val="8"/>
                <w:szCs w:val="8"/>
              </w:rPr>
            </w:pPr>
          </w:p>
          <w:p w:rsidR="00734578" w:rsidRPr="00390779" w:rsidRDefault="00734578" w:rsidP="0073457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90779">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Pr>
                <w:rFonts w:ascii="Times New Roman" w:eastAsia="Calibri" w:hAnsi="Times New Roman" w:cs="Times New Roman"/>
                <w:color w:val="000000"/>
                <w:sz w:val="24"/>
                <w:szCs w:val="24"/>
              </w:rPr>
              <w:t>конкурса</w:t>
            </w:r>
            <w:r w:rsidRPr="00390779">
              <w:rPr>
                <w:rFonts w:ascii="Times New Roman" w:eastAsia="Calibri" w:hAnsi="Times New Roman" w:cs="Times New Roman"/>
                <w:bCs/>
                <w:color w:val="000000"/>
                <w:sz w:val="24"/>
                <w:szCs w:val="24"/>
              </w:rPr>
              <w:t>:</w:t>
            </w:r>
          </w:p>
          <w:p w:rsidR="00734578" w:rsidRPr="00390779" w:rsidRDefault="00734578" w:rsidP="00734578">
            <w:pPr>
              <w:autoSpaceDE w:val="0"/>
              <w:autoSpaceDN w:val="0"/>
              <w:adjustRightInd w:val="0"/>
              <w:spacing w:after="0" w:line="240" w:lineRule="auto"/>
              <w:rPr>
                <w:rFonts w:ascii="Times New Roman" w:eastAsia="Calibri" w:hAnsi="Times New Roman" w:cs="Times New Roman"/>
                <w:bCs/>
                <w:color w:val="000000"/>
                <w:sz w:val="24"/>
                <w:szCs w:val="24"/>
              </w:rPr>
            </w:pPr>
            <w:r w:rsidRPr="00390779">
              <w:rPr>
                <w:rFonts w:ascii="Times New Roman" w:eastAsia="Calibri" w:hAnsi="Times New Roman" w:cs="Times New Roman"/>
                <w:bCs/>
                <w:color w:val="000000"/>
                <w:sz w:val="24"/>
                <w:szCs w:val="24"/>
              </w:rPr>
              <w:t>Андреев Евгений Алексеевич</w:t>
            </w:r>
          </w:p>
          <w:p w:rsidR="00734578" w:rsidRPr="0006326B" w:rsidRDefault="00734578" w:rsidP="00734578">
            <w:pPr>
              <w:autoSpaceDE w:val="0"/>
              <w:autoSpaceDN w:val="0"/>
              <w:adjustRightInd w:val="0"/>
              <w:spacing w:after="0" w:line="240" w:lineRule="auto"/>
              <w:rPr>
                <w:rFonts w:ascii="Times New Roman" w:eastAsia="Calibri" w:hAnsi="Times New Roman" w:cs="Times New Roman"/>
                <w:bCs/>
                <w:color w:val="000000"/>
                <w:sz w:val="24"/>
                <w:szCs w:val="24"/>
              </w:rPr>
            </w:pPr>
            <w:r w:rsidRPr="00390779">
              <w:rPr>
                <w:rFonts w:ascii="Times New Roman" w:eastAsia="Calibri" w:hAnsi="Times New Roman" w:cs="Times New Roman"/>
                <w:bCs/>
                <w:color w:val="000000"/>
                <w:sz w:val="24"/>
                <w:szCs w:val="24"/>
              </w:rPr>
              <w:t>тел</w:t>
            </w:r>
            <w:r w:rsidRPr="0006326B">
              <w:rPr>
                <w:rFonts w:ascii="Times New Roman" w:eastAsia="Calibri" w:hAnsi="Times New Roman" w:cs="Times New Roman"/>
                <w:bCs/>
                <w:color w:val="000000"/>
                <w:sz w:val="24"/>
                <w:szCs w:val="24"/>
              </w:rPr>
              <w:t xml:space="preserve">. + 7 (347) 221-58-28, </w:t>
            </w:r>
            <w:r w:rsidRPr="00390779">
              <w:rPr>
                <w:rFonts w:ascii="Times New Roman" w:eastAsia="Calibri" w:hAnsi="Times New Roman" w:cs="Times New Roman"/>
                <w:bCs/>
                <w:color w:val="000000"/>
                <w:sz w:val="24"/>
                <w:szCs w:val="24"/>
                <w:lang w:val="en-US"/>
              </w:rPr>
              <w:t>e</w:t>
            </w:r>
            <w:r w:rsidRPr="0006326B">
              <w:rPr>
                <w:rFonts w:ascii="Times New Roman" w:eastAsia="Calibri" w:hAnsi="Times New Roman" w:cs="Times New Roman"/>
                <w:bCs/>
                <w:color w:val="000000"/>
                <w:sz w:val="24"/>
                <w:szCs w:val="24"/>
              </w:rPr>
              <w:t>-</w:t>
            </w:r>
            <w:r w:rsidRPr="00390779">
              <w:rPr>
                <w:rFonts w:ascii="Times New Roman" w:eastAsia="Calibri" w:hAnsi="Times New Roman" w:cs="Times New Roman"/>
                <w:bCs/>
                <w:color w:val="000000"/>
                <w:sz w:val="24"/>
                <w:szCs w:val="24"/>
                <w:lang w:val="en-US"/>
              </w:rPr>
              <w:t>mail</w:t>
            </w:r>
            <w:r w:rsidRPr="0006326B">
              <w:rPr>
                <w:rFonts w:ascii="Times New Roman" w:eastAsia="Calibri" w:hAnsi="Times New Roman" w:cs="Times New Roman"/>
                <w:bCs/>
                <w:color w:val="000000"/>
                <w:sz w:val="24"/>
                <w:szCs w:val="24"/>
              </w:rPr>
              <w:t xml:space="preserve">: </w:t>
            </w:r>
            <w:r w:rsidR="005F518E">
              <w:rPr>
                <w:rFonts w:ascii="Times New Roman" w:eastAsia="Calibri" w:hAnsi="Times New Roman" w:cs="Times New Roman"/>
                <w:bCs/>
                <w:color w:val="0000FF"/>
                <w:sz w:val="24"/>
                <w:szCs w:val="24"/>
                <w:u w:val="single"/>
                <w:lang w:val="en-US"/>
              </w:rPr>
              <w:fldChar w:fldCharType="begin"/>
            </w:r>
            <w:r w:rsidR="005F518E" w:rsidRPr="005F518E">
              <w:rPr>
                <w:rFonts w:ascii="Times New Roman" w:eastAsia="Calibri" w:hAnsi="Times New Roman" w:cs="Times New Roman"/>
                <w:bCs/>
                <w:color w:val="0000FF"/>
                <w:sz w:val="24"/>
                <w:szCs w:val="24"/>
                <w:u w:val="single"/>
              </w:rPr>
              <w:instrText xml:space="preserve"> </w:instrText>
            </w:r>
            <w:r w:rsidR="005F518E">
              <w:rPr>
                <w:rFonts w:ascii="Times New Roman" w:eastAsia="Calibri" w:hAnsi="Times New Roman" w:cs="Times New Roman"/>
                <w:bCs/>
                <w:color w:val="0000FF"/>
                <w:sz w:val="24"/>
                <w:szCs w:val="24"/>
                <w:u w:val="single"/>
                <w:lang w:val="en-US"/>
              </w:rPr>
              <w:instrText>HYPERLINK</w:instrText>
            </w:r>
            <w:r w:rsidR="005F518E" w:rsidRPr="005F518E">
              <w:rPr>
                <w:rFonts w:ascii="Times New Roman" w:eastAsia="Calibri" w:hAnsi="Times New Roman" w:cs="Times New Roman"/>
                <w:bCs/>
                <w:color w:val="0000FF"/>
                <w:sz w:val="24"/>
                <w:szCs w:val="24"/>
                <w:u w:val="single"/>
              </w:rPr>
              <w:instrText xml:space="preserve"> "</w:instrText>
            </w:r>
            <w:r w:rsidR="005F518E">
              <w:rPr>
                <w:rFonts w:ascii="Times New Roman" w:eastAsia="Calibri" w:hAnsi="Times New Roman" w:cs="Times New Roman"/>
                <w:bCs/>
                <w:color w:val="0000FF"/>
                <w:sz w:val="24"/>
                <w:szCs w:val="24"/>
                <w:u w:val="single"/>
                <w:lang w:val="en-US"/>
              </w:rPr>
              <w:instrText>mailto</w:instrText>
            </w:r>
            <w:r w:rsidR="005F518E" w:rsidRPr="005F518E">
              <w:rPr>
                <w:rFonts w:ascii="Times New Roman" w:eastAsia="Calibri" w:hAnsi="Times New Roman" w:cs="Times New Roman"/>
                <w:bCs/>
                <w:color w:val="0000FF"/>
                <w:sz w:val="24"/>
                <w:szCs w:val="24"/>
                <w:u w:val="single"/>
              </w:rPr>
              <w:instrText>:</w:instrText>
            </w:r>
            <w:r w:rsidR="005F518E">
              <w:rPr>
                <w:rFonts w:ascii="Times New Roman" w:eastAsia="Calibri" w:hAnsi="Times New Roman" w:cs="Times New Roman"/>
                <w:bCs/>
                <w:color w:val="0000FF"/>
                <w:sz w:val="24"/>
                <w:szCs w:val="24"/>
                <w:u w:val="single"/>
                <w:lang w:val="en-US"/>
              </w:rPr>
              <w:instrText>ouz</w:instrText>
            </w:r>
            <w:r w:rsidR="005F518E" w:rsidRPr="005F518E">
              <w:rPr>
                <w:rFonts w:ascii="Times New Roman" w:eastAsia="Calibri" w:hAnsi="Times New Roman" w:cs="Times New Roman"/>
                <w:bCs/>
                <w:color w:val="0000FF"/>
                <w:sz w:val="24"/>
                <w:szCs w:val="24"/>
                <w:u w:val="single"/>
              </w:rPr>
              <w:instrText>@</w:instrText>
            </w:r>
            <w:r w:rsidR="005F518E">
              <w:rPr>
                <w:rFonts w:ascii="Times New Roman" w:eastAsia="Calibri" w:hAnsi="Times New Roman" w:cs="Times New Roman"/>
                <w:bCs/>
                <w:color w:val="0000FF"/>
                <w:sz w:val="24"/>
                <w:szCs w:val="24"/>
                <w:u w:val="single"/>
                <w:lang w:val="en-US"/>
              </w:rPr>
              <w:instrText>bashtel</w:instrText>
            </w:r>
            <w:r w:rsidR="005F518E" w:rsidRPr="005F518E">
              <w:rPr>
                <w:rFonts w:ascii="Times New Roman" w:eastAsia="Calibri" w:hAnsi="Times New Roman" w:cs="Times New Roman"/>
                <w:bCs/>
                <w:color w:val="0000FF"/>
                <w:sz w:val="24"/>
                <w:szCs w:val="24"/>
                <w:u w:val="single"/>
              </w:rPr>
              <w:instrText>.</w:instrText>
            </w:r>
            <w:r w:rsidR="005F518E">
              <w:rPr>
                <w:rFonts w:ascii="Times New Roman" w:eastAsia="Calibri" w:hAnsi="Times New Roman" w:cs="Times New Roman"/>
                <w:bCs/>
                <w:color w:val="0000FF"/>
                <w:sz w:val="24"/>
                <w:szCs w:val="24"/>
                <w:u w:val="single"/>
                <w:lang w:val="en-US"/>
              </w:rPr>
              <w:instrText>ru</w:instrText>
            </w:r>
            <w:r w:rsidR="005F518E" w:rsidRPr="005F518E">
              <w:rPr>
                <w:rFonts w:ascii="Times New Roman" w:eastAsia="Calibri" w:hAnsi="Times New Roman" w:cs="Times New Roman"/>
                <w:bCs/>
                <w:color w:val="0000FF"/>
                <w:sz w:val="24"/>
                <w:szCs w:val="24"/>
                <w:u w:val="single"/>
              </w:rPr>
              <w:instrText xml:space="preserve">" </w:instrText>
            </w:r>
            <w:r w:rsidR="005F518E">
              <w:rPr>
                <w:rFonts w:ascii="Times New Roman" w:eastAsia="Calibri" w:hAnsi="Times New Roman" w:cs="Times New Roman"/>
                <w:bCs/>
                <w:color w:val="0000FF"/>
                <w:sz w:val="24"/>
                <w:szCs w:val="24"/>
                <w:u w:val="single"/>
                <w:lang w:val="en-US"/>
              </w:rPr>
              <w:fldChar w:fldCharType="separate"/>
            </w:r>
            <w:r w:rsidRPr="00390779">
              <w:rPr>
                <w:rFonts w:ascii="Times New Roman" w:eastAsia="Calibri" w:hAnsi="Times New Roman" w:cs="Times New Roman"/>
                <w:bCs/>
                <w:color w:val="0000FF"/>
                <w:sz w:val="24"/>
                <w:szCs w:val="24"/>
                <w:u w:val="single"/>
                <w:lang w:val="en-US"/>
              </w:rPr>
              <w:t>ouz</w:t>
            </w:r>
            <w:r w:rsidRPr="0006326B">
              <w:rPr>
                <w:rFonts w:ascii="Times New Roman" w:eastAsia="Calibri" w:hAnsi="Times New Roman" w:cs="Times New Roman"/>
                <w:bCs/>
                <w:color w:val="0000FF"/>
                <w:sz w:val="24"/>
                <w:szCs w:val="24"/>
                <w:u w:val="single"/>
              </w:rPr>
              <w:t>@</w:t>
            </w:r>
            <w:r w:rsidRPr="00390779">
              <w:rPr>
                <w:rFonts w:ascii="Times New Roman" w:eastAsia="Calibri" w:hAnsi="Times New Roman" w:cs="Times New Roman"/>
                <w:bCs/>
                <w:color w:val="0000FF"/>
                <w:sz w:val="24"/>
                <w:szCs w:val="24"/>
                <w:u w:val="single"/>
                <w:lang w:val="en-US"/>
              </w:rPr>
              <w:t>bashtel</w:t>
            </w:r>
            <w:r w:rsidRPr="0006326B">
              <w:rPr>
                <w:rFonts w:ascii="Times New Roman" w:eastAsia="Calibri" w:hAnsi="Times New Roman" w:cs="Times New Roman"/>
                <w:bCs/>
                <w:color w:val="0000FF"/>
                <w:sz w:val="24"/>
                <w:szCs w:val="24"/>
                <w:u w:val="single"/>
              </w:rPr>
              <w:t>.</w:t>
            </w:r>
            <w:proofErr w:type="spellStart"/>
            <w:r w:rsidRPr="00390779">
              <w:rPr>
                <w:rFonts w:ascii="Times New Roman" w:eastAsia="Calibri" w:hAnsi="Times New Roman" w:cs="Times New Roman"/>
                <w:bCs/>
                <w:color w:val="0000FF"/>
                <w:sz w:val="24"/>
                <w:szCs w:val="24"/>
                <w:u w:val="single"/>
                <w:lang w:val="en-US"/>
              </w:rPr>
              <w:t>ru</w:t>
            </w:r>
            <w:proofErr w:type="spellEnd"/>
            <w:r w:rsidR="005F518E">
              <w:rPr>
                <w:rFonts w:ascii="Times New Roman" w:eastAsia="Calibri" w:hAnsi="Times New Roman" w:cs="Times New Roman"/>
                <w:bCs/>
                <w:color w:val="0000FF"/>
                <w:sz w:val="24"/>
                <w:szCs w:val="24"/>
                <w:u w:val="single"/>
                <w:lang w:val="en-US"/>
              </w:rPr>
              <w:fldChar w:fldCharType="end"/>
            </w:r>
          </w:p>
          <w:p w:rsidR="00734578" w:rsidRPr="0006326B" w:rsidRDefault="00734578" w:rsidP="00734578">
            <w:pPr>
              <w:autoSpaceDE w:val="0"/>
              <w:autoSpaceDN w:val="0"/>
              <w:adjustRightInd w:val="0"/>
              <w:spacing w:after="0" w:line="240" w:lineRule="auto"/>
              <w:rPr>
                <w:rFonts w:ascii="Times New Roman" w:eastAsia="Calibri" w:hAnsi="Times New Roman" w:cs="Times New Roman"/>
                <w:bCs/>
                <w:color w:val="000000"/>
                <w:sz w:val="10"/>
                <w:szCs w:val="10"/>
              </w:rPr>
            </w:pPr>
          </w:p>
          <w:p w:rsidR="00734578" w:rsidRDefault="00734578" w:rsidP="0073457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90779">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Pr>
                <w:rFonts w:ascii="Times New Roman" w:eastAsia="Calibri" w:hAnsi="Times New Roman" w:cs="Times New Roman"/>
                <w:color w:val="000000"/>
                <w:sz w:val="24"/>
                <w:szCs w:val="24"/>
              </w:rPr>
              <w:t>конкурса</w:t>
            </w:r>
            <w:r w:rsidRPr="00390779">
              <w:rPr>
                <w:rFonts w:ascii="Times New Roman" w:eastAsia="Calibri" w:hAnsi="Times New Roman" w:cs="Times New Roman"/>
                <w:bCs/>
                <w:color w:val="000000"/>
                <w:sz w:val="24"/>
                <w:szCs w:val="24"/>
              </w:rPr>
              <w:t>:</w:t>
            </w:r>
          </w:p>
          <w:p w:rsidR="00403477" w:rsidRPr="00403477" w:rsidRDefault="00403477" w:rsidP="00403477">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403477">
              <w:rPr>
                <w:rFonts w:ascii="Times New Roman" w:eastAsia="Calibri" w:hAnsi="Times New Roman" w:cs="Times New Roman"/>
                <w:iCs/>
                <w:color w:val="000000"/>
                <w:sz w:val="24"/>
                <w:szCs w:val="24"/>
              </w:rPr>
              <w:t>Кощеев Сергей Анатольевич</w:t>
            </w:r>
          </w:p>
          <w:p w:rsidR="00403477" w:rsidRPr="00403477" w:rsidRDefault="00403477" w:rsidP="00403477">
            <w:pPr>
              <w:autoSpaceDE w:val="0"/>
              <w:autoSpaceDN w:val="0"/>
              <w:adjustRightInd w:val="0"/>
              <w:spacing w:after="0" w:line="240" w:lineRule="auto"/>
              <w:jc w:val="both"/>
              <w:rPr>
                <w:rFonts w:ascii="Times New Roman" w:hAnsi="Times New Roman" w:cs="Times New Roman"/>
                <w:iCs/>
                <w:sz w:val="24"/>
                <w:szCs w:val="24"/>
              </w:rPr>
            </w:pPr>
            <w:r w:rsidRPr="00403477">
              <w:rPr>
                <w:rFonts w:ascii="Times New Roman" w:eastAsia="Calibri" w:hAnsi="Times New Roman" w:cs="Times New Roman"/>
                <w:iCs/>
                <w:color w:val="000000"/>
                <w:sz w:val="24"/>
                <w:szCs w:val="24"/>
              </w:rPr>
              <w:t xml:space="preserve">тел. </w:t>
            </w:r>
            <w:r w:rsidRPr="00403477">
              <w:rPr>
                <w:rFonts w:ascii="Times New Roman" w:hAnsi="Times New Roman" w:cs="Times New Roman"/>
                <w:iCs/>
                <w:sz w:val="24"/>
                <w:szCs w:val="24"/>
              </w:rPr>
              <w:t>+ 7</w:t>
            </w:r>
            <w:r w:rsidRPr="00403477">
              <w:rPr>
                <w:rFonts w:ascii="Times New Roman" w:eastAsia="Calibri" w:hAnsi="Times New Roman" w:cs="Times New Roman"/>
                <w:iCs/>
                <w:color w:val="000000"/>
                <w:sz w:val="24"/>
                <w:szCs w:val="24"/>
              </w:rPr>
              <w:t xml:space="preserve"> (347) 221-54-18, </w:t>
            </w:r>
          </w:p>
          <w:p w:rsidR="00403477" w:rsidRPr="00403477" w:rsidRDefault="00403477" w:rsidP="00403477">
            <w:pPr>
              <w:autoSpaceDE w:val="0"/>
              <w:autoSpaceDN w:val="0"/>
              <w:adjustRightInd w:val="0"/>
              <w:spacing w:after="0" w:line="240" w:lineRule="auto"/>
              <w:jc w:val="both"/>
              <w:rPr>
                <w:rFonts w:ascii="Times New Roman" w:eastAsia="Calibri" w:hAnsi="Times New Roman" w:cs="Times New Roman"/>
                <w:iCs/>
                <w:color w:val="0000FF"/>
                <w:sz w:val="24"/>
                <w:szCs w:val="24"/>
                <w:u w:val="single"/>
              </w:rPr>
            </w:pPr>
            <w:r w:rsidRPr="00403477">
              <w:rPr>
                <w:rFonts w:ascii="Times New Roman" w:hAnsi="Times New Roman" w:cs="Times New Roman"/>
                <w:iCs/>
                <w:sz w:val="24"/>
                <w:szCs w:val="24"/>
                <w:lang w:val="en-US"/>
              </w:rPr>
              <w:t>e</w:t>
            </w:r>
            <w:r w:rsidRPr="00403477">
              <w:rPr>
                <w:rFonts w:ascii="Times New Roman" w:hAnsi="Times New Roman" w:cs="Times New Roman"/>
                <w:iCs/>
                <w:sz w:val="24"/>
                <w:szCs w:val="24"/>
              </w:rPr>
              <w:t>-</w:t>
            </w:r>
            <w:r w:rsidRPr="00403477">
              <w:rPr>
                <w:rFonts w:ascii="Times New Roman" w:hAnsi="Times New Roman" w:cs="Times New Roman"/>
                <w:iCs/>
                <w:sz w:val="24"/>
                <w:szCs w:val="24"/>
                <w:lang w:val="en-US"/>
              </w:rPr>
              <w:t>mail</w:t>
            </w:r>
            <w:r w:rsidRPr="00403477">
              <w:rPr>
                <w:rFonts w:ascii="Times New Roman" w:hAnsi="Times New Roman" w:cs="Times New Roman"/>
                <w:iCs/>
                <w:sz w:val="24"/>
                <w:szCs w:val="24"/>
              </w:rPr>
              <w:t xml:space="preserve">: </w:t>
            </w:r>
            <w:r w:rsidR="005F518E">
              <w:rPr>
                <w:rFonts w:ascii="Times New Roman" w:eastAsia="Calibri" w:hAnsi="Times New Roman" w:cs="Times New Roman"/>
                <w:iCs/>
                <w:color w:val="0000FF"/>
                <w:sz w:val="24"/>
                <w:szCs w:val="24"/>
                <w:u w:val="single"/>
                <w:lang w:val="en-US"/>
              </w:rPr>
              <w:fldChar w:fldCharType="begin"/>
            </w:r>
            <w:r w:rsidR="005F518E" w:rsidRPr="005F518E">
              <w:rPr>
                <w:rFonts w:ascii="Times New Roman" w:eastAsia="Calibri" w:hAnsi="Times New Roman" w:cs="Times New Roman"/>
                <w:iCs/>
                <w:color w:val="0000FF"/>
                <w:sz w:val="24"/>
                <w:szCs w:val="24"/>
                <w:u w:val="single"/>
              </w:rPr>
              <w:instrText xml:space="preserve"> </w:instrText>
            </w:r>
            <w:r w:rsidR="005F518E">
              <w:rPr>
                <w:rFonts w:ascii="Times New Roman" w:eastAsia="Calibri" w:hAnsi="Times New Roman" w:cs="Times New Roman"/>
                <w:iCs/>
                <w:color w:val="0000FF"/>
                <w:sz w:val="24"/>
                <w:szCs w:val="24"/>
                <w:u w:val="single"/>
                <w:lang w:val="en-US"/>
              </w:rPr>
              <w:instrText>HYPERLINK</w:instrText>
            </w:r>
            <w:r w:rsidR="005F518E" w:rsidRPr="005F518E">
              <w:rPr>
                <w:rFonts w:ascii="Times New Roman" w:eastAsia="Calibri" w:hAnsi="Times New Roman" w:cs="Times New Roman"/>
                <w:iCs/>
                <w:color w:val="0000FF"/>
                <w:sz w:val="24"/>
                <w:szCs w:val="24"/>
                <w:u w:val="single"/>
              </w:rPr>
              <w:instrText xml:space="preserve"> "</w:instrText>
            </w:r>
            <w:r w:rsidR="005F518E">
              <w:rPr>
                <w:rFonts w:ascii="Times New Roman" w:eastAsia="Calibri" w:hAnsi="Times New Roman" w:cs="Times New Roman"/>
                <w:iCs/>
                <w:color w:val="0000FF"/>
                <w:sz w:val="24"/>
                <w:szCs w:val="24"/>
                <w:u w:val="single"/>
                <w:lang w:val="en-US"/>
              </w:rPr>
              <w:instrText>mailto</w:instrText>
            </w:r>
            <w:r w:rsidR="005F518E" w:rsidRPr="005F518E">
              <w:rPr>
                <w:rFonts w:ascii="Times New Roman" w:eastAsia="Calibri" w:hAnsi="Times New Roman" w:cs="Times New Roman"/>
                <w:iCs/>
                <w:color w:val="0000FF"/>
                <w:sz w:val="24"/>
                <w:szCs w:val="24"/>
                <w:u w:val="single"/>
              </w:rPr>
              <w:instrText>:</w:instrText>
            </w:r>
            <w:r w:rsidR="005F518E">
              <w:rPr>
                <w:rFonts w:ascii="Times New Roman" w:eastAsia="Calibri" w:hAnsi="Times New Roman" w:cs="Times New Roman"/>
                <w:iCs/>
                <w:color w:val="0000FF"/>
                <w:sz w:val="24"/>
                <w:szCs w:val="24"/>
                <w:u w:val="single"/>
                <w:lang w:val="en-US"/>
              </w:rPr>
              <w:instrText>Koshcheev</w:instrText>
            </w:r>
            <w:r w:rsidR="005F518E" w:rsidRPr="005F518E">
              <w:rPr>
                <w:rFonts w:ascii="Times New Roman" w:eastAsia="Calibri" w:hAnsi="Times New Roman" w:cs="Times New Roman"/>
                <w:iCs/>
                <w:color w:val="0000FF"/>
                <w:sz w:val="24"/>
                <w:szCs w:val="24"/>
                <w:u w:val="single"/>
              </w:rPr>
              <w:instrText>@</w:instrText>
            </w:r>
            <w:r w:rsidR="005F518E">
              <w:rPr>
                <w:rFonts w:ascii="Times New Roman" w:eastAsia="Calibri" w:hAnsi="Times New Roman" w:cs="Times New Roman"/>
                <w:iCs/>
                <w:color w:val="0000FF"/>
                <w:sz w:val="24"/>
                <w:szCs w:val="24"/>
                <w:u w:val="single"/>
                <w:lang w:val="en-US"/>
              </w:rPr>
              <w:instrText>bashtel</w:instrText>
            </w:r>
            <w:r w:rsidR="005F518E" w:rsidRPr="005F518E">
              <w:rPr>
                <w:rFonts w:ascii="Times New Roman" w:eastAsia="Calibri" w:hAnsi="Times New Roman" w:cs="Times New Roman"/>
                <w:iCs/>
                <w:color w:val="0000FF"/>
                <w:sz w:val="24"/>
                <w:szCs w:val="24"/>
                <w:u w:val="single"/>
              </w:rPr>
              <w:instrText>.</w:instrText>
            </w:r>
            <w:r w:rsidR="005F518E">
              <w:rPr>
                <w:rFonts w:ascii="Times New Roman" w:eastAsia="Calibri" w:hAnsi="Times New Roman" w:cs="Times New Roman"/>
                <w:iCs/>
                <w:color w:val="0000FF"/>
                <w:sz w:val="24"/>
                <w:szCs w:val="24"/>
                <w:u w:val="single"/>
                <w:lang w:val="en-US"/>
              </w:rPr>
              <w:instrText>ru</w:instrText>
            </w:r>
            <w:r w:rsidR="005F518E" w:rsidRPr="005F518E">
              <w:rPr>
                <w:rFonts w:ascii="Times New Roman" w:eastAsia="Calibri" w:hAnsi="Times New Roman" w:cs="Times New Roman"/>
                <w:iCs/>
                <w:color w:val="0000FF"/>
                <w:sz w:val="24"/>
                <w:szCs w:val="24"/>
                <w:u w:val="single"/>
              </w:rPr>
              <w:instrText xml:space="preserve">" </w:instrText>
            </w:r>
            <w:r w:rsidR="005F518E">
              <w:rPr>
                <w:rFonts w:ascii="Times New Roman" w:eastAsia="Calibri" w:hAnsi="Times New Roman" w:cs="Times New Roman"/>
                <w:iCs/>
                <w:color w:val="0000FF"/>
                <w:sz w:val="24"/>
                <w:szCs w:val="24"/>
                <w:u w:val="single"/>
                <w:lang w:val="en-US"/>
              </w:rPr>
              <w:fldChar w:fldCharType="separate"/>
            </w:r>
            <w:r w:rsidRPr="00403477">
              <w:rPr>
                <w:rFonts w:ascii="Times New Roman" w:eastAsia="Calibri" w:hAnsi="Times New Roman" w:cs="Times New Roman"/>
                <w:iCs/>
                <w:color w:val="0000FF"/>
                <w:sz w:val="24"/>
                <w:szCs w:val="24"/>
                <w:u w:val="single"/>
                <w:lang w:val="en-US"/>
              </w:rPr>
              <w:t>Koshcheev</w:t>
            </w:r>
            <w:r w:rsidRPr="00403477">
              <w:rPr>
                <w:rFonts w:ascii="Times New Roman" w:eastAsia="Calibri" w:hAnsi="Times New Roman" w:cs="Times New Roman"/>
                <w:iCs/>
                <w:color w:val="0000FF"/>
                <w:sz w:val="24"/>
                <w:szCs w:val="24"/>
                <w:u w:val="single"/>
              </w:rPr>
              <w:t>@</w:t>
            </w:r>
            <w:r w:rsidRPr="00403477">
              <w:rPr>
                <w:rFonts w:ascii="Times New Roman" w:eastAsia="Calibri" w:hAnsi="Times New Roman" w:cs="Times New Roman"/>
                <w:iCs/>
                <w:color w:val="0000FF"/>
                <w:sz w:val="24"/>
                <w:szCs w:val="24"/>
                <w:u w:val="single"/>
                <w:lang w:val="en-US"/>
              </w:rPr>
              <w:t>bashtel</w:t>
            </w:r>
            <w:r w:rsidRPr="00403477">
              <w:rPr>
                <w:rFonts w:ascii="Times New Roman" w:eastAsia="Calibri" w:hAnsi="Times New Roman" w:cs="Times New Roman"/>
                <w:iCs/>
                <w:color w:val="0000FF"/>
                <w:sz w:val="24"/>
                <w:szCs w:val="24"/>
                <w:u w:val="single"/>
              </w:rPr>
              <w:t>.</w:t>
            </w:r>
            <w:proofErr w:type="spellStart"/>
            <w:r w:rsidRPr="00403477">
              <w:rPr>
                <w:rFonts w:ascii="Times New Roman" w:eastAsia="Calibri" w:hAnsi="Times New Roman" w:cs="Times New Roman"/>
                <w:iCs/>
                <w:color w:val="0000FF"/>
                <w:sz w:val="24"/>
                <w:szCs w:val="24"/>
                <w:u w:val="single"/>
                <w:lang w:val="en-US"/>
              </w:rPr>
              <w:t>ru</w:t>
            </w:r>
            <w:proofErr w:type="spellEnd"/>
            <w:r w:rsidR="005F518E">
              <w:rPr>
                <w:rFonts w:ascii="Times New Roman" w:eastAsia="Calibri" w:hAnsi="Times New Roman" w:cs="Times New Roman"/>
                <w:iCs/>
                <w:color w:val="0000FF"/>
                <w:sz w:val="24"/>
                <w:szCs w:val="24"/>
                <w:u w:val="single"/>
                <w:lang w:val="en-US"/>
              </w:rPr>
              <w:fldChar w:fldCharType="end"/>
            </w:r>
          </w:p>
          <w:p w:rsidR="002D6436" w:rsidRPr="006D5835" w:rsidRDefault="002D6436" w:rsidP="002D6436">
            <w:pPr>
              <w:autoSpaceDE w:val="0"/>
              <w:autoSpaceDN w:val="0"/>
              <w:adjustRightInd w:val="0"/>
              <w:spacing w:after="0" w:line="240" w:lineRule="auto"/>
              <w:rPr>
                <w:rFonts w:ascii="Times New Roman" w:eastAsia="Calibri" w:hAnsi="Times New Roman" w:cs="Times New Roman"/>
                <w:iCs/>
                <w:color w:val="000000"/>
                <w:sz w:val="24"/>
                <w:szCs w:val="24"/>
              </w:rPr>
            </w:pPr>
          </w:p>
        </w:tc>
      </w:tr>
      <w:tr w:rsidR="00734578" w:rsidRPr="00734578" w:rsidTr="00734578">
        <w:trPr>
          <w:trHeight w:val="897"/>
        </w:trPr>
        <w:tc>
          <w:tcPr>
            <w:tcW w:w="2694" w:type="dxa"/>
            <w:tcBorders>
              <w:bottom w:val="single" w:sz="4" w:space="0" w:color="auto"/>
            </w:tcBorders>
            <w:shd w:val="clear" w:color="auto" w:fill="F2F2F2"/>
            <w:vAlign w:val="center"/>
          </w:tcPr>
          <w:p w:rsidR="00734578" w:rsidRPr="00734578" w:rsidRDefault="00734578" w:rsidP="00734578">
            <w:pPr>
              <w:autoSpaceDE w:val="0"/>
              <w:autoSpaceDN w:val="0"/>
              <w:adjustRightInd w:val="0"/>
              <w:spacing w:after="0" w:line="240" w:lineRule="auto"/>
              <w:rPr>
                <w:rFonts w:ascii="Times New Roman" w:eastAsia="Calibri" w:hAnsi="Times New Roman" w:cs="Times New Roman"/>
                <w:b/>
                <w:bCs/>
                <w:color w:val="000000"/>
                <w:sz w:val="24"/>
                <w:szCs w:val="24"/>
              </w:rPr>
            </w:pPr>
            <w:r w:rsidRPr="00734578">
              <w:rPr>
                <w:rFonts w:ascii="Times New Roman" w:eastAsia="Calibri" w:hAnsi="Times New Roman" w:cs="Times New Roman"/>
                <w:b/>
                <w:bCs/>
                <w:color w:val="000000"/>
                <w:sz w:val="24"/>
                <w:szCs w:val="24"/>
              </w:rPr>
              <w:t xml:space="preserve">Особенности участия в закупке Субъектов МСП </w:t>
            </w:r>
          </w:p>
        </w:tc>
        <w:tc>
          <w:tcPr>
            <w:tcW w:w="8080" w:type="dxa"/>
            <w:tcBorders>
              <w:bottom w:val="single" w:sz="4" w:space="0" w:color="auto"/>
            </w:tcBorders>
            <w:shd w:val="clear" w:color="auto" w:fill="auto"/>
            <w:vAlign w:val="center"/>
          </w:tcPr>
          <w:p w:rsidR="00734578" w:rsidRPr="00734578" w:rsidRDefault="00734578" w:rsidP="0073457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34578">
              <w:rPr>
                <w:rFonts w:ascii="Times New Roman" w:eastAsia="Calibri" w:hAnsi="Times New Roman" w:cs="Times New Roman"/>
                <w:bCs/>
                <w:color w:val="000000"/>
                <w:sz w:val="24"/>
                <w:szCs w:val="24"/>
              </w:rPr>
              <w:t>Участниками закупки могут быть только субъекты малого и среднего предпринимательства</w:t>
            </w:r>
          </w:p>
        </w:tc>
      </w:tr>
      <w:tr w:rsidR="00734578" w:rsidRPr="00734578" w:rsidTr="00734578">
        <w:trPr>
          <w:trHeight w:val="1723"/>
        </w:trPr>
        <w:tc>
          <w:tcPr>
            <w:tcW w:w="2694" w:type="dxa"/>
            <w:tcBorders>
              <w:bottom w:val="single" w:sz="4" w:space="0" w:color="auto"/>
            </w:tcBorders>
            <w:shd w:val="clear" w:color="auto" w:fill="F2F2F2"/>
            <w:vAlign w:val="center"/>
          </w:tcPr>
          <w:p w:rsidR="00734578" w:rsidRPr="00734578" w:rsidRDefault="00734578" w:rsidP="00734578">
            <w:pPr>
              <w:autoSpaceDE w:val="0"/>
              <w:autoSpaceDN w:val="0"/>
              <w:adjustRightInd w:val="0"/>
              <w:spacing w:after="0" w:line="240" w:lineRule="auto"/>
              <w:rPr>
                <w:rFonts w:ascii="Times New Roman" w:eastAsia="Calibri" w:hAnsi="Times New Roman" w:cs="Times New Roman"/>
                <w:b/>
                <w:iCs/>
                <w:color w:val="000000"/>
                <w:sz w:val="24"/>
                <w:szCs w:val="24"/>
              </w:rPr>
            </w:pPr>
            <w:r w:rsidRPr="00734578">
              <w:rPr>
                <w:rFonts w:ascii="Times New Roman" w:eastAsia="Calibri" w:hAnsi="Times New Roman" w:cs="Times New Roman"/>
                <w:b/>
                <w:iCs/>
                <w:color w:val="000000"/>
                <w:sz w:val="24"/>
                <w:szCs w:val="24"/>
              </w:rPr>
              <w:t>Предмет договора,</w:t>
            </w:r>
            <w:r w:rsidRPr="00734578">
              <w:rPr>
                <w:rFonts w:ascii="Times New Roman" w:eastAsia="Times New Roman" w:hAnsi="Times New Roman" w:cs="Times New Roman"/>
                <w:sz w:val="24"/>
                <w:szCs w:val="24"/>
                <w:lang w:eastAsia="ru-RU"/>
              </w:rPr>
              <w:t xml:space="preserve"> </w:t>
            </w:r>
            <w:r w:rsidRPr="00734578">
              <w:rPr>
                <w:rFonts w:ascii="Times New Roman" w:eastAsia="Calibri" w:hAnsi="Times New Roman" w:cs="Times New Roman"/>
                <w:b/>
                <w:iCs/>
                <w:color w:val="000000"/>
                <w:sz w:val="24"/>
                <w:szCs w:val="24"/>
              </w:rPr>
              <w:t>количество поставляемого товара, объём выполняемых работ, оказываемых услуг</w:t>
            </w:r>
          </w:p>
        </w:tc>
        <w:tc>
          <w:tcPr>
            <w:tcW w:w="8080" w:type="dxa"/>
            <w:tcBorders>
              <w:bottom w:val="single" w:sz="4" w:space="0" w:color="auto"/>
            </w:tcBorders>
            <w:shd w:val="clear" w:color="auto" w:fill="auto"/>
            <w:vAlign w:val="center"/>
          </w:tcPr>
          <w:p w:rsidR="00734578" w:rsidRPr="00734578" w:rsidRDefault="00734578" w:rsidP="00734578">
            <w:pPr>
              <w:autoSpaceDE w:val="0"/>
              <w:autoSpaceDN w:val="0"/>
              <w:adjustRightInd w:val="0"/>
              <w:spacing w:after="0" w:line="240" w:lineRule="auto"/>
              <w:jc w:val="both"/>
              <w:rPr>
                <w:rFonts w:ascii="Times New Roman" w:eastAsia="Calibri" w:hAnsi="Times New Roman" w:cs="Times New Roman"/>
                <w:b/>
                <w:iCs/>
                <w:color w:val="000000"/>
                <w:sz w:val="24"/>
                <w:szCs w:val="24"/>
              </w:rPr>
            </w:pPr>
            <w:permStart w:id="1660239301" w:edGrp="everyone"/>
            <w:r w:rsidRPr="00734578">
              <w:rPr>
                <w:rFonts w:ascii="Times New Roman" w:eastAsia="Calibri" w:hAnsi="Times New Roman" w:cs="Times New Roman"/>
                <w:b/>
                <w:iCs/>
                <w:color w:val="000000"/>
                <w:sz w:val="24"/>
                <w:szCs w:val="24"/>
              </w:rPr>
              <w:t>Лот № 1</w:t>
            </w:r>
          </w:p>
          <w:permEnd w:id="1660239301"/>
          <w:p w:rsidR="000C6BA9" w:rsidRPr="000C6BA9" w:rsidRDefault="000C6BA9" w:rsidP="000C6BA9">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0C6BA9">
              <w:rPr>
                <w:rFonts w:ascii="Times New Roman" w:eastAsia="Calibri" w:hAnsi="Times New Roman" w:cs="Times New Roman"/>
                <w:iCs/>
                <w:color w:val="000000"/>
                <w:sz w:val="24"/>
                <w:szCs w:val="24"/>
              </w:rPr>
              <w:t>Право на заключение следующего</w:t>
            </w:r>
            <w:r w:rsidR="00CA1B5E">
              <w:rPr>
                <w:rFonts w:ascii="Times New Roman" w:eastAsia="Calibri" w:hAnsi="Times New Roman" w:cs="Times New Roman"/>
                <w:iCs/>
                <w:color w:val="000000"/>
                <w:sz w:val="24"/>
                <w:szCs w:val="24"/>
              </w:rPr>
              <w:t xml:space="preserve"> договора</w:t>
            </w:r>
            <w:r w:rsidRPr="000C6BA9">
              <w:rPr>
                <w:rFonts w:ascii="Times New Roman" w:eastAsia="Calibri" w:hAnsi="Times New Roman" w:cs="Times New Roman"/>
                <w:iCs/>
                <w:color w:val="000000"/>
                <w:sz w:val="24"/>
                <w:szCs w:val="24"/>
              </w:rPr>
              <w:t>:</w:t>
            </w:r>
          </w:p>
          <w:p w:rsidR="00734578" w:rsidRDefault="00403477" w:rsidP="000C6BA9">
            <w:pPr>
              <w:autoSpaceDE w:val="0"/>
              <w:autoSpaceDN w:val="0"/>
              <w:adjustRightInd w:val="0"/>
              <w:spacing w:after="0" w:line="240" w:lineRule="auto"/>
              <w:jc w:val="both"/>
              <w:rPr>
                <w:rFonts w:ascii="Times New Roman" w:eastAsia="Calibri" w:hAnsi="Times New Roman" w:cs="Times New Roman"/>
                <w:sz w:val="24"/>
                <w:szCs w:val="24"/>
                <w:lang w:eastAsia="ru-RU"/>
              </w:rPr>
            </w:pPr>
            <w:r>
              <w:rPr>
                <w:rFonts w:ascii="Times New Roman" w:eastAsia="Times New Roman" w:hAnsi="Times New Roman" w:cs="Times New Roman"/>
                <w:sz w:val="24"/>
                <w:szCs w:val="24"/>
                <w:lang w:eastAsia="ru-RU"/>
              </w:rPr>
              <w:t xml:space="preserve">На </w:t>
            </w:r>
            <w:r w:rsidRPr="00403477">
              <w:rPr>
                <w:rFonts w:ascii="Times New Roman" w:eastAsia="Times New Roman" w:hAnsi="Times New Roman" w:cs="Times New Roman"/>
                <w:sz w:val="24"/>
                <w:szCs w:val="24"/>
                <w:lang w:eastAsia="ru-RU"/>
              </w:rPr>
              <w:t>поставку аккумуляторных батарей стационарных</w:t>
            </w:r>
            <w:r w:rsidR="000C6BA9" w:rsidRPr="000C6BA9">
              <w:rPr>
                <w:rFonts w:ascii="Times New Roman" w:eastAsia="Calibri" w:hAnsi="Times New Roman" w:cs="Times New Roman"/>
                <w:iCs/>
                <w:color w:val="000000"/>
                <w:sz w:val="24"/>
                <w:szCs w:val="24"/>
              </w:rPr>
              <w:t>.</w:t>
            </w:r>
          </w:p>
          <w:p w:rsidR="00734578" w:rsidRDefault="00734578" w:rsidP="00734578">
            <w:pPr>
              <w:autoSpaceDE w:val="0"/>
              <w:autoSpaceDN w:val="0"/>
              <w:adjustRightInd w:val="0"/>
              <w:spacing w:after="0" w:line="240" w:lineRule="auto"/>
              <w:jc w:val="both"/>
              <w:rPr>
                <w:rFonts w:ascii="Times New Roman" w:eastAsia="Calibri" w:hAnsi="Times New Roman" w:cs="Times New Roman"/>
                <w:sz w:val="24"/>
                <w:szCs w:val="24"/>
                <w:lang w:eastAsia="ru-RU"/>
              </w:rPr>
            </w:pPr>
          </w:p>
          <w:p w:rsidR="00734578" w:rsidRPr="00734578" w:rsidRDefault="00734578" w:rsidP="00734578">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734578">
              <w:rPr>
                <w:rFonts w:ascii="Times New Roman" w:eastAsia="Calibri" w:hAnsi="Times New Roman" w:cs="Times New Roman"/>
                <w:sz w:val="24"/>
                <w:szCs w:val="24"/>
                <w:lang w:eastAsia="ru-RU"/>
              </w:rPr>
              <w:t>Количество поставляемого товара, объем выполняемых работ, оказываемых услуг, о</w:t>
            </w:r>
            <w:r w:rsidRPr="00734578">
              <w:rPr>
                <w:rFonts w:ascii="Times New Roman" w:eastAsia="Times New Roman" w:hAnsi="Times New Roman" w:cs="Times New Roman"/>
                <w:iCs/>
                <w:sz w:val="24"/>
                <w:szCs w:val="24"/>
                <w:lang w:eastAsia="ru-RU"/>
              </w:rPr>
              <w:t xml:space="preserve">пределены в </w:t>
            </w:r>
            <w:hyperlink w:anchor="_РАЗДЕЛ_IV._Техническое" w:history="1">
              <w:r w:rsidRPr="00734578">
                <w:rPr>
                  <w:rFonts w:ascii="Times New Roman" w:eastAsia="Times New Roman" w:hAnsi="Times New Roman" w:cs="Times New Roman"/>
                  <w:iCs/>
                  <w:color w:val="0000FF"/>
                  <w:sz w:val="24"/>
                  <w:szCs w:val="24"/>
                  <w:u w:val="single"/>
                  <w:lang w:eastAsia="ru-RU"/>
                </w:rPr>
                <w:t>разделе IV «Техническое задание»</w:t>
              </w:r>
            </w:hyperlink>
            <w:r w:rsidRPr="00734578">
              <w:rPr>
                <w:rFonts w:ascii="Times New Roman" w:eastAsia="Times New Roman" w:hAnsi="Times New Roman" w:cs="Times New Roman"/>
                <w:iCs/>
                <w:color w:val="FF0000"/>
                <w:sz w:val="24"/>
                <w:szCs w:val="24"/>
                <w:lang w:eastAsia="ru-RU"/>
              </w:rPr>
              <w:t xml:space="preserve"> </w:t>
            </w:r>
            <w:r w:rsidRPr="00734578">
              <w:rPr>
                <w:rFonts w:ascii="Times New Roman" w:eastAsia="Times New Roman" w:hAnsi="Times New Roman" w:cs="Times New Roman"/>
                <w:iCs/>
                <w:sz w:val="24"/>
                <w:szCs w:val="24"/>
                <w:lang w:eastAsia="ru-RU"/>
              </w:rPr>
              <w:t xml:space="preserve">Документации о закупке и проекте договора </w:t>
            </w:r>
            <w:hyperlink w:anchor="_РАЗДЕЛ_V._Проект" w:history="1">
              <w:r w:rsidRPr="00734578">
                <w:rPr>
                  <w:rFonts w:ascii="Times New Roman" w:eastAsia="Times New Roman" w:hAnsi="Times New Roman" w:cs="Times New Roman"/>
                  <w:iCs/>
                  <w:color w:val="0000FF"/>
                  <w:sz w:val="24"/>
                  <w:szCs w:val="24"/>
                  <w:u w:val="single"/>
                  <w:lang w:eastAsia="ru-RU"/>
                </w:rPr>
                <w:t xml:space="preserve">в разделе </w:t>
              </w:r>
              <w:r w:rsidRPr="00734578">
                <w:rPr>
                  <w:rFonts w:ascii="Times New Roman" w:eastAsia="Times New Roman" w:hAnsi="Times New Roman" w:cs="Times New Roman"/>
                  <w:iCs/>
                  <w:color w:val="0000FF"/>
                  <w:sz w:val="24"/>
                  <w:szCs w:val="24"/>
                  <w:u w:val="single"/>
                  <w:lang w:val="en-US" w:eastAsia="ru-RU"/>
                </w:rPr>
                <w:t>V</w:t>
              </w:r>
              <w:r w:rsidRPr="00734578">
                <w:rPr>
                  <w:rFonts w:ascii="Times New Roman" w:eastAsia="Times New Roman" w:hAnsi="Times New Roman" w:cs="Times New Roman"/>
                  <w:iCs/>
                  <w:color w:val="0000FF"/>
                  <w:sz w:val="24"/>
                  <w:szCs w:val="24"/>
                  <w:u w:val="single"/>
                  <w:lang w:eastAsia="ru-RU"/>
                </w:rPr>
                <w:t xml:space="preserve"> «Проект договора»</w:t>
              </w:r>
            </w:hyperlink>
          </w:p>
        </w:tc>
      </w:tr>
      <w:tr w:rsidR="00734578" w:rsidRPr="00734578" w:rsidTr="00734578">
        <w:trPr>
          <w:trHeight w:val="1700"/>
        </w:trPr>
        <w:tc>
          <w:tcPr>
            <w:tcW w:w="2694" w:type="dxa"/>
            <w:tcBorders>
              <w:top w:val="single" w:sz="4" w:space="0" w:color="auto"/>
              <w:bottom w:val="single" w:sz="4" w:space="0" w:color="auto"/>
            </w:tcBorders>
            <w:shd w:val="clear" w:color="auto" w:fill="F2F2F2"/>
            <w:vAlign w:val="center"/>
          </w:tcPr>
          <w:p w:rsidR="00734578" w:rsidRPr="00734578" w:rsidRDefault="00734578" w:rsidP="00734578">
            <w:pPr>
              <w:autoSpaceDE w:val="0"/>
              <w:autoSpaceDN w:val="0"/>
              <w:adjustRightInd w:val="0"/>
              <w:spacing w:after="0" w:line="240" w:lineRule="auto"/>
              <w:rPr>
                <w:rFonts w:ascii="Times New Roman" w:eastAsia="Calibri" w:hAnsi="Times New Roman" w:cs="Times New Roman"/>
                <w:b/>
                <w:iCs/>
                <w:color w:val="000000"/>
                <w:sz w:val="24"/>
                <w:szCs w:val="24"/>
              </w:rPr>
            </w:pPr>
            <w:r w:rsidRPr="00734578">
              <w:rPr>
                <w:rFonts w:ascii="Times New Roman" w:eastAsia="Calibri" w:hAnsi="Times New Roman" w:cs="Times New Roman"/>
                <w:b/>
                <w:bCs/>
                <w:color w:val="000000"/>
                <w:sz w:val="24"/>
                <w:szCs w:val="24"/>
              </w:rPr>
              <w:t>Место, условия и сроки (периоды) поставки товара, выполнения работ, оказания услуг</w:t>
            </w:r>
          </w:p>
        </w:tc>
        <w:tc>
          <w:tcPr>
            <w:tcW w:w="8080" w:type="dxa"/>
            <w:tcBorders>
              <w:top w:val="single" w:sz="4" w:space="0" w:color="auto"/>
              <w:bottom w:val="single" w:sz="4" w:space="0" w:color="auto"/>
            </w:tcBorders>
            <w:shd w:val="clear" w:color="auto" w:fill="auto"/>
            <w:vAlign w:val="center"/>
          </w:tcPr>
          <w:p w:rsidR="00734578" w:rsidRPr="00734578" w:rsidRDefault="00734578" w:rsidP="00734578">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734578">
              <w:rPr>
                <w:rFonts w:ascii="Times New Roman" w:eastAsia="Calibri" w:hAnsi="Times New Roman" w:cs="Times New Roman"/>
                <w:iCs/>
                <w:color w:val="000000"/>
                <w:sz w:val="24"/>
                <w:szCs w:val="24"/>
              </w:rPr>
              <w:t xml:space="preserve">Место, условия и сроки (периоды) поставки товара, выполнения работ, оказания услуг определяются в соответствии с проектом договора                       </w:t>
            </w:r>
            <w:proofErr w:type="gramStart"/>
            <w:r w:rsidRPr="00734578">
              <w:rPr>
                <w:rFonts w:ascii="Times New Roman" w:eastAsia="Calibri" w:hAnsi="Times New Roman" w:cs="Times New Roman"/>
                <w:iCs/>
                <w:color w:val="000000"/>
                <w:sz w:val="24"/>
                <w:szCs w:val="24"/>
              </w:rPr>
              <w:t xml:space="preserve">   (</w:t>
            </w:r>
            <w:proofErr w:type="gramEnd"/>
            <w:r w:rsidR="008020E2">
              <w:rPr>
                <w:rFonts w:ascii="Times New Roman" w:eastAsia="Calibri" w:hAnsi="Times New Roman" w:cs="Times New Roman"/>
                <w:iCs/>
                <w:color w:val="0000FF"/>
                <w:sz w:val="24"/>
                <w:szCs w:val="24"/>
                <w:u w:val="single"/>
              </w:rPr>
              <w:fldChar w:fldCharType="begin"/>
            </w:r>
            <w:r w:rsidR="008020E2">
              <w:rPr>
                <w:rFonts w:ascii="Times New Roman" w:eastAsia="Calibri" w:hAnsi="Times New Roman" w:cs="Times New Roman"/>
                <w:iCs/>
                <w:color w:val="0000FF"/>
                <w:sz w:val="24"/>
                <w:szCs w:val="24"/>
                <w:u w:val="single"/>
              </w:rPr>
              <w:instrText xml:space="preserve"> HYPERLINK \l "_РАЗДЕЛ_V._Проект" </w:instrText>
            </w:r>
            <w:r w:rsidR="008020E2">
              <w:rPr>
                <w:rFonts w:ascii="Times New Roman" w:eastAsia="Calibri" w:hAnsi="Times New Roman" w:cs="Times New Roman"/>
                <w:iCs/>
                <w:color w:val="0000FF"/>
                <w:sz w:val="24"/>
                <w:szCs w:val="24"/>
                <w:u w:val="single"/>
              </w:rPr>
              <w:fldChar w:fldCharType="separate"/>
            </w:r>
            <w:r w:rsidRPr="00734578">
              <w:rPr>
                <w:rFonts w:ascii="Times New Roman" w:eastAsia="Calibri" w:hAnsi="Times New Roman" w:cs="Times New Roman"/>
                <w:iCs/>
                <w:color w:val="0000FF"/>
                <w:sz w:val="24"/>
                <w:szCs w:val="24"/>
                <w:u w:val="single"/>
              </w:rPr>
              <w:t xml:space="preserve">в разделе </w:t>
            </w:r>
            <w:r w:rsidRPr="00734578">
              <w:rPr>
                <w:rFonts w:ascii="Times New Roman" w:eastAsia="Calibri" w:hAnsi="Times New Roman" w:cs="Times New Roman"/>
                <w:iCs/>
                <w:color w:val="0000FF"/>
                <w:sz w:val="24"/>
                <w:szCs w:val="24"/>
                <w:u w:val="single"/>
                <w:lang w:val="en-US"/>
              </w:rPr>
              <w:t>V</w:t>
            </w:r>
            <w:r w:rsidRPr="00734578">
              <w:rPr>
                <w:rFonts w:ascii="Times New Roman" w:eastAsia="Calibri" w:hAnsi="Times New Roman" w:cs="Times New Roman"/>
                <w:iCs/>
                <w:color w:val="0000FF"/>
                <w:sz w:val="24"/>
                <w:szCs w:val="24"/>
                <w:u w:val="single"/>
              </w:rPr>
              <w:t xml:space="preserve"> «Проект договора»</w:t>
            </w:r>
            <w:r w:rsidR="008020E2">
              <w:rPr>
                <w:rFonts w:ascii="Times New Roman" w:eastAsia="Calibri" w:hAnsi="Times New Roman" w:cs="Times New Roman"/>
                <w:iCs/>
                <w:color w:val="0000FF"/>
                <w:sz w:val="24"/>
                <w:szCs w:val="24"/>
                <w:u w:val="single"/>
              </w:rPr>
              <w:fldChar w:fldCharType="end"/>
            </w:r>
            <w:r w:rsidRPr="00734578">
              <w:rPr>
                <w:rFonts w:ascii="Times New Roman" w:eastAsia="Calibri" w:hAnsi="Times New Roman" w:cs="Times New Roman"/>
                <w:iCs/>
                <w:color w:val="000000"/>
                <w:sz w:val="24"/>
                <w:szCs w:val="24"/>
              </w:rPr>
              <w:t xml:space="preserve">) и Техническим заданием                                         (в </w:t>
            </w:r>
            <w:hyperlink w:anchor="_РАЗДЕЛ_IV._Техническое" w:history="1">
              <w:r w:rsidRPr="00734578">
                <w:rPr>
                  <w:rFonts w:ascii="Times New Roman" w:eastAsia="Calibri" w:hAnsi="Times New Roman" w:cs="Times New Roman"/>
                  <w:iCs/>
                  <w:color w:val="0000FF"/>
                  <w:sz w:val="24"/>
                  <w:szCs w:val="24"/>
                  <w:u w:val="single"/>
                </w:rPr>
                <w:t>разделе IV «Техническое задание»</w:t>
              </w:r>
            </w:hyperlink>
            <w:r w:rsidRPr="00734578">
              <w:rPr>
                <w:rFonts w:ascii="Times New Roman" w:eastAsia="Calibri" w:hAnsi="Times New Roman" w:cs="Times New Roman"/>
                <w:iCs/>
                <w:sz w:val="24"/>
                <w:szCs w:val="24"/>
              </w:rPr>
              <w:t xml:space="preserve">) </w:t>
            </w:r>
            <w:r w:rsidRPr="00734578">
              <w:rPr>
                <w:rFonts w:ascii="Times New Roman" w:eastAsia="Calibri" w:hAnsi="Times New Roman" w:cs="Times New Roman"/>
                <w:iCs/>
                <w:color w:val="000000"/>
                <w:sz w:val="24"/>
                <w:szCs w:val="24"/>
              </w:rPr>
              <w:t>Документации о закупке</w:t>
            </w:r>
          </w:p>
          <w:p w:rsidR="00734578" w:rsidRPr="00734578" w:rsidRDefault="00734578" w:rsidP="00734578">
            <w:pPr>
              <w:autoSpaceDE w:val="0"/>
              <w:autoSpaceDN w:val="0"/>
              <w:adjustRightInd w:val="0"/>
              <w:spacing w:after="0" w:line="240" w:lineRule="auto"/>
              <w:jc w:val="both"/>
              <w:rPr>
                <w:rFonts w:ascii="Times New Roman" w:eastAsia="Calibri" w:hAnsi="Times New Roman" w:cs="Times New Roman"/>
                <w:iCs/>
                <w:color w:val="000000"/>
                <w:sz w:val="10"/>
                <w:szCs w:val="10"/>
              </w:rPr>
            </w:pPr>
          </w:p>
          <w:p w:rsidR="00C4783F" w:rsidRPr="00734578" w:rsidRDefault="00C4783F" w:rsidP="00CA1B5E">
            <w:pPr>
              <w:spacing w:after="0" w:line="240" w:lineRule="auto"/>
              <w:rPr>
                <w:rFonts w:ascii="Times New Roman" w:eastAsia="Times New Roman" w:hAnsi="Times New Roman" w:cs="Times New Roman"/>
                <w:sz w:val="24"/>
                <w:szCs w:val="24"/>
                <w:lang w:eastAsia="ru-RU"/>
              </w:rPr>
            </w:pPr>
          </w:p>
        </w:tc>
      </w:tr>
      <w:tr w:rsidR="00734578" w:rsidRPr="00734578" w:rsidTr="00734578">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rsidR="00734578" w:rsidRPr="00734578" w:rsidRDefault="00734578" w:rsidP="00734578">
            <w:pPr>
              <w:autoSpaceDE w:val="0"/>
              <w:autoSpaceDN w:val="0"/>
              <w:adjustRightInd w:val="0"/>
              <w:spacing w:after="0" w:line="240" w:lineRule="auto"/>
              <w:rPr>
                <w:rFonts w:ascii="Times New Roman" w:eastAsia="Calibri" w:hAnsi="Times New Roman" w:cs="Times New Roman"/>
                <w:b/>
                <w:bCs/>
                <w:color w:val="000000"/>
                <w:sz w:val="24"/>
                <w:szCs w:val="24"/>
              </w:rPr>
            </w:pPr>
            <w:r w:rsidRPr="00734578">
              <w:rPr>
                <w:rFonts w:ascii="Times New Roman" w:eastAsia="Calibri" w:hAnsi="Times New Roman" w:cs="Times New Roman"/>
                <w:b/>
                <w:iCs/>
                <w:color w:val="000000"/>
                <w:sz w:val="24"/>
                <w:szCs w:val="24"/>
              </w:rPr>
              <w:t>Сведения о начальной (максимальной) цене договора (цене Лота)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C4783F" w:rsidRPr="00C4783F" w:rsidRDefault="00C4783F" w:rsidP="00C4783F">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C4783F">
              <w:rPr>
                <w:rFonts w:ascii="Times New Roman" w:eastAsia="Calibri" w:hAnsi="Times New Roman" w:cs="Times New Roman"/>
                <w:iCs/>
                <w:color w:val="000000"/>
                <w:sz w:val="24"/>
                <w:szCs w:val="24"/>
              </w:rPr>
              <w:t>Начальная (максимальная) цена является предельной общей ценой договора, на которую возможно заказать товары (работы, услуги) в течение срока его действия и составляет:</w:t>
            </w:r>
            <w:r w:rsidR="00403477">
              <w:rPr>
                <w:rFonts w:ascii="Times New Roman" w:eastAsia="Calibri" w:hAnsi="Times New Roman" w:cs="Times New Roman"/>
                <w:iCs/>
                <w:color w:val="000000"/>
                <w:sz w:val="24"/>
                <w:szCs w:val="24"/>
              </w:rPr>
              <w:t xml:space="preserve"> </w:t>
            </w:r>
          </w:p>
          <w:p w:rsidR="00403477" w:rsidRPr="00B73AAF" w:rsidRDefault="00C4783F" w:rsidP="00403477">
            <w:pPr>
              <w:pStyle w:val="Default"/>
              <w:jc w:val="both"/>
              <w:rPr>
                <w:i/>
                <w:iCs/>
                <w:color w:val="FF0000"/>
              </w:rPr>
            </w:pPr>
            <w:r w:rsidRPr="00C4783F">
              <w:rPr>
                <w:iCs/>
              </w:rPr>
              <w:t xml:space="preserve"> </w:t>
            </w:r>
            <w:r w:rsidR="00403477">
              <w:rPr>
                <w:iCs/>
                <w:color w:val="auto"/>
              </w:rPr>
              <w:t>20 0</w:t>
            </w:r>
            <w:r w:rsidR="00403477" w:rsidRPr="00703B33">
              <w:rPr>
                <w:iCs/>
                <w:color w:val="auto"/>
              </w:rPr>
              <w:t>00</w:t>
            </w:r>
            <w:r w:rsidR="00403477">
              <w:rPr>
                <w:iCs/>
                <w:color w:val="auto"/>
              </w:rPr>
              <w:t xml:space="preserve"> </w:t>
            </w:r>
            <w:r w:rsidR="00403477" w:rsidRPr="00703B33">
              <w:rPr>
                <w:iCs/>
                <w:color w:val="auto"/>
              </w:rPr>
              <w:t xml:space="preserve">000 </w:t>
            </w:r>
            <w:r w:rsidR="00403477" w:rsidRPr="00B73AAF">
              <w:rPr>
                <w:iCs/>
                <w:color w:val="auto"/>
              </w:rPr>
              <w:t>(</w:t>
            </w:r>
            <w:r w:rsidR="00403477">
              <w:rPr>
                <w:iCs/>
                <w:color w:val="auto"/>
              </w:rPr>
              <w:t>Двадцать миллионов)</w:t>
            </w:r>
            <w:r w:rsidR="00403477" w:rsidRPr="00B73AAF">
              <w:rPr>
                <w:iCs/>
                <w:color w:val="auto"/>
              </w:rPr>
              <w:t xml:space="preserve"> рубл</w:t>
            </w:r>
            <w:r w:rsidR="00403477">
              <w:rPr>
                <w:iCs/>
                <w:color w:val="auto"/>
              </w:rPr>
              <w:t>ей</w:t>
            </w:r>
            <w:r w:rsidR="00403477" w:rsidRPr="00B73AAF">
              <w:rPr>
                <w:iCs/>
                <w:color w:val="auto"/>
              </w:rPr>
              <w:t xml:space="preserve"> </w:t>
            </w:r>
            <w:r w:rsidR="00403477">
              <w:rPr>
                <w:iCs/>
                <w:color w:val="auto"/>
              </w:rPr>
              <w:t>00</w:t>
            </w:r>
            <w:r w:rsidR="00403477" w:rsidRPr="00B73AAF">
              <w:rPr>
                <w:iCs/>
                <w:color w:val="auto"/>
              </w:rPr>
              <w:t xml:space="preserve"> копе</w:t>
            </w:r>
            <w:r w:rsidR="00403477">
              <w:rPr>
                <w:iCs/>
                <w:color w:val="auto"/>
              </w:rPr>
              <w:t>ек</w:t>
            </w:r>
            <w:r w:rsidR="00403477" w:rsidRPr="00B73AAF">
              <w:rPr>
                <w:iCs/>
                <w:color w:val="auto"/>
              </w:rPr>
              <w:t>, с учетом НДС</w:t>
            </w:r>
            <w:r w:rsidR="00403477">
              <w:rPr>
                <w:iCs/>
                <w:color w:val="auto"/>
              </w:rPr>
              <w:t>.</w:t>
            </w:r>
          </w:p>
          <w:p w:rsidR="00403477" w:rsidRPr="00524F64" w:rsidRDefault="00403477" w:rsidP="00403477">
            <w:pPr>
              <w:pStyle w:val="Default"/>
              <w:jc w:val="both"/>
              <w:rPr>
                <w:iCs/>
                <w:color w:val="auto"/>
                <w:sz w:val="12"/>
                <w:szCs w:val="12"/>
              </w:rPr>
            </w:pPr>
          </w:p>
          <w:p w:rsidR="00403477" w:rsidRPr="00B73AAF" w:rsidRDefault="00403477" w:rsidP="00403477">
            <w:pPr>
              <w:pStyle w:val="Default"/>
              <w:jc w:val="both"/>
              <w:rPr>
                <w:iCs/>
                <w:color w:val="auto"/>
              </w:rPr>
            </w:pPr>
            <w:r w:rsidRPr="00B73AAF">
              <w:rPr>
                <w:iCs/>
                <w:color w:val="auto"/>
              </w:rPr>
              <w:t>В том числе НДС (</w:t>
            </w:r>
            <w:r>
              <w:rPr>
                <w:iCs/>
                <w:color w:val="auto"/>
              </w:rPr>
              <w:t>20</w:t>
            </w:r>
            <w:r w:rsidRPr="00B73AAF">
              <w:rPr>
                <w:iCs/>
                <w:color w:val="auto"/>
              </w:rPr>
              <w:t>%)</w:t>
            </w:r>
            <w:r>
              <w:rPr>
                <w:iCs/>
                <w:color w:val="auto"/>
              </w:rPr>
              <w:t xml:space="preserve"> 3 333 333,33 </w:t>
            </w:r>
            <w:r w:rsidRPr="00B73AAF">
              <w:rPr>
                <w:iCs/>
                <w:color w:val="auto"/>
              </w:rPr>
              <w:t>(</w:t>
            </w:r>
            <w:r>
              <w:rPr>
                <w:iCs/>
                <w:color w:val="auto"/>
              </w:rPr>
              <w:t>Три миллиона триста тридцать три тысячи</w:t>
            </w:r>
            <w:r>
              <w:t xml:space="preserve"> </w:t>
            </w:r>
            <w:r w:rsidRPr="006B4A17">
              <w:rPr>
                <w:iCs/>
                <w:color w:val="auto"/>
              </w:rPr>
              <w:t>триста тридцать три</w:t>
            </w:r>
            <w:r w:rsidRPr="00B73AAF">
              <w:rPr>
                <w:iCs/>
                <w:color w:val="auto"/>
              </w:rPr>
              <w:t>) рубл</w:t>
            </w:r>
            <w:r>
              <w:rPr>
                <w:iCs/>
                <w:color w:val="auto"/>
              </w:rPr>
              <w:t>я</w:t>
            </w:r>
            <w:r w:rsidRPr="00B73AAF">
              <w:rPr>
                <w:iCs/>
                <w:color w:val="auto"/>
              </w:rPr>
              <w:t xml:space="preserve"> </w:t>
            </w:r>
            <w:r>
              <w:rPr>
                <w:iCs/>
                <w:color w:val="auto"/>
              </w:rPr>
              <w:t>33 копейки</w:t>
            </w:r>
          </w:p>
          <w:p w:rsidR="00403477" w:rsidRPr="00B73AAF" w:rsidRDefault="00403477" w:rsidP="00403477">
            <w:pPr>
              <w:pStyle w:val="Default"/>
              <w:jc w:val="both"/>
              <w:rPr>
                <w:iCs/>
                <w:color w:val="auto"/>
                <w:sz w:val="10"/>
                <w:szCs w:val="10"/>
              </w:rPr>
            </w:pPr>
          </w:p>
          <w:p w:rsidR="00403477" w:rsidRDefault="00403477" w:rsidP="00403477">
            <w:pPr>
              <w:pStyle w:val="Default"/>
              <w:jc w:val="both"/>
              <w:rPr>
                <w:iCs/>
                <w:color w:val="auto"/>
              </w:rPr>
            </w:pPr>
            <w:r>
              <w:rPr>
                <w:iCs/>
                <w:color w:val="auto"/>
              </w:rPr>
              <w:t xml:space="preserve">16 666 666,67 </w:t>
            </w:r>
            <w:r w:rsidRPr="00B73AAF">
              <w:rPr>
                <w:iCs/>
                <w:color w:val="auto"/>
              </w:rPr>
              <w:t>(</w:t>
            </w:r>
            <w:r>
              <w:rPr>
                <w:iCs/>
                <w:color w:val="auto"/>
              </w:rPr>
              <w:t>Шестнадцать миллионов шестьсот шестьдесят шесть тысяч шестьсот шестьдесят шесть</w:t>
            </w:r>
            <w:r w:rsidRPr="00B73AAF">
              <w:rPr>
                <w:iCs/>
                <w:color w:val="auto"/>
              </w:rPr>
              <w:t xml:space="preserve">) рублей </w:t>
            </w:r>
            <w:r>
              <w:rPr>
                <w:iCs/>
                <w:color w:val="auto"/>
              </w:rPr>
              <w:t>67 копеек, без учета НДС.</w:t>
            </w:r>
          </w:p>
          <w:p w:rsidR="00C4783F" w:rsidRPr="00C4783F" w:rsidRDefault="00C4783F" w:rsidP="00C4783F">
            <w:pPr>
              <w:autoSpaceDE w:val="0"/>
              <w:autoSpaceDN w:val="0"/>
              <w:adjustRightInd w:val="0"/>
              <w:spacing w:after="0" w:line="240" w:lineRule="auto"/>
              <w:jc w:val="both"/>
              <w:rPr>
                <w:rFonts w:ascii="Times New Roman" w:eastAsia="Calibri" w:hAnsi="Times New Roman" w:cs="Times New Roman"/>
                <w:iCs/>
                <w:sz w:val="24"/>
                <w:szCs w:val="24"/>
              </w:rPr>
            </w:pPr>
          </w:p>
          <w:p w:rsidR="00C4783F" w:rsidRPr="00C4783F" w:rsidRDefault="00C4783F" w:rsidP="00C4783F">
            <w:pPr>
              <w:autoSpaceDE w:val="0"/>
              <w:autoSpaceDN w:val="0"/>
              <w:adjustRightInd w:val="0"/>
              <w:spacing w:after="0" w:line="240" w:lineRule="auto"/>
              <w:jc w:val="both"/>
              <w:rPr>
                <w:rFonts w:ascii="Times New Roman" w:eastAsia="Calibri" w:hAnsi="Times New Roman" w:cs="Times New Roman"/>
                <w:iCs/>
                <w:sz w:val="24"/>
                <w:szCs w:val="24"/>
              </w:rPr>
            </w:pPr>
            <w:r w:rsidRPr="00C4783F">
              <w:rPr>
                <w:rFonts w:ascii="Times New Roman" w:eastAsia="Calibri" w:hAnsi="Times New Roman" w:cs="Times New Roman"/>
                <w:iCs/>
                <w:sz w:val="24"/>
                <w:szCs w:val="24"/>
              </w:rPr>
              <w:t xml:space="preserve">Установление такой предельной суммы не налагает на ПАО «Башинформсвязь» обязательств по заказу товаров, работ, услуг в объёме, соответствующем данной предельной сумме. </w:t>
            </w:r>
          </w:p>
          <w:p w:rsidR="00734578" w:rsidRPr="00734578" w:rsidRDefault="00734578" w:rsidP="00734578">
            <w:pPr>
              <w:autoSpaceDE w:val="0"/>
              <w:autoSpaceDN w:val="0"/>
              <w:adjustRightInd w:val="0"/>
              <w:spacing w:after="0" w:line="240" w:lineRule="auto"/>
              <w:jc w:val="both"/>
              <w:rPr>
                <w:rFonts w:ascii="Times New Roman" w:eastAsia="Calibri" w:hAnsi="Times New Roman" w:cs="Times New Roman"/>
                <w:iCs/>
                <w:sz w:val="24"/>
                <w:szCs w:val="24"/>
                <w:lang w:eastAsia="ru-RU"/>
              </w:rPr>
            </w:pPr>
          </w:p>
        </w:tc>
      </w:tr>
      <w:tr w:rsidR="00734578" w:rsidRPr="00734578" w:rsidTr="00734578">
        <w:tc>
          <w:tcPr>
            <w:tcW w:w="2694" w:type="dxa"/>
            <w:tcBorders>
              <w:top w:val="single" w:sz="4" w:space="0" w:color="auto"/>
            </w:tcBorders>
            <w:shd w:val="clear" w:color="auto" w:fill="F2F2F2"/>
          </w:tcPr>
          <w:p w:rsidR="00734578" w:rsidRPr="00734578" w:rsidRDefault="00734578" w:rsidP="00734578">
            <w:pPr>
              <w:autoSpaceDE w:val="0"/>
              <w:autoSpaceDN w:val="0"/>
              <w:adjustRightInd w:val="0"/>
              <w:spacing w:after="0" w:line="240" w:lineRule="auto"/>
              <w:rPr>
                <w:rFonts w:ascii="Times New Roman" w:eastAsia="Calibri" w:hAnsi="Times New Roman" w:cs="Times New Roman"/>
                <w:b/>
                <w:iCs/>
                <w:color w:val="000000"/>
                <w:sz w:val="24"/>
                <w:szCs w:val="24"/>
              </w:rPr>
            </w:pPr>
            <w:r w:rsidRPr="00734578">
              <w:rPr>
                <w:rFonts w:ascii="Times New Roman" w:eastAsia="Calibri" w:hAnsi="Times New Roman" w:cs="Times New Roman"/>
                <w:b/>
                <w:bCs/>
                <w:color w:val="000000"/>
                <w:sz w:val="24"/>
                <w:szCs w:val="24"/>
              </w:rPr>
              <w:t>Место, дата и время начала и окончания срока подачи Заявок на участие в закупке</w:t>
            </w:r>
          </w:p>
        </w:tc>
        <w:tc>
          <w:tcPr>
            <w:tcW w:w="8080" w:type="dxa"/>
            <w:tcBorders>
              <w:top w:val="single" w:sz="4" w:space="0" w:color="auto"/>
            </w:tcBorders>
            <w:shd w:val="clear" w:color="auto" w:fill="auto"/>
          </w:tcPr>
          <w:p w:rsidR="000A6545" w:rsidRDefault="00734578" w:rsidP="00734578">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734578">
              <w:rPr>
                <w:rFonts w:ascii="Times New Roman" w:eastAsia="Calibri" w:hAnsi="Times New Roman" w:cs="Times New Roman"/>
                <w:iCs/>
                <w:color w:val="000000"/>
                <w:sz w:val="24"/>
                <w:szCs w:val="24"/>
              </w:rPr>
              <w:t xml:space="preserve">Заявка подается в электронной форме с использованием функционала и в соответствии с Регламентом работы Электронной торговой </w:t>
            </w:r>
            <w:proofErr w:type="gramStart"/>
            <w:r w:rsidRPr="00734578">
              <w:rPr>
                <w:rFonts w:ascii="Times New Roman" w:eastAsia="Calibri" w:hAnsi="Times New Roman" w:cs="Times New Roman"/>
                <w:iCs/>
                <w:color w:val="000000"/>
                <w:sz w:val="24"/>
                <w:szCs w:val="24"/>
              </w:rPr>
              <w:t xml:space="preserve">площадки:   </w:t>
            </w:r>
            <w:proofErr w:type="gramEnd"/>
            <w:r w:rsidRPr="00734578">
              <w:rPr>
                <w:rFonts w:ascii="Times New Roman" w:eastAsia="Calibri" w:hAnsi="Times New Roman" w:cs="Times New Roman"/>
                <w:iCs/>
                <w:color w:val="000000"/>
                <w:sz w:val="24"/>
                <w:szCs w:val="24"/>
              </w:rPr>
              <w:t xml:space="preserve">                   </w:t>
            </w:r>
            <w:permStart w:id="1564741217" w:edGrp="everyone"/>
            <w:r w:rsidRPr="00734578">
              <w:rPr>
                <w:rFonts w:ascii="Times New Roman" w:eastAsia="Calibri" w:hAnsi="Times New Roman" w:cs="Times New Roman"/>
                <w:iCs/>
                <w:color w:val="000000"/>
                <w:sz w:val="24"/>
                <w:szCs w:val="24"/>
              </w:rPr>
              <w:t xml:space="preserve"> </w:t>
            </w:r>
            <w:r w:rsidR="000A6545" w:rsidRPr="000A6545">
              <w:rPr>
                <w:rFonts w:ascii="Times New Roman" w:eastAsia="Calibri" w:hAnsi="Times New Roman" w:cs="Times New Roman"/>
                <w:iCs/>
                <w:color w:val="000000"/>
                <w:sz w:val="24"/>
                <w:szCs w:val="24"/>
              </w:rPr>
              <w:t>АО «ЕЭТП»</w:t>
            </w:r>
            <w:r w:rsidR="000A6545">
              <w:rPr>
                <w:rFonts w:ascii="Times New Roman" w:eastAsia="Calibri" w:hAnsi="Times New Roman" w:cs="Times New Roman"/>
                <w:iCs/>
                <w:color w:val="000000"/>
                <w:sz w:val="24"/>
                <w:szCs w:val="24"/>
              </w:rPr>
              <w:t>.</w:t>
            </w:r>
          </w:p>
          <w:p w:rsidR="00734578" w:rsidRPr="00734578" w:rsidRDefault="000A6545" w:rsidP="00734578">
            <w:pPr>
              <w:autoSpaceDE w:val="0"/>
              <w:autoSpaceDN w:val="0"/>
              <w:adjustRightInd w:val="0"/>
              <w:spacing w:after="0" w:line="240" w:lineRule="auto"/>
              <w:jc w:val="both"/>
              <w:rPr>
                <w:rFonts w:ascii="Times New Roman" w:eastAsia="Calibri" w:hAnsi="Times New Roman" w:cs="Times New Roman"/>
                <w:iCs/>
                <w:color w:val="000000"/>
                <w:sz w:val="10"/>
                <w:szCs w:val="10"/>
              </w:rPr>
            </w:pPr>
            <w:r w:rsidRPr="000A6545">
              <w:rPr>
                <w:rFonts w:ascii="Times New Roman" w:eastAsia="Calibri" w:hAnsi="Times New Roman" w:cs="Times New Roman"/>
                <w:iCs/>
                <w:color w:val="000000"/>
                <w:sz w:val="24"/>
                <w:szCs w:val="24"/>
              </w:rPr>
              <w:t xml:space="preserve"> </w:t>
            </w:r>
          </w:p>
          <w:p w:rsidR="00C4783F" w:rsidRPr="00C4783F" w:rsidRDefault="00734578" w:rsidP="00C4783F">
            <w:pPr>
              <w:suppressAutoHyphens/>
              <w:spacing w:after="0" w:line="240" w:lineRule="auto"/>
              <w:jc w:val="both"/>
              <w:rPr>
                <w:rFonts w:ascii="Times New Roman" w:eastAsia="Times New Roman" w:hAnsi="Times New Roman" w:cs="Times New Roman"/>
                <w:sz w:val="24"/>
                <w:szCs w:val="24"/>
                <w:lang w:eastAsia="ru-RU"/>
              </w:rPr>
            </w:pPr>
            <w:r w:rsidRPr="00734578">
              <w:rPr>
                <w:rFonts w:ascii="Times New Roman" w:eastAsia="Calibri" w:hAnsi="Times New Roman" w:cs="Times New Roman"/>
                <w:iCs/>
                <w:color w:val="000000"/>
                <w:sz w:val="24"/>
                <w:szCs w:val="24"/>
              </w:rPr>
              <w:t xml:space="preserve">Сайт Электронной торговой площадки: </w:t>
            </w:r>
            <w:hyperlink r:id="rId13" w:history="1">
              <w:r w:rsidR="00C4783F" w:rsidRPr="00C4783F">
                <w:rPr>
                  <w:rFonts w:ascii="Times New Roman" w:eastAsia="Times New Roman" w:hAnsi="Times New Roman" w:cs="Times New Roman"/>
                  <w:color w:val="0000FF"/>
                  <w:sz w:val="24"/>
                  <w:szCs w:val="24"/>
                  <w:u w:val="single"/>
                  <w:lang w:eastAsia="ru-RU"/>
                </w:rPr>
                <w:t>www.roseltorg.ru</w:t>
              </w:r>
            </w:hyperlink>
            <w:r w:rsidR="00C4783F" w:rsidRPr="00C4783F">
              <w:rPr>
                <w:rFonts w:ascii="Times New Roman" w:eastAsia="Times New Roman" w:hAnsi="Times New Roman" w:cs="Times New Roman"/>
                <w:color w:val="0000FF"/>
                <w:sz w:val="24"/>
                <w:szCs w:val="24"/>
                <w:u w:val="single"/>
                <w:lang w:eastAsia="ru-RU"/>
              </w:rPr>
              <w:t>.</w:t>
            </w:r>
          </w:p>
          <w:permEnd w:id="1564741217"/>
          <w:p w:rsidR="000A6545" w:rsidRDefault="000A6545" w:rsidP="00734578">
            <w:pPr>
              <w:suppressAutoHyphens/>
              <w:spacing w:after="0" w:line="240" w:lineRule="auto"/>
              <w:jc w:val="both"/>
              <w:rPr>
                <w:rFonts w:ascii="Times New Roman" w:eastAsia="Times New Roman" w:hAnsi="Times New Roman" w:cs="Times New Roman"/>
                <w:sz w:val="24"/>
                <w:szCs w:val="24"/>
                <w:lang w:eastAsia="ru-RU"/>
              </w:rPr>
            </w:pPr>
          </w:p>
          <w:p w:rsidR="00734578" w:rsidRPr="00734578" w:rsidRDefault="00734578" w:rsidP="00734578">
            <w:pPr>
              <w:suppressAutoHyphens/>
              <w:spacing w:after="0" w:line="240" w:lineRule="auto"/>
              <w:jc w:val="both"/>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Дата начала срока: день и время размещения в ЕИС Извещения о закупке и Документации о закупке, а если в ЕИС возникли технические или иные неполадки, блокирующие доступ к ЕИС - день и время размещения Извещения о закупке и Документации о закупке на сайте Заказчика.</w:t>
            </w:r>
          </w:p>
          <w:p w:rsidR="00734578" w:rsidRPr="00734578" w:rsidRDefault="00734578" w:rsidP="00734578">
            <w:pPr>
              <w:suppressAutoHyphens/>
              <w:spacing w:after="0" w:line="240" w:lineRule="auto"/>
              <w:jc w:val="both"/>
              <w:rPr>
                <w:rFonts w:ascii="Times New Roman" w:eastAsia="Times New Roman" w:hAnsi="Times New Roman" w:cs="Times New Roman"/>
                <w:sz w:val="10"/>
                <w:szCs w:val="10"/>
                <w:lang w:eastAsia="ru-RU"/>
              </w:rPr>
            </w:pPr>
          </w:p>
          <w:p w:rsidR="00734578" w:rsidRPr="00734578" w:rsidRDefault="00734578" w:rsidP="00734578">
            <w:pPr>
              <w:suppressAutoHyphens/>
              <w:spacing w:after="0" w:line="240" w:lineRule="auto"/>
              <w:jc w:val="both"/>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ermStart w:id="809780092" w:edGrp="everyone"/>
          <w:p w:rsidR="00734578" w:rsidRPr="00734578" w:rsidRDefault="005F518E" w:rsidP="00022488">
            <w:pPr>
              <w:autoSpaceDE w:val="0"/>
              <w:autoSpaceDN w:val="0"/>
              <w:adjustRightInd w:val="0"/>
              <w:spacing w:after="0" w:line="240" w:lineRule="auto"/>
              <w:jc w:val="both"/>
              <w:rPr>
                <w:rFonts w:ascii="Times New Roman" w:eastAsia="Calibri" w:hAnsi="Times New Roman" w:cs="Times New Roman"/>
                <w:i/>
                <w:iCs/>
                <w:color w:val="FF0000"/>
                <w:sz w:val="24"/>
                <w:szCs w:val="24"/>
              </w:rPr>
            </w:pPr>
            <w:sdt>
              <w:sdtPr>
                <w:rPr>
                  <w:rFonts w:ascii="Times New Roman" w:eastAsia="Calibri" w:hAnsi="Times New Roman" w:cs="Times New Roman"/>
                  <w:color w:val="000000"/>
                  <w:sz w:val="24"/>
                  <w:szCs w:val="24"/>
                </w:rPr>
                <w:id w:val="-1578978220"/>
                <w:placeholder>
                  <w:docPart w:val="69B98A9767CF4C51B263064BCC20DC30"/>
                </w:placeholder>
                <w:date w:fullDate="2019-10-21T00:00:00Z">
                  <w:dateFormat w:val="«dd» MMMM yyyy 'года'"/>
                  <w:lid w:val="ru-RU"/>
                  <w:storeMappedDataAs w:val="dateTime"/>
                  <w:calendar w:val="gregorian"/>
                </w:date>
              </w:sdtPr>
              <w:sdtEndPr/>
              <w:sdtContent>
                <w:r w:rsidR="00302F5F">
                  <w:rPr>
                    <w:rFonts w:ascii="Times New Roman" w:eastAsia="Calibri" w:hAnsi="Times New Roman" w:cs="Times New Roman"/>
                    <w:color w:val="000000"/>
                    <w:sz w:val="24"/>
                    <w:szCs w:val="24"/>
                  </w:rPr>
                  <w:t>«21» октября 2019 года</w:t>
                </w:r>
              </w:sdtContent>
            </w:sdt>
            <w:r w:rsidR="00734578" w:rsidRPr="00734578">
              <w:rPr>
                <w:rFonts w:ascii="Times New Roman" w:eastAsia="Calibri" w:hAnsi="Times New Roman" w:cs="Times New Roman"/>
                <w:color w:val="000000"/>
                <w:sz w:val="24"/>
                <w:szCs w:val="24"/>
              </w:rPr>
              <w:t xml:space="preserve"> </w:t>
            </w:r>
            <w:r w:rsidR="000A6545">
              <w:rPr>
                <w:rFonts w:ascii="Times New Roman" w:eastAsia="Calibri" w:hAnsi="Times New Roman" w:cs="Times New Roman"/>
                <w:color w:val="000000"/>
                <w:sz w:val="24"/>
                <w:szCs w:val="24"/>
              </w:rPr>
              <w:t>12</w:t>
            </w:r>
            <w:r w:rsidR="00734578" w:rsidRPr="00734578">
              <w:rPr>
                <w:rFonts w:ascii="Times New Roman" w:eastAsia="Calibri" w:hAnsi="Times New Roman" w:cs="Times New Roman"/>
                <w:color w:val="000000"/>
                <w:sz w:val="24"/>
                <w:szCs w:val="24"/>
              </w:rPr>
              <w:t>:</w:t>
            </w:r>
            <w:r w:rsidR="000A6545">
              <w:rPr>
                <w:rFonts w:ascii="Times New Roman" w:eastAsia="Calibri" w:hAnsi="Times New Roman" w:cs="Times New Roman"/>
                <w:color w:val="000000"/>
                <w:sz w:val="24"/>
                <w:szCs w:val="24"/>
              </w:rPr>
              <w:t>00</w:t>
            </w:r>
            <w:r w:rsidR="00734578" w:rsidRPr="00734578">
              <w:rPr>
                <w:rFonts w:ascii="Times New Roman" w:eastAsia="Calibri" w:hAnsi="Times New Roman" w:cs="Times New Roman"/>
                <w:color w:val="000000"/>
                <w:sz w:val="24"/>
                <w:szCs w:val="24"/>
              </w:rPr>
              <w:t>:</w:t>
            </w:r>
            <w:r w:rsidR="000A6545">
              <w:rPr>
                <w:rFonts w:ascii="Times New Roman" w:eastAsia="Calibri" w:hAnsi="Times New Roman" w:cs="Times New Roman"/>
                <w:color w:val="000000"/>
                <w:sz w:val="24"/>
                <w:szCs w:val="24"/>
              </w:rPr>
              <w:t>00</w:t>
            </w:r>
            <w:r w:rsidR="00734578" w:rsidRPr="00734578">
              <w:rPr>
                <w:rFonts w:ascii="Times New Roman" w:eastAsia="Calibri" w:hAnsi="Times New Roman" w:cs="Times New Roman"/>
                <w:color w:val="000000"/>
                <w:sz w:val="24"/>
                <w:szCs w:val="24"/>
              </w:rPr>
              <w:t xml:space="preserve"> (время московское)</w:t>
            </w:r>
            <w:permEnd w:id="809780092"/>
          </w:p>
        </w:tc>
      </w:tr>
      <w:tr w:rsidR="00734578" w:rsidRPr="00734578" w:rsidTr="00734578">
        <w:tc>
          <w:tcPr>
            <w:tcW w:w="2694" w:type="dxa"/>
            <w:shd w:val="clear" w:color="auto" w:fill="F2F2F2"/>
          </w:tcPr>
          <w:p w:rsidR="00734578" w:rsidRPr="00734578" w:rsidRDefault="00734578" w:rsidP="00734578">
            <w:pPr>
              <w:autoSpaceDE w:val="0"/>
              <w:autoSpaceDN w:val="0"/>
              <w:adjustRightInd w:val="0"/>
              <w:spacing w:after="0" w:line="240" w:lineRule="auto"/>
              <w:rPr>
                <w:rFonts w:ascii="Times New Roman" w:eastAsia="Calibri" w:hAnsi="Times New Roman" w:cs="Times New Roman"/>
                <w:b/>
                <w:iCs/>
                <w:color w:val="000000"/>
                <w:sz w:val="24"/>
                <w:szCs w:val="24"/>
              </w:rPr>
            </w:pPr>
            <w:r w:rsidRPr="00734578">
              <w:rPr>
                <w:rFonts w:ascii="Times New Roman" w:eastAsia="Calibri" w:hAnsi="Times New Roman" w:cs="Times New Roman"/>
                <w:b/>
                <w:bCs/>
                <w:color w:val="000000"/>
                <w:sz w:val="24"/>
                <w:szCs w:val="24"/>
              </w:rPr>
              <w:t xml:space="preserve">Место, дата и время открытия доступа к Заявкам </w:t>
            </w:r>
          </w:p>
        </w:tc>
        <w:tc>
          <w:tcPr>
            <w:tcW w:w="8080" w:type="dxa"/>
            <w:shd w:val="clear" w:color="auto" w:fill="auto"/>
          </w:tcPr>
          <w:p w:rsidR="00734578" w:rsidRPr="00734578" w:rsidRDefault="00734578" w:rsidP="00734578">
            <w:pPr>
              <w:autoSpaceDE w:val="0"/>
              <w:autoSpaceDN w:val="0"/>
              <w:adjustRightInd w:val="0"/>
              <w:spacing w:after="0" w:line="240" w:lineRule="auto"/>
              <w:rPr>
                <w:rFonts w:ascii="Times New Roman" w:eastAsia="Times New Roman" w:hAnsi="Times New Roman" w:cs="Times New Roman"/>
                <w:iCs/>
                <w:color w:val="000000"/>
                <w:sz w:val="24"/>
                <w:szCs w:val="24"/>
                <w:lang w:eastAsia="ru-RU"/>
              </w:rPr>
            </w:pPr>
            <w:r w:rsidRPr="00734578">
              <w:rPr>
                <w:rFonts w:ascii="Times New Roman" w:eastAsia="Times New Roman" w:hAnsi="Times New Roman" w:cs="Times New Roman"/>
                <w:iCs/>
                <w:color w:val="000000"/>
                <w:sz w:val="24"/>
                <w:szCs w:val="24"/>
                <w:lang w:eastAsia="ru-RU"/>
              </w:rPr>
              <w:t>Место открытия доступа к поданным в форме электронных документов Заявкам – Электронная торговая площадка.</w:t>
            </w:r>
          </w:p>
          <w:p w:rsidR="00734578" w:rsidRDefault="00734578" w:rsidP="00734578">
            <w:pPr>
              <w:autoSpaceDE w:val="0"/>
              <w:autoSpaceDN w:val="0"/>
              <w:adjustRightInd w:val="0"/>
              <w:spacing w:after="0" w:line="240" w:lineRule="auto"/>
              <w:rPr>
                <w:rFonts w:ascii="Times New Roman" w:eastAsia="Times New Roman" w:hAnsi="Times New Roman" w:cs="Times New Roman"/>
                <w:iCs/>
                <w:color w:val="000000"/>
                <w:sz w:val="24"/>
                <w:szCs w:val="24"/>
                <w:lang w:eastAsia="ru-RU"/>
              </w:rPr>
            </w:pPr>
            <w:permStart w:id="414867295" w:edGrp="everyone"/>
            <w:r w:rsidRPr="00734578">
              <w:rPr>
                <w:rFonts w:ascii="Times New Roman" w:eastAsia="Times New Roman" w:hAnsi="Times New Roman" w:cs="Times New Roman"/>
                <w:iCs/>
                <w:color w:val="000000"/>
                <w:sz w:val="24"/>
                <w:szCs w:val="24"/>
                <w:lang w:eastAsia="ru-RU"/>
              </w:rPr>
              <w:t xml:space="preserve"> </w:t>
            </w:r>
            <w:sdt>
              <w:sdtPr>
                <w:rPr>
                  <w:rFonts w:ascii="Times New Roman" w:eastAsia="Times New Roman" w:hAnsi="Times New Roman" w:cs="Times New Roman"/>
                  <w:iCs/>
                  <w:color w:val="000000"/>
                  <w:sz w:val="24"/>
                  <w:szCs w:val="24"/>
                  <w:lang w:eastAsia="ru-RU"/>
                </w:rPr>
                <w:id w:val="1691798242"/>
                <w:placeholder>
                  <w:docPart w:val="69B98A9767CF4C51B263064BCC20DC30"/>
                </w:placeholder>
                <w:date w:fullDate="2019-10-21T00:00:00Z">
                  <w:dateFormat w:val="«dd» MMMM yyyy 'года'"/>
                  <w:lid w:val="ru-RU"/>
                  <w:storeMappedDataAs w:val="dateTime"/>
                  <w:calendar w:val="gregorian"/>
                </w:date>
              </w:sdtPr>
              <w:sdtEndPr/>
              <w:sdtContent>
                <w:r w:rsidR="00302F5F">
                  <w:rPr>
                    <w:rFonts w:ascii="Times New Roman" w:eastAsia="Times New Roman" w:hAnsi="Times New Roman" w:cs="Times New Roman"/>
                    <w:iCs/>
                    <w:color w:val="000000"/>
                    <w:sz w:val="24"/>
                    <w:szCs w:val="24"/>
                    <w:lang w:eastAsia="ru-RU"/>
                  </w:rPr>
                  <w:t>«21» октября 2019 года</w:t>
                </w:r>
              </w:sdtContent>
            </w:sdt>
            <w:r w:rsidRPr="00734578">
              <w:rPr>
                <w:rFonts w:ascii="Times New Roman" w:eastAsia="Times New Roman" w:hAnsi="Times New Roman" w:cs="Times New Roman"/>
                <w:iCs/>
                <w:color w:val="000000"/>
                <w:sz w:val="24"/>
                <w:szCs w:val="24"/>
                <w:lang w:eastAsia="ru-RU"/>
              </w:rPr>
              <w:t xml:space="preserve"> </w:t>
            </w:r>
            <w:r w:rsidR="000A6545">
              <w:rPr>
                <w:rFonts w:ascii="Times New Roman" w:eastAsia="Times New Roman" w:hAnsi="Times New Roman" w:cs="Times New Roman"/>
                <w:iCs/>
                <w:color w:val="000000"/>
                <w:sz w:val="24"/>
                <w:szCs w:val="24"/>
                <w:lang w:eastAsia="ru-RU"/>
              </w:rPr>
              <w:t>12</w:t>
            </w:r>
            <w:r w:rsidRPr="00734578">
              <w:rPr>
                <w:rFonts w:ascii="Times New Roman" w:eastAsia="Times New Roman" w:hAnsi="Times New Roman" w:cs="Times New Roman"/>
                <w:iCs/>
                <w:color w:val="000000"/>
                <w:sz w:val="24"/>
                <w:szCs w:val="24"/>
                <w:lang w:eastAsia="ru-RU"/>
              </w:rPr>
              <w:t>:</w:t>
            </w:r>
            <w:r w:rsidR="000A6545">
              <w:rPr>
                <w:rFonts w:ascii="Times New Roman" w:eastAsia="Times New Roman" w:hAnsi="Times New Roman" w:cs="Times New Roman"/>
                <w:iCs/>
                <w:color w:val="000000"/>
                <w:sz w:val="24"/>
                <w:szCs w:val="24"/>
                <w:lang w:eastAsia="ru-RU"/>
              </w:rPr>
              <w:t>00</w:t>
            </w:r>
            <w:r w:rsidRPr="00734578">
              <w:rPr>
                <w:rFonts w:ascii="Times New Roman" w:eastAsia="Times New Roman" w:hAnsi="Times New Roman" w:cs="Times New Roman"/>
                <w:iCs/>
                <w:color w:val="000000"/>
                <w:sz w:val="24"/>
                <w:szCs w:val="24"/>
                <w:lang w:eastAsia="ru-RU"/>
              </w:rPr>
              <w:t xml:space="preserve"> (время московское</w:t>
            </w:r>
          </w:p>
          <w:p w:rsidR="000A6545" w:rsidRPr="00734578" w:rsidRDefault="000A6545" w:rsidP="00734578">
            <w:pPr>
              <w:autoSpaceDE w:val="0"/>
              <w:autoSpaceDN w:val="0"/>
              <w:adjustRightInd w:val="0"/>
              <w:spacing w:after="0" w:line="240" w:lineRule="auto"/>
              <w:rPr>
                <w:rFonts w:ascii="Times New Roman" w:eastAsia="Times New Roman" w:hAnsi="Times New Roman" w:cs="Times New Roman"/>
                <w:i/>
                <w:color w:val="FF0000"/>
                <w:sz w:val="24"/>
                <w:szCs w:val="24"/>
                <w:lang w:eastAsia="ru-RU"/>
              </w:rPr>
            </w:pPr>
          </w:p>
          <w:p w:rsidR="00734578" w:rsidRPr="00734578" w:rsidRDefault="00734578" w:rsidP="00734578">
            <w:pPr>
              <w:spacing w:after="0" w:line="240" w:lineRule="auto"/>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Дата и время направления вторых частей Заявок:</w:t>
            </w:r>
          </w:p>
          <w:p w:rsidR="00734578" w:rsidRPr="00734578" w:rsidRDefault="005F518E" w:rsidP="000272AA">
            <w:pPr>
              <w:spacing w:after="0" w:line="240" w:lineRule="auto"/>
              <w:rPr>
                <w:rFonts w:ascii="Times New Roman" w:eastAsia="Times New Roman" w:hAnsi="Times New Roman" w:cs="Times New Roman"/>
                <w:iCs/>
                <w:sz w:val="24"/>
                <w:szCs w:val="24"/>
                <w:lang w:eastAsia="ru-RU"/>
              </w:rPr>
            </w:pPr>
            <w:sdt>
              <w:sdtPr>
                <w:rPr>
                  <w:rFonts w:ascii="Times New Roman" w:eastAsia="Times New Roman" w:hAnsi="Times New Roman" w:cs="Times New Roman"/>
                  <w:sz w:val="24"/>
                  <w:szCs w:val="24"/>
                  <w:lang w:eastAsia="ru-RU"/>
                </w:rPr>
                <w:id w:val="1677764829"/>
                <w:placeholder>
                  <w:docPart w:val="69B98A9767CF4C51B263064BCC20DC30"/>
                </w:placeholder>
                <w:date w:fullDate="2019-10-26T00:00:00Z">
                  <w:dateFormat w:val="«dd» MMMM yyyy 'года'"/>
                  <w:lid w:val="ru-RU"/>
                  <w:storeMappedDataAs w:val="dateTime"/>
                  <w:calendar w:val="gregorian"/>
                </w:date>
              </w:sdtPr>
              <w:sdtEndPr/>
              <w:sdtContent>
                <w:r w:rsidR="00302F5F">
                  <w:rPr>
                    <w:rFonts w:ascii="Times New Roman" w:eastAsia="Times New Roman" w:hAnsi="Times New Roman" w:cs="Times New Roman"/>
                    <w:sz w:val="24"/>
                    <w:szCs w:val="24"/>
                    <w:lang w:eastAsia="ru-RU"/>
                  </w:rPr>
                  <w:t>«26» октября 2019 года</w:t>
                </w:r>
              </w:sdtContent>
            </w:sdt>
            <w:r w:rsidR="00734578" w:rsidRPr="00734578">
              <w:rPr>
                <w:rFonts w:ascii="Times New Roman" w:eastAsia="Times New Roman" w:hAnsi="Times New Roman" w:cs="Times New Roman"/>
                <w:sz w:val="24"/>
                <w:szCs w:val="24"/>
                <w:lang w:eastAsia="ru-RU"/>
              </w:rPr>
              <w:t xml:space="preserve"> </w:t>
            </w:r>
            <w:r w:rsidR="000A6545">
              <w:rPr>
                <w:rFonts w:ascii="Times New Roman" w:eastAsia="Times New Roman" w:hAnsi="Times New Roman" w:cs="Times New Roman"/>
                <w:sz w:val="24"/>
                <w:szCs w:val="24"/>
                <w:lang w:eastAsia="ru-RU"/>
              </w:rPr>
              <w:t>08</w:t>
            </w:r>
            <w:r w:rsidR="00734578" w:rsidRPr="00734578">
              <w:rPr>
                <w:rFonts w:ascii="Times New Roman" w:eastAsia="Times New Roman" w:hAnsi="Times New Roman" w:cs="Times New Roman"/>
                <w:sz w:val="24"/>
                <w:szCs w:val="24"/>
                <w:lang w:eastAsia="ru-RU"/>
              </w:rPr>
              <w:t>:</w:t>
            </w:r>
            <w:r w:rsidR="000A6545">
              <w:rPr>
                <w:rFonts w:ascii="Times New Roman" w:eastAsia="Times New Roman" w:hAnsi="Times New Roman" w:cs="Times New Roman"/>
                <w:sz w:val="24"/>
                <w:szCs w:val="24"/>
                <w:lang w:eastAsia="ru-RU"/>
              </w:rPr>
              <w:t>00</w:t>
            </w:r>
            <w:r w:rsidR="00734578" w:rsidRPr="00734578">
              <w:rPr>
                <w:rFonts w:ascii="Times New Roman" w:eastAsia="Times New Roman" w:hAnsi="Times New Roman" w:cs="Times New Roman"/>
                <w:sz w:val="24"/>
                <w:szCs w:val="24"/>
                <w:lang w:eastAsia="ru-RU"/>
              </w:rPr>
              <w:t>:</w:t>
            </w:r>
            <w:r w:rsidR="000A6545">
              <w:rPr>
                <w:rFonts w:ascii="Times New Roman" w:eastAsia="Times New Roman" w:hAnsi="Times New Roman" w:cs="Times New Roman"/>
                <w:sz w:val="24"/>
                <w:szCs w:val="24"/>
                <w:lang w:eastAsia="ru-RU"/>
              </w:rPr>
              <w:t>00</w:t>
            </w:r>
            <w:r w:rsidR="00734578" w:rsidRPr="00734578">
              <w:rPr>
                <w:rFonts w:ascii="Times New Roman" w:eastAsia="Times New Roman" w:hAnsi="Times New Roman" w:cs="Times New Roman"/>
                <w:sz w:val="24"/>
                <w:szCs w:val="24"/>
                <w:lang w:eastAsia="ru-RU"/>
              </w:rPr>
              <w:t xml:space="preserve"> (время московское)</w:t>
            </w:r>
            <w:permEnd w:id="414867295"/>
          </w:p>
        </w:tc>
      </w:tr>
      <w:tr w:rsidR="00734578" w:rsidRPr="00734578" w:rsidTr="00734578">
        <w:tc>
          <w:tcPr>
            <w:tcW w:w="2694" w:type="dxa"/>
            <w:shd w:val="clear" w:color="auto" w:fill="F2F2F2"/>
          </w:tcPr>
          <w:p w:rsidR="00734578" w:rsidRPr="00734578" w:rsidRDefault="00734578" w:rsidP="00734578">
            <w:pPr>
              <w:spacing w:after="0" w:line="240" w:lineRule="auto"/>
              <w:rPr>
                <w:rFonts w:ascii="Times New Roman" w:eastAsia="Times New Roman" w:hAnsi="Times New Roman" w:cs="Times New Roman"/>
                <w:b/>
                <w:sz w:val="24"/>
                <w:szCs w:val="24"/>
                <w:lang w:eastAsia="ru-RU"/>
              </w:rPr>
            </w:pPr>
            <w:permStart w:id="1390829642" w:edGrp="everyone"/>
            <w:r w:rsidRPr="00734578">
              <w:rPr>
                <w:rFonts w:ascii="Times New Roman" w:eastAsia="Times New Roman" w:hAnsi="Times New Roman" w:cs="Times New Roman"/>
                <w:b/>
                <w:sz w:val="24"/>
                <w:szCs w:val="24"/>
                <w:lang w:eastAsia="ru-RU"/>
              </w:rPr>
              <w:t>Подача дополнительных ценовых предложений</w:t>
            </w:r>
            <w:permEnd w:id="1390829642"/>
          </w:p>
        </w:tc>
        <w:tc>
          <w:tcPr>
            <w:tcW w:w="8080" w:type="dxa"/>
            <w:shd w:val="clear" w:color="auto" w:fill="auto"/>
          </w:tcPr>
          <w:p w:rsidR="00734578" w:rsidRPr="00734578" w:rsidRDefault="00734578" w:rsidP="00734578">
            <w:pPr>
              <w:spacing w:after="0" w:line="240" w:lineRule="auto"/>
              <w:jc w:val="both"/>
              <w:rPr>
                <w:rFonts w:ascii="Times New Roman" w:eastAsia="Times New Roman" w:hAnsi="Times New Roman" w:cs="Times New Roman"/>
                <w:sz w:val="24"/>
                <w:szCs w:val="24"/>
                <w:lang w:eastAsia="ru-RU"/>
              </w:rPr>
            </w:pPr>
            <w:permStart w:id="1577942116" w:edGrp="everyone"/>
            <w:r w:rsidRPr="00734578">
              <w:rPr>
                <w:rFonts w:ascii="Times New Roman" w:eastAsia="Times New Roman" w:hAnsi="Times New Roman" w:cs="Times New Roman"/>
                <w:sz w:val="24"/>
                <w:szCs w:val="24"/>
                <w:lang w:eastAsia="ru-RU"/>
              </w:rPr>
              <w:t>Дата и время начала подачи дополнительных ценовых предложений:</w:t>
            </w:r>
          </w:p>
          <w:p w:rsidR="00A071DB" w:rsidRPr="00205DCB" w:rsidRDefault="005F518E" w:rsidP="00A071DB">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8922512"/>
                <w:placeholder>
                  <w:docPart w:val="69B98A9767CF4C51B263064BCC20DC30"/>
                </w:placeholder>
                <w:date w:fullDate="2019-10-25T00:00:00Z">
                  <w:dateFormat w:val="«dd» MMMM yyyy 'года'"/>
                  <w:lid w:val="ru-RU"/>
                  <w:storeMappedDataAs w:val="dateTime"/>
                  <w:calendar w:val="gregorian"/>
                </w:date>
              </w:sdtPr>
              <w:sdtEndPr/>
              <w:sdtContent>
                <w:r w:rsidR="00302F5F">
                  <w:rPr>
                    <w:rFonts w:ascii="Times New Roman" w:eastAsia="Times New Roman" w:hAnsi="Times New Roman" w:cs="Times New Roman"/>
                    <w:sz w:val="24"/>
                    <w:szCs w:val="24"/>
                    <w:lang w:eastAsia="ru-RU"/>
                  </w:rPr>
                  <w:t>«25» октября 2019 года</w:t>
                </w:r>
              </w:sdtContent>
            </w:sdt>
            <w:r w:rsidR="00A071DB">
              <w:rPr>
                <w:rFonts w:ascii="Times New Roman" w:eastAsia="Times New Roman" w:hAnsi="Times New Roman" w:cs="Times New Roman"/>
                <w:sz w:val="24"/>
                <w:szCs w:val="24"/>
                <w:lang w:eastAsia="ru-RU"/>
              </w:rPr>
              <w:t xml:space="preserve">, </w:t>
            </w:r>
            <w:r w:rsidR="00A071DB" w:rsidRPr="00205DCB">
              <w:rPr>
                <w:rFonts w:ascii="Times New Roman" w:eastAsia="Times New Roman" w:hAnsi="Times New Roman" w:cs="Times New Roman"/>
                <w:sz w:val="24"/>
                <w:szCs w:val="24"/>
                <w:lang w:eastAsia="ru-RU"/>
              </w:rPr>
              <w:t>время</w:t>
            </w:r>
            <w:r w:rsidR="00A071DB">
              <w:rPr>
                <w:rFonts w:ascii="Times New Roman" w:eastAsia="Times New Roman" w:hAnsi="Times New Roman" w:cs="Times New Roman"/>
                <w:sz w:val="24"/>
                <w:szCs w:val="24"/>
                <w:lang w:eastAsia="ru-RU"/>
              </w:rPr>
              <w:t xml:space="preserve"> начала подачи устанавливается на ЭТП автоматически</w:t>
            </w:r>
            <w:r w:rsidR="00A071DB" w:rsidRPr="00205DCB">
              <w:rPr>
                <w:rFonts w:ascii="Times New Roman" w:eastAsia="Times New Roman" w:hAnsi="Times New Roman" w:cs="Times New Roman"/>
                <w:sz w:val="24"/>
                <w:szCs w:val="24"/>
                <w:lang w:eastAsia="ru-RU"/>
              </w:rPr>
              <w:t xml:space="preserve"> (время московское)  </w:t>
            </w:r>
          </w:p>
          <w:p w:rsidR="00734578" w:rsidRPr="00734578" w:rsidRDefault="00734578" w:rsidP="00734578">
            <w:pPr>
              <w:spacing w:after="0" w:line="240" w:lineRule="auto"/>
              <w:rPr>
                <w:rFonts w:ascii="Times New Roman" w:eastAsia="Times New Roman" w:hAnsi="Times New Roman" w:cs="Times New Roman"/>
                <w:sz w:val="24"/>
                <w:szCs w:val="24"/>
                <w:lang w:eastAsia="ru-RU"/>
              </w:rPr>
            </w:pPr>
          </w:p>
          <w:p w:rsidR="00734578" w:rsidRPr="00734578" w:rsidRDefault="00734578" w:rsidP="00734578">
            <w:pPr>
              <w:spacing w:after="0" w:line="240" w:lineRule="auto"/>
              <w:ind w:firstLine="459"/>
              <w:jc w:val="both"/>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Продолжительность приема дополнительных ценовых предложений составляет 3 (три) часа.</w:t>
            </w:r>
          </w:p>
          <w:p w:rsidR="00734578" w:rsidRPr="00734578" w:rsidRDefault="00734578" w:rsidP="00734578">
            <w:pPr>
              <w:spacing w:after="0" w:line="240" w:lineRule="auto"/>
              <w:ind w:firstLine="459"/>
              <w:jc w:val="both"/>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Участники подают одно дополнительное ценовое предложение, которое должно быть ниже ценового предложения, ранее поданного в составе Заявки.</w:t>
            </w:r>
            <w:permEnd w:id="1577942116"/>
          </w:p>
        </w:tc>
      </w:tr>
      <w:tr w:rsidR="00734578" w:rsidRPr="00734578" w:rsidTr="00734578">
        <w:trPr>
          <w:trHeight w:val="566"/>
        </w:trPr>
        <w:tc>
          <w:tcPr>
            <w:tcW w:w="2694" w:type="dxa"/>
            <w:shd w:val="clear" w:color="auto" w:fill="F2F2F2"/>
          </w:tcPr>
          <w:p w:rsidR="00734578" w:rsidRPr="00734578" w:rsidRDefault="00734578" w:rsidP="00734578">
            <w:pPr>
              <w:autoSpaceDE w:val="0"/>
              <w:autoSpaceDN w:val="0"/>
              <w:adjustRightInd w:val="0"/>
              <w:spacing w:after="0" w:line="240" w:lineRule="auto"/>
              <w:rPr>
                <w:rFonts w:ascii="Times New Roman" w:eastAsia="Calibri" w:hAnsi="Times New Roman" w:cs="Times New Roman"/>
                <w:b/>
                <w:iCs/>
                <w:color w:val="000000"/>
                <w:sz w:val="24"/>
                <w:szCs w:val="24"/>
              </w:rPr>
            </w:pPr>
            <w:r w:rsidRPr="00734578">
              <w:rPr>
                <w:rFonts w:ascii="Times New Roman" w:eastAsia="Calibri" w:hAnsi="Times New Roman" w:cs="Times New Roman"/>
                <w:b/>
                <w:bCs/>
                <w:color w:val="000000"/>
                <w:sz w:val="24"/>
                <w:szCs w:val="24"/>
              </w:rPr>
              <w:t>Место и дата рассмотрения частей Заявок, Оценки и подведения итогов закупки</w:t>
            </w:r>
          </w:p>
        </w:tc>
        <w:tc>
          <w:tcPr>
            <w:tcW w:w="8080" w:type="dxa"/>
            <w:shd w:val="clear" w:color="auto" w:fill="auto"/>
          </w:tcPr>
          <w:p w:rsidR="00734578" w:rsidRPr="00734578" w:rsidRDefault="00734578" w:rsidP="00734578">
            <w:pPr>
              <w:spacing w:after="0" w:line="240" w:lineRule="auto"/>
              <w:rPr>
                <w:rFonts w:ascii="Times New Roman" w:eastAsia="Times New Roman" w:hAnsi="Times New Roman" w:cs="Times New Roman"/>
                <w:sz w:val="24"/>
                <w:szCs w:val="24"/>
                <w:lang w:eastAsia="ru-RU"/>
              </w:rPr>
            </w:pPr>
            <w:r w:rsidRPr="00734578">
              <w:rPr>
                <w:rFonts w:ascii="Times New Roman" w:eastAsia="Times New Roman" w:hAnsi="Times New Roman" w:cs="Times New Roman"/>
                <w:b/>
                <w:sz w:val="24"/>
                <w:szCs w:val="24"/>
                <w:lang w:eastAsia="ru-RU"/>
              </w:rPr>
              <w:t>Рассмотрение первых частей Заявок</w:t>
            </w:r>
            <w:r w:rsidRPr="00734578">
              <w:rPr>
                <w:rFonts w:ascii="Times New Roman" w:eastAsia="Times New Roman" w:hAnsi="Times New Roman" w:cs="Times New Roman"/>
                <w:sz w:val="24"/>
                <w:szCs w:val="24"/>
                <w:lang w:eastAsia="ru-RU"/>
              </w:rPr>
              <w:t xml:space="preserve">: </w:t>
            </w:r>
            <w:permStart w:id="1496603652" w:edGrp="everyone"/>
            <w:sdt>
              <w:sdtPr>
                <w:rPr>
                  <w:rFonts w:ascii="Times New Roman" w:eastAsia="Times New Roman" w:hAnsi="Times New Roman" w:cs="Times New Roman"/>
                  <w:sz w:val="24"/>
                  <w:szCs w:val="24"/>
                  <w:lang w:eastAsia="ru-RU"/>
                </w:rPr>
                <w:id w:val="1777587792"/>
                <w:placeholder>
                  <w:docPart w:val="69B98A9767CF4C51B263064BCC20DC30"/>
                </w:placeholder>
                <w:date w:fullDate="2019-10-24T00:00:00Z">
                  <w:dateFormat w:val="«dd» MMMM yyyy 'года'"/>
                  <w:lid w:val="ru-RU"/>
                  <w:storeMappedDataAs w:val="dateTime"/>
                  <w:calendar w:val="gregorian"/>
                </w:date>
              </w:sdtPr>
              <w:sdtEndPr/>
              <w:sdtContent>
                <w:r w:rsidR="00302F5F">
                  <w:rPr>
                    <w:rFonts w:ascii="Times New Roman" w:eastAsia="Times New Roman" w:hAnsi="Times New Roman" w:cs="Times New Roman"/>
                    <w:sz w:val="24"/>
                    <w:szCs w:val="24"/>
                    <w:lang w:eastAsia="ru-RU"/>
                  </w:rPr>
                  <w:t>«24» октября 2019 года</w:t>
                </w:r>
              </w:sdtContent>
            </w:sdt>
            <w:permEnd w:id="1496603652"/>
          </w:p>
          <w:p w:rsidR="00734578" w:rsidRPr="00734578" w:rsidRDefault="00734578" w:rsidP="00734578">
            <w:pPr>
              <w:spacing w:after="0" w:line="240" w:lineRule="auto"/>
              <w:jc w:val="both"/>
              <w:rPr>
                <w:rFonts w:ascii="Times New Roman" w:eastAsia="Times New Roman" w:hAnsi="Times New Roman" w:cs="Times New Roman"/>
                <w:sz w:val="10"/>
                <w:szCs w:val="10"/>
                <w:lang w:eastAsia="ru-RU"/>
              </w:rPr>
            </w:pPr>
          </w:p>
          <w:p w:rsidR="00734578" w:rsidRPr="00734578" w:rsidRDefault="00734578" w:rsidP="00734578">
            <w:pPr>
              <w:spacing w:after="0" w:line="240" w:lineRule="auto"/>
              <w:jc w:val="both"/>
              <w:rPr>
                <w:rFonts w:ascii="Times New Roman" w:eastAsia="Times New Roman" w:hAnsi="Times New Roman" w:cs="Times New Roman"/>
                <w:sz w:val="24"/>
                <w:szCs w:val="24"/>
                <w:lang w:eastAsia="ru-RU"/>
              </w:rPr>
            </w:pPr>
            <w:r w:rsidRPr="00734578">
              <w:rPr>
                <w:rFonts w:ascii="Times New Roman" w:eastAsia="Times New Roman" w:hAnsi="Times New Roman" w:cs="Times New Roman"/>
                <w:b/>
                <w:sz w:val="24"/>
                <w:szCs w:val="24"/>
                <w:lang w:eastAsia="ru-RU"/>
              </w:rPr>
              <w:t>Рассмотрение вторых частей Заявок</w:t>
            </w:r>
            <w:r w:rsidRPr="00734578">
              <w:rPr>
                <w:rFonts w:ascii="Times New Roman" w:eastAsia="Times New Roman" w:hAnsi="Times New Roman" w:cs="Times New Roman"/>
                <w:sz w:val="24"/>
                <w:szCs w:val="24"/>
                <w:lang w:eastAsia="ru-RU"/>
              </w:rPr>
              <w:t xml:space="preserve">: </w:t>
            </w:r>
            <w:permStart w:id="528047067" w:edGrp="everyone"/>
            <w:sdt>
              <w:sdtPr>
                <w:rPr>
                  <w:rFonts w:ascii="Times New Roman" w:eastAsia="Times New Roman" w:hAnsi="Times New Roman" w:cs="Times New Roman"/>
                  <w:sz w:val="24"/>
                  <w:szCs w:val="24"/>
                  <w:lang w:eastAsia="ru-RU"/>
                </w:rPr>
                <w:id w:val="378590712"/>
                <w:placeholder>
                  <w:docPart w:val="69B98A9767CF4C51B263064BCC20DC30"/>
                </w:placeholder>
                <w:date w:fullDate="2019-10-30T00:00:00Z">
                  <w:dateFormat w:val="«dd» MMMM yyyy 'года'"/>
                  <w:lid w:val="ru-RU"/>
                  <w:storeMappedDataAs w:val="dateTime"/>
                  <w:calendar w:val="gregorian"/>
                </w:date>
              </w:sdtPr>
              <w:sdtEndPr/>
              <w:sdtContent>
                <w:r w:rsidR="00302F5F">
                  <w:rPr>
                    <w:rFonts w:ascii="Times New Roman" w:eastAsia="Times New Roman" w:hAnsi="Times New Roman" w:cs="Times New Roman"/>
                    <w:sz w:val="24"/>
                    <w:szCs w:val="24"/>
                    <w:lang w:eastAsia="ru-RU"/>
                  </w:rPr>
                  <w:t>«30» октября 2019 года</w:t>
                </w:r>
              </w:sdtContent>
            </w:sdt>
            <w:r w:rsidRPr="00734578">
              <w:rPr>
                <w:rFonts w:ascii="Times New Roman" w:eastAsia="Times New Roman" w:hAnsi="Times New Roman" w:cs="Times New Roman"/>
                <w:sz w:val="24"/>
                <w:szCs w:val="24"/>
                <w:lang w:eastAsia="ru-RU"/>
              </w:rPr>
              <w:t xml:space="preserve"> </w:t>
            </w:r>
            <w:permEnd w:id="528047067"/>
          </w:p>
          <w:p w:rsidR="00734578" w:rsidRPr="00734578" w:rsidRDefault="00734578" w:rsidP="00734578">
            <w:pPr>
              <w:spacing w:after="0" w:line="240" w:lineRule="auto"/>
              <w:jc w:val="both"/>
              <w:rPr>
                <w:rFonts w:ascii="Times New Roman" w:eastAsia="Times New Roman" w:hAnsi="Times New Roman" w:cs="Times New Roman"/>
                <w:sz w:val="10"/>
                <w:szCs w:val="10"/>
                <w:lang w:eastAsia="ru-RU"/>
              </w:rPr>
            </w:pPr>
          </w:p>
          <w:p w:rsidR="00734578" w:rsidRPr="00734578" w:rsidRDefault="00734578" w:rsidP="00734578">
            <w:pPr>
              <w:spacing w:after="0" w:line="240" w:lineRule="auto"/>
              <w:jc w:val="both"/>
              <w:rPr>
                <w:rFonts w:ascii="Times New Roman" w:eastAsia="Times New Roman" w:hAnsi="Times New Roman" w:cs="Times New Roman"/>
                <w:sz w:val="24"/>
                <w:szCs w:val="24"/>
                <w:lang w:eastAsia="ru-RU"/>
              </w:rPr>
            </w:pPr>
            <w:r w:rsidRPr="00734578">
              <w:rPr>
                <w:rFonts w:ascii="Times New Roman" w:eastAsia="Times New Roman" w:hAnsi="Times New Roman" w:cs="Times New Roman"/>
                <w:b/>
                <w:sz w:val="24"/>
                <w:szCs w:val="24"/>
                <w:lang w:eastAsia="ru-RU"/>
              </w:rPr>
              <w:t>Подведение итогов закупки</w:t>
            </w:r>
            <w:r w:rsidRPr="00734578">
              <w:rPr>
                <w:rFonts w:ascii="Times New Roman" w:eastAsia="Times New Roman" w:hAnsi="Times New Roman" w:cs="Times New Roman"/>
                <w:sz w:val="24"/>
                <w:szCs w:val="24"/>
                <w:lang w:eastAsia="ru-RU"/>
              </w:rPr>
              <w:t xml:space="preserve">: </w:t>
            </w:r>
            <w:permStart w:id="189273005" w:edGrp="everyone"/>
            <w:sdt>
              <w:sdtPr>
                <w:rPr>
                  <w:rFonts w:ascii="Times New Roman" w:eastAsia="Times New Roman" w:hAnsi="Times New Roman" w:cs="Times New Roman"/>
                  <w:sz w:val="24"/>
                  <w:szCs w:val="24"/>
                  <w:lang w:eastAsia="ru-RU"/>
                </w:rPr>
                <w:id w:val="-289217572"/>
                <w:placeholder>
                  <w:docPart w:val="69B98A9767CF4C51B263064BCC20DC30"/>
                </w:placeholder>
                <w:date w:fullDate="2019-10-31T00:00:00Z">
                  <w:dateFormat w:val="«dd» MMMM yyyy 'года'"/>
                  <w:lid w:val="ru-RU"/>
                  <w:storeMappedDataAs w:val="dateTime"/>
                  <w:calendar w:val="gregorian"/>
                </w:date>
              </w:sdtPr>
              <w:sdtEndPr/>
              <w:sdtContent>
                <w:r w:rsidR="00302F5F">
                  <w:rPr>
                    <w:rFonts w:ascii="Times New Roman" w:eastAsia="Times New Roman" w:hAnsi="Times New Roman" w:cs="Times New Roman"/>
                    <w:sz w:val="24"/>
                    <w:szCs w:val="24"/>
                    <w:lang w:eastAsia="ru-RU"/>
                  </w:rPr>
                  <w:t>«31» октября 2019 года</w:t>
                </w:r>
              </w:sdtContent>
            </w:sdt>
          </w:p>
          <w:permEnd w:id="189273005"/>
          <w:p w:rsidR="00734FFB" w:rsidRDefault="00734FFB" w:rsidP="00734578">
            <w:pPr>
              <w:autoSpaceDE w:val="0"/>
              <w:autoSpaceDN w:val="0"/>
              <w:adjustRightInd w:val="0"/>
              <w:spacing w:after="0" w:line="240" w:lineRule="auto"/>
              <w:jc w:val="both"/>
              <w:rPr>
                <w:rFonts w:ascii="Times New Roman" w:eastAsia="Calibri" w:hAnsi="Times New Roman" w:cs="Times New Roman"/>
                <w:color w:val="000000"/>
                <w:sz w:val="24"/>
                <w:szCs w:val="24"/>
              </w:rPr>
            </w:pPr>
          </w:p>
          <w:p w:rsidR="00734FFB" w:rsidRPr="00734FFB" w:rsidRDefault="00734578" w:rsidP="00734FFB">
            <w:pPr>
              <w:autoSpaceDE w:val="0"/>
              <w:autoSpaceDN w:val="0"/>
              <w:adjustRightInd w:val="0"/>
              <w:spacing w:after="0" w:line="240" w:lineRule="auto"/>
              <w:rPr>
                <w:rFonts w:ascii="Times New Roman" w:eastAsia="Calibri" w:hAnsi="Times New Roman" w:cs="Times New Roman"/>
                <w:color w:val="000000"/>
                <w:sz w:val="24"/>
                <w:szCs w:val="24"/>
              </w:rPr>
            </w:pPr>
            <w:r w:rsidRPr="00734578">
              <w:rPr>
                <w:rFonts w:ascii="Times New Roman" w:eastAsia="Calibri" w:hAnsi="Times New Roman" w:cs="Times New Roman"/>
                <w:color w:val="000000"/>
                <w:sz w:val="24"/>
                <w:szCs w:val="24"/>
              </w:rPr>
              <w:t xml:space="preserve">Указанные этапы </w:t>
            </w:r>
            <w:r w:rsidRPr="00734578">
              <w:rPr>
                <w:rFonts w:ascii="Times New Roman" w:eastAsia="Calibri" w:hAnsi="Times New Roman" w:cs="Times New Roman"/>
                <w:bCs/>
                <w:color w:val="000000"/>
                <w:sz w:val="24"/>
                <w:szCs w:val="24"/>
              </w:rPr>
              <w:t>Открытого конкурса</w:t>
            </w:r>
            <w:r w:rsidRPr="00734578">
              <w:rPr>
                <w:rFonts w:ascii="Times New Roman" w:eastAsia="Calibri" w:hAnsi="Times New Roman" w:cs="Times New Roman"/>
                <w:color w:val="000000"/>
                <w:sz w:val="24"/>
                <w:szCs w:val="24"/>
              </w:rPr>
              <w:t xml:space="preserve"> проводятся по адресу Заказчика: </w:t>
            </w:r>
            <w:r w:rsidR="00734FFB" w:rsidRPr="00734FFB">
              <w:rPr>
                <w:rFonts w:ascii="Times New Roman" w:eastAsia="Calibri" w:hAnsi="Times New Roman" w:cs="Times New Roman"/>
                <w:color w:val="000000"/>
                <w:sz w:val="24"/>
                <w:szCs w:val="24"/>
              </w:rPr>
              <w:t>450077, Республика Башкортостан, г. Уфа, ул. Ленина, д. 30.</w:t>
            </w:r>
          </w:p>
          <w:p w:rsidR="00734578" w:rsidRPr="00734578" w:rsidRDefault="00734578" w:rsidP="00734578">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734578">
              <w:rPr>
                <w:rFonts w:ascii="Times New Roman" w:eastAsia="Calibri" w:hAnsi="Times New Roman" w:cs="Times New Roman"/>
                <w:color w:val="000000"/>
                <w:sz w:val="24"/>
                <w:szCs w:val="24"/>
              </w:rPr>
              <w:t>Заказчик вправе рассмотреть части Заявки, подвести итоги Закупки, ранее указанных дат</w:t>
            </w:r>
            <w:r w:rsidRPr="00734578">
              <w:rPr>
                <w:rFonts w:ascii="Times New Roman" w:eastAsia="Calibri" w:hAnsi="Times New Roman" w:cs="Times New Roman"/>
                <w:iCs/>
                <w:color w:val="000000"/>
                <w:sz w:val="24"/>
                <w:szCs w:val="24"/>
              </w:rPr>
              <w:t>.</w:t>
            </w:r>
          </w:p>
        </w:tc>
      </w:tr>
      <w:tr w:rsidR="00734578" w:rsidRPr="00734578" w:rsidTr="00734578">
        <w:tc>
          <w:tcPr>
            <w:tcW w:w="2694" w:type="dxa"/>
            <w:shd w:val="clear" w:color="auto" w:fill="auto"/>
          </w:tcPr>
          <w:p w:rsidR="00734578" w:rsidRPr="00734578" w:rsidRDefault="00734578" w:rsidP="00734578">
            <w:pPr>
              <w:autoSpaceDE w:val="0"/>
              <w:autoSpaceDN w:val="0"/>
              <w:adjustRightInd w:val="0"/>
              <w:spacing w:after="0" w:line="240" w:lineRule="auto"/>
              <w:rPr>
                <w:rFonts w:ascii="Times New Roman" w:eastAsia="Calibri" w:hAnsi="Times New Roman" w:cs="Times New Roman"/>
                <w:b/>
                <w:bCs/>
                <w:color w:val="000000"/>
                <w:sz w:val="24"/>
                <w:szCs w:val="24"/>
              </w:rPr>
            </w:pPr>
            <w:r w:rsidRPr="00734578">
              <w:rPr>
                <w:rFonts w:ascii="Times New Roman" w:eastAsia="Calibri" w:hAnsi="Times New Roman" w:cs="Times New Roman"/>
                <w:b/>
                <w:bCs/>
                <w:color w:val="000000"/>
                <w:sz w:val="24"/>
                <w:szCs w:val="24"/>
              </w:rPr>
              <w:t>Возможность отменить проведение закупки</w:t>
            </w:r>
          </w:p>
        </w:tc>
        <w:tc>
          <w:tcPr>
            <w:tcW w:w="8080" w:type="dxa"/>
            <w:shd w:val="clear" w:color="auto" w:fill="auto"/>
          </w:tcPr>
          <w:p w:rsidR="00734578" w:rsidRPr="00734578" w:rsidRDefault="00734578" w:rsidP="00734578">
            <w:pPr>
              <w:autoSpaceDE w:val="0"/>
              <w:autoSpaceDN w:val="0"/>
              <w:adjustRightInd w:val="0"/>
              <w:spacing w:after="0" w:line="240" w:lineRule="auto"/>
              <w:rPr>
                <w:rFonts w:ascii="Times New Roman" w:eastAsia="Calibri" w:hAnsi="Times New Roman" w:cs="Times New Roman"/>
                <w:iCs/>
                <w:color w:val="000000"/>
                <w:sz w:val="24"/>
                <w:szCs w:val="24"/>
              </w:rPr>
            </w:pPr>
            <w:r w:rsidRPr="00734578">
              <w:rPr>
                <w:rFonts w:ascii="Times New Roman" w:eastAsia="Calibri" w:hAnsi="Times New Roman" w:cs="Times New Roman"/>
                <w:color w:val="000000"/>
                <w:sz w:val="24"/>
                <w:szCs w:val="24"/>
              </w:rPr>
              <w:t xml:space="preserve"> Заказчик вправе отменить Открытый конкурс в любое время до даты и времени окончания срока подачи заявок. По истечении срока отмены и до заключения договора Заказчик вправе отменить определение поставщика только в случае возникновения обстоятельств непреодолимой силы в соответствии с гражданским</w:t>
            </w:r>
            <w:r w:rsidRPr="00734578">
              <w:rPr>
                <w:rFonts w:ascii="Times New Roman" w:eastAsia="Calibri" w:hAnsi="Times New Roman" w:cs="Times New Roman"/>
                <w:color w:val="000000"/>
                <w:sz w:val="26"/>
                <w:szCs w:val="26"/>
              </w:rPr>
              <w:t xml:space="preserve"> законодательством.</w:t>
            </w:r>
          </w:p>
        </w:tc>
      </w:tr>
      <w:tr w:rsidR="00734578" w:rsidRPr="00734578" w:rsidTr="00734578">
        <w:tc>
          <w:tcPr>
            <w:tcW w:w="10774" w:type="dxa"/>
            <w:gridSpan w:val="2"/>
            <w:shd w:val="clear" w:color="auto" w:fill="auto"/>
          </w:tcPr>
          <w:p w:rsidR="00734578" w:rsidRPr="00734578" w:rsidRDefault="00734578" w:rsidP="00734578">
            <w:pPr>
              <w:autoSpaceDE w:val="0"/>
              <w:autoSpaceDN w:val="0"/>
              <w:adjustRightInd w:val="0"/>
              <w:spacing w:after="0" w:line="240" w:lineRule="auto"/>
              <w:rPr>
                <w:rFonts w:ascii="Times New Roman" w:eastAsia="Calibri" w:hAnsi="Times New Roman" w:cs="Times New Roman"/>
                <w:b/>
                <w:bCs/>
                <w:color w:val="000000"/>
                <w:sz w:val="24"/>
                <w:szCs w:val="24"/>
              </w:rPr>
            </w:pPr>
            <w:r w:rsidRPr="00734578">
              <w:rPr>
                <w:rFonts w:ascii="Times New Roman" w:eastAsia="Calibri" w:hAnsi="Times New Roman" w:cs="Times New Roman"/>
                <w:b/>
                <w:bCs/>
                <w:color w:val="000000"/>
                <w:sz w:val="24"/>
                <w:szCs w:val="24"/>
              </w:rPr>
              <w:t>Срок, место и порядок предоставления Документации о закупке</w:t>
            </w:r>
          </w:p>
          <w:p w:rsidR="00110EE6" w:rsidRPr="00110EE6" w:rsidRDefault="00110EE6" w:rsidP="00110EE6">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110EE6">
              <w:rPr>
                <w:rFonts w:ascii="Times New Roman" w:eastAsia="Calibri" w:hAnsi="Times New Roman" w:cs="Times New Roman"/>
                <w:bCs/>
                <w:color w:val="000000"/>
                <w:sz w:val="24"/>
                <w:szCs w:val="24"/>
              </w:rPr>
              <w:t xml:space="preserve">Документация о закупке размещается в Единой информационной системе по адресу: </w:t>
            </w:r>
            <w:hyperlink r:id="rId14" w:history="1">
              <w:r w:rsidRPr="00110EE6">
                <w:rPr>
                  <w:rFonts w:ascii="Times New Roman" w:eastAsia="Calibri" w:hAnsi="Times New Roman" w:cs="Times New Roman"/>
                  <w:color w:val="0000FF"/>
                  <w:sz w:val="24"/>
                  <w:szCs w:val="26"/>
                  <w:u w:val="single"/>
                </w:rPr>
                <w:t>www.zakupki.gov.ru</w:t>
              </w:r>
            </w:hyperlink>
            <w:r w:rsidRPr="00110EE6">
              <w:rPr>
                <w:rFonts w:ascii="Times New Roman" w:eastAsia="Calibri" w:hAnsi="Times New Roman" w:cs="Times New Roman"/>
                <w:bCs/>
                <w:color w:val="000000"/>
                <w:sz w:val="24"/>
                <w:szCs w:val="24"/>
              </w:rPr>
              <w:t>, на официальном сайте</w:t>
            </w:r>
            <w:r w:rsidRPr="00110EE6">
              <w:rPr>
                <w:rFonts w:ascii="Times New Roman" w:eastAsia="Times New Roman" w:hAnsi="Times New Roman" w:cs="Times New Roman"/>
                <w:bCs/>
                <w:sz w:val="24"/>
                <w:szCs w:val="24"/>
                <w:lang w:eastAsia="ru-RU"/>
              </w:rPr>
              <w:t xml:space="preserve"> ПАО «Башинформсвязь» по адресу: </w:t>
            </w:r>
            <w:hyperlink r:id="rId15" w:history="1">
              <w:r w:rsidRPr="00110EE6">
                <w:rPr>
                  <w:rFonts w:ascii="Times New Roman" w:eastAsia="Times New Roman" w:hAnsi="Times New Roman" w:cs="Times New Roman"/>
                  <w:bCs/>
                  <w:iCs/>
                  <w:color w:val="0000FF"/>
                  <w:sz w:val="24"/>
                  <w:szCs w:val="24"/>
                  <w:u w:val="single"/>
                  <w:lang w:eastAsia="ru-RU"/>
                </w:rPr>
                <w:t>www.</w:t>
              </w:r>
              <w:r w:rsidRPr="00110EE6">
                <w:rPr>
                  <w:rFonts w:ascii="Times New Roman" w:eastAsia="Times New Roman" w:hAnsi="Times New Roman" w:cs="Times New Roman"/>
                  <w:bCs/>
                  <w:iCs/>
                  <w:color w:val="0000FF"/>
                  <w:sz w:val="24"/>
                  <w:szCs w:val="24"/>
                  <w:u w:val="single"/>
                  <w:lang w:val="en-US" w:eastAsia="ru-RU"/>
                </w:rPr>
                <w:t>bashtel</w:t>
              </w:r>
              <w:r w:rsidRPr="00110EE6">
                <w:rPr>
                  <w:rFonts w:ascii="Times New Roman" w:eastAsia="Times New Roman" w:hAnsi="Times New Roman" w:cs="Times New Roman"/>
                  <w:bCs/>
                  <w:iCs/>
                  <w:color w:val="0000FF"/>
                  <w:sz w:val="24"/>
                  <w:szCs w:val="24"/>
                  <w:u w:val="single"/>
                  <w:lang w:eastAsia="ru-RU"/>
                </w:rPr>
                <w:t>.ru</w:t>
              </w:r>
            </w:hyperlink>
            <w:r w:rsidRPr="00110EE6">
              <w:rPr>
                <w:rFonts w:ascii="Times New Roman" w:eastAsia="Times New Roman" w:hAnsi="Times New Roman" w:cs="Times New Roman"/>
                <w:bCs/>
                <w:sz w:val="24"/>
                <w:szCs w:val="24"/>
                <w:lang w:eastAsia="ru-RU"/>
              </w:rPr>
              <w:t xml:space="preserve">, а также на Электронной торговой площадке </w:t>
            </w:r>
            <w:r w:rsidRPr="00110EE6">
              <w:rPr>
                <w:rFonts w:ascii="Times New Roman" w:eastAsia="Times New Roman" w:hAnsi="Times New Roman" w:cs="Times New Roman"/>
                <w:sz w:val="24"/>
                <w:szCs w:val="24"/>
                <w:shd w:val="clear" w:color="auto" w:fill="F6F5F3"/>
                <w:lang w:eastAsia="ru-RU"/>
              </w:rPr>
              <w:t xml:space="preserve">АО «ЕЭТП», находящейся по адресу </w:t>
            </w:r>
            <w:hyperlink r:id="rId16" w:history="1">
              <w:r w:rsidRPr="00110EE6">
                <w:rPr>
                  <w:rFonts w:ascii="Times New Roman" w:eastAsia="Times New Roman" w:hAnsi="Times New Roman" w:cs="Times New Roman"/>
                  <w:color w:val="0000FF"/>
                  <w:sz w:val="24"/>
                  <w:szCs w:val="24"/>
                  <w:u w:val="single"/>
                  <w:shd w:val="clear" w:color="auto" w:fill="F6F5F3"/>
                  <w:lang w:eastAsia="ru-RU"/>
                </w:rPr>
                <w:t>www.roseltorg.ru</w:t>
              </w:r>
            </w:hyperlink>
            <w:r w:rsidRPr="00110EE6">
              <w:rPr>
                <w:rFonts w:ascii="Times New Roman" w:eastAsia="Times New Roman" w:hAnsi="Times New Roman" w:cs="Times New Roman"/>
                <w:sz w:val="24"/>
                <w:szCs w:val="24"/>
                <w:shd w:val="clear" w:color="auto" w:fill="F6F5F3"/>
                <w:lang w:eastAsia="ru-RU"/>
              </w:rPr>
              <w:t xml:space="preserve"> (</w:t>
            </w:r>
            <w:r w:rsidRPr="00110EE6">
              <w:rPr>
                <w:rFonts w:ascii="Times New Roman" w:eastAsia="Calibri" w:hAnsi="Times New Roman" w:cs="Times New Roman"/>
                <w:color w:val="000000"/>
                <w:sz w:val="24"/>
                <w:szCs w:val="24"/>
              </w:rPr>
              <w:t>далее – ЭТП)</w:t>
            </w:r>
            <w:r w:rsidRPr="00110EE6">
              <w:rPr>
                <w:rFonts w:ascii="Times New Roman" w:eastAsia="Calibri" w:hAnsi="Times New Roman" w:cs="Times New Roman"/>
                <w:bCs/>
                <w:color w:val="000000"/>
                <w:sz w:val="24"/>
                <w:szCs w:val="24"/>
              </w:rPr>
              <w:t>.</w:t>
            </w:r>
          </w:p>
          <w:p w:rsidR="00110EE6" w:rsidRPr="00110EE6" w:rsidRDefault="00110EE6" w:rsidP="00110EE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10EE6">
              <w:rPr>
                <w:rFonts w:ascii="Times New Roman" w:eastAsia="Calibri" w:hAnsi="Times New Roman" w:cs="Times New Roman"/>
                <w:bCs/>
                <w:color w:val="000000"/>
                <w:sz w:val="24"/>
                <w:szCs w:val="24"/>
              </w:rPr>
              <w:t>Порядок получения настоящей Документации на ЭТП определяется правилами ЭТП.</w:t>
            </w:r>
          </w:p>
          <w:p w:rsidR="00734578" w:rsidRPr="00734578" w:rsidRDefault="00110EE6" w:rsidP="00110EE6">
            <w:pPr>
              <w:autoSpaceDE w:val="0"/>
              <w:autoSpaceDN w:val="0"/>
              <w:adjustRightInd w:val="0"/>
              <w:spacing w:after="0" w:line="240" w:lineRule="auto"/>
              <w:ind w:firstLine="318"/>
              <w:jc w:val="both"/>
              <w:rPr>
                <w:rFonts w:ascii="Times New Roman" w:eastAsia="Calibri" w:hAnsi="Times New Roman" w:cs="Times New Roman"/>
                <w:iCs/>
                <w:color w:val="000000"/>
                <w:sz w:val="24"/>
                <w:szCs w:val="24"/>
              </w:rPr>
            </w:pPr>
            <w:r w:rsidRPr="00110EE6">
              <w:rPr>
                <w:rFonts w:ascii="Times New Roman" w:eastAsia="Calibri" w:hAnsi="Times New Roman" w:cs="Times New Roman"/>
                <w:color w:val="000000"/>
                <w:sz w:val="24"/>
                <w:szCs w:val="24"/>
              </w:rPr>
              <w:t xml:space="preserve">Документация о закупке доступна для ознакомления в ЕИС и официальном сайте ПАО «Башинформсвязь», </w:t>
            </w:r>
            <w:r w:rsidRPr="00110EE6">
              <w:rPr>
                <w:rFonts w:ascii="Times New Roman" w:eastAsia="Calibri" w:hAnsi="Times New Roman" w:cs="Times New Roman"/>
                <w:bCs/>
                <w:color w:val="000000"/>
                <w:sz w:val="24"/>
                <w:szCs w:val="24"/>
              </w:rPr>
              <w:t>а также на Электронной торговой площадке</w:t>
            </w:r>
            <w:r w:rsidRPr="00110EE6">
              <w:rPr>
                <w:rFonts w:ascii="Times New Roman" w:eastAsia="Calibri" w:hAnsi="Times New Roman" w:cs="Times New Roman"/>
                <w:color w:val="000000"/>
                <w:sz w:val="24"/>
                <w:szCs w:val="24"/>
              </w:rPr>
              <w:t xml:space="preserve"> без взимания платы.</w:t>
            </w:r>
          </w:p>
        </w:tc>
      </w:tr>
      <w:tr w:rsidR="00734578" w:rsidRPr="00734578" w:rsidTr="00734578">
        <w:tc>
          <w:tcPr>
            <w:tcW w:w="10774" w:type="dxa"/>
            <w:gridSpan w:val="2"/>
            <w:shd w:val="clear" w:color="auto" w:fill="auto"/>
          </w:tcPr>
          <w:p w:rsidR="00734578" w:rsidRPr="00734578" w:rsidRDefault="00734578" w:rsidP="00734578">
            <w:pPr>
              <w:spacing w:after="0" w:line="240" w:lineRule="auto"/>
              <w:jc w:val="both"/>
              <w:rPr>
                <w:rFonts w:ascii="Times New Roman" w:eastAsia="Calibri" w:hAnsi="Times New Roman" w:cs="Times New Roman"/>
                <w:color w:val="000000"/>
                <w:sz w:val="24"/>
                <w:szCs w:val="24"/>
              </w:rPr>
            </w:pPr>
            <w:r w:rsidRPr="00734578">
              <w:rPr>
                <w:rFonts w:ascii="Times New Roman" w:eastAsia="Calibri" w:hAnsi="Times New Roman" w:cs="Times New Roman"/>
                <w:color w:val="000000"/>
                <w:sz w:val="24"/>
                <w:szCs w:val="24"/>
              </w:rPr>
              <w:t xml:space="preserve">Любой Участник вправе направить Заказчику запрос о разъяснении положений Документации о закупке, в сроки и по форме, указанные в пункте </w:t>
            </w:r>
            <w:r w:rsidRPr="00734578">
              <w:rPr>
                <w:rFonts w:ascii="Times New Roman" w:eastAsia="Calibri" w:hAnsi="Times New Roman" w:cs="Times New Roman"/>
                <w:color w:val="000000"/>
                <w:sz w:val="24"/>
                <w:szCs w:val="24"/>
              </w:rPr>
              <w:fldChar w:fldCharType="begin"/>
            </w:r>
            <w:r w:rsidRPr="00734578">
              <w:rPr>
                <w:rFonts w:ascii="Times New Roman" w:eastAsia="Calibri" w:hAnsi="Times New Roman" w:cs="Times New Roman"/>
                <w:color w:val="000000"/>
                <w:sz w:val="24"/>
                <w:szCs w:val="24"/>
              </w:rPr>
              <w:instrText xml:space="preserve"> REF _Ref460522498 \r \h </w:instrText>
            </w:r>
            <w:r w:rsidRPr="00734578">
              <w:rPr>
                <w:rFonts w:ascii="Times New Roman" w:eastAsia="Calibri" w:hAnsi="Times New Roman" w:cs="Times New Roman"/>
                <w:color w:val="000000"/>
                <w:sz w:val="24"/>
                <w:szCs w:val="24"/>
              </w:rPr>
            </w:r>
            <w:r w:rsidRPr="00734578">
              <w:rPr>
                <w:rFonts w:ascii="Times New Roman" w:eastAsia="Calibri" w:hAnsi="Times New Roman" w:cs="Times New Roman"/>
                <w:color w:val="000000"/>
                <w:sz w:val="24"/>
                <w:szCs w:val="24"/>
              </w:rPr>
              <w:fldChar w:fldCharType="separate"/>
            </w:r>
            <w:r w:rsidR="005F518E">
              <w:rPr>
                <w:rFonts w:ascii="Times New Roman" w:eastAsia="Calibri" w:hAnsi="Times New Roman" w:cs="Times New Roman"/>
                <w:color w:val="000000"/>
                <w:sz w:val="24"/>
                <w:szCs w:val="24"/>
              </w:rPr>
              <w:t>10</w:t>
            </w:r>
            <w:r w:rsidRPr="00734578">
              <w:rPr>
                <w:rFonts w:ascii="Times New Roman" w:eastAsia="Calibri" w:hAnsi="Times New Roman" w:cs="Times New Roman"/>
                <w:color w:val="000000"/>
                <w:sz w:val="24"/>
                <w:szCs w:val="24"/>
              </w:rPr>
              <w:fldChar w:fldCharType="end"/>
            </w:r>
            <w:r w:rsidRPr="00734578">
              <w:rPr>
                <w:rFonts w:ascii="Times New Roman" w:eastAsia="Calibri" w:hAnsi="Times New Roman" w:cs="Times New Roman"/>
                <w:color w:val="000000"/>
                <w:sz w:val="24"/>
                <w:szCs w:val="24"/>
              </w:rPr>
              <w:t xml:space="preserve"> Информационной карты. </w:t>
            </w:r>
          </w:p>
          <w:p w:rsidR="00734578" w:rsidRPr="00734578" w:rsidRDefault="00734578" w:rsidP="00734578">
            <w:pPr>
              <w:spacing w:after="0" w:line="240" w:lineRule="auto"/>
              <w:jc w:val="both"/>
              <w:rPr>
                <w:rFonts w:ascii="Times New Roman" w:eastAsia="Calibri" w:hAnsi="Times New Roman" w:cs="Times New Roman"/>
                <w:color w:val="000000"/>
                <w:sz w:val="24"/>
                <w:szCs w:val="24"/>
              </w:rPr>
            </w:pPr>
            <w:r w:rsidRPr="00734578">
              <w:rPr>
                <w:rFonts w:ascii="Times New Roman" w:eastAsia="Calibri" w:hAnsi="Times New Roman" w:cs="Times New Roman"/>
                <w:color w:val="000000"/>
                <w:sz w:val="24"/>
                <w:szCs w:val="24"/>
              </w:rPr>
              <w:t>Иные вопросы:</w:t>
            </w:r>
          </w:p>
          <w:p w:rsidR="00110EE6" w:rsidRPr="00110EE6" w:rsidRDefault="00110EE6" w:rsidP="00110EE6">
            <w:pPr>
              <w:spacing w:after="0" w:line="240" w:lineRule="auto"/>
              <w:ind w:firstLine="486"/>
              <w:jc w:val="both"/>
              <w:rPr>
                <w:rFonts w:ascii="Times New Roman" w:eastAsia="Calibri" w:hAnsi="Times New Roman" w:cs="Times New Roman"/>
                <w:color w:val="000000"/>
                <w:szCs w:val="24"/>
              </w:rPr>
            </w:pPr>
            <w:r w:rsidRPr="00110EE6">
              <w:rPr>
                <w:rFonts w:ascii="Times New Roman" w:eastAsia="Calibri" w:hAnsi="Times New Roman" w:cs="Times New Roman"/>
                <w:color w:val="000000"/>
                <w:szCs w:val="24"/>
              </w:rPr>
              <w:t xml:space="preserve">Участники закупки и иные лица могут направлять сведения о возможных фактах коррупции со стороны сотрудников ПАО «Башинформсвязь»,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ПАО «Башинформсвязь» по адресу: </w:t>
            </w:r>
            <w:hyperlink r:id="rId17" w:history="1">
              <w:r w:rsidRPr="00110EE6">
                <w:rPr>
                  <w:rFonts w:ascii="Times New Roman" w:eastAsia="Calibri" w:hAnsi="Times New Roman" w:cs="Times New Roman"/>
                  <w:color w:val="0000FF"/>
                  <w:szCs w:val="24"/>
                  <w:u w:val="single"/>
                </w:rPr>
                <w:t>security@bashtel.ru</w:t>
              </w:r>
            </w:hyperlink>
          </w:p>
          <w:p w:rsidR="00734578" w:rsidRPr="00734578" w:rsidRDefault="00734578" w:rsidP="00734578">
            <w:pPr>
              <w:autoSpaceDE w:val="0"/>
              <w:autoSpaceDN w:val="0"/>
              <w:adjustRightInd w:val="0"/>
              <w:spacing w:after="0" w:line="240" w:lineRule="auto"/>
              <w:jc w:val="both"/>
              <w:rPr>
                <w:rFonts w:ascii="Times New Roman" w:eastAsia="Calibri" w:hAnsi="Times New Roman" w:cs="Times New Roman"/>
                <w:bCs/>
                <w:color w:val="000000"/>
                <w:sz w:val="24"/>
                <w:szCs w:val="24"/>
              </w:rPr>
            </w:pPr>
          </w:p>
        </w:tc>
      </w:tr>
    </w:tbl>
    <w:p w:rsidR="00734578" w:rsidRPr="00734578" w:rsidRDefault="00734578" w:rsidP="00734578">
      <w:pPr>
        <w:spacing w:after="0" w:line="240" w:lineRule="auto"/>
        <w:rPr>
          <w:rFonts w:ascii="Times New Roman" w:eastAsia="Times New Roman" w:hAnsi="Times New Roman" w:cs="Times New Roman"/>
          <w:sz w:val="2"/>
          <w:szCs w:val="2"/>
          <w:lang w:eastAsia="ru-RU"/>
        </w:rPr>
      </w:pPr>
      <w:r w:rsidRPr="00734578">
        <w:rPr>
          <w:rFonts w:ascii="Times New Roman" w:eastAsia="Times New Roman" w:hAnsi="Times New Roman" w:cs="Times New Roman"/>
          <w:sz w:val="24"/>
          <w:szCs w:val="24"/>
          <w:lang w:eastAsia="ru-RU"/>
        </w:rPr>
        <w:br w:type="page"/>
      </w:r>
    </w:p>
    <w:p w:rsidR="00734578" w:rsidRPr="00734578" w:rsidRDefault="00734578" w:rsidP="00734578">
      <w:pPr>
        <w:keepNext/>
        <w:tabs>
          <w:tab w:val="left" w:pos="6424"/>
        </w:tabs>
        <w:spacing w:before="240" w:after="12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2" w:name="_Toc438562017"/>
      <w:r w:rsidRPr="00734578">
        <w:rPr>
          <w:rFonts w:ascii="Times New Roman" w:eastAsia="MS Mincho" w:hAnsi="Times New Roman" w:cs="Times New Roman"/>
          <w:b/>
          <w:bCs/>
          <w:color w:val="17365D"/>
          <w:kern w:val="32"/>
          <w:sz w:val="28"/>
          <w:szCs w:val="24"/>
          <w:lang w:eastAsia="x-none"/>
        </w:rPr>
        <w:t>ДОКУМЕНТАЦИЯ О ЗАКУПКЕ</w:t>
      </w:r>
      <w:bookmarkEnd w:id="2"/>
    </w:p>
    <w:p w:rsidR="00734578" w:rsidRPr="00734578" w:rsidRDefault="00734578" w:rsidP="0073457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3" w:name="_Toc438562018"/>
      <w:r w:rsidRPr="00734578">
        <w:rPr>
          <w:rFonts w:ascii="Times New Roman" w:eastAsia="MS Mincho" w:hAnsi="Times New Roman" w:cs="Times New Roman"/>
          <w:b/>
          <w:bCs/>
          <w:color w:val="17365D"/>
          <w:kern w:val="32"/>
          <w:sz w:val="28"/>
          <w:szCs w:val="24"/>
          <w:lang w:val="x-none" w:eastAsia="x-none"/>
        </w:rPr>
        <w:t>РАЗДЕЛ I. ТЕРМИНЫ И ОПРЕДЕЛЕНИЯ</w:t>
      </w:r>
      <w:bookmarkEnd w:id="3"/>
      <w:r w:rsidRPr="00734578">
        <w:rPr>
          <w:rFonts w:ascii="Times New Roman" w:eastAsia="MS Mincho" w:hAnsi="Times New Roman" w:cs="Times New Roman"/>
          <w:b/>
          <w:bCs/>
          <w:color w:val="17365D"/>
          <w:kern w:val="32"/>
          <w:sz w:val="28"/>
          <w:szCs w:val="24"/>
          <w:lang w:val="x-none" w:eastAsia="x-none"/>
        </w:rPr>
        <w:tab/>
      </w:r>
    </w:p>
    <w:p w:rsidR="00734578" w:rsidRPr="00734578" w:rsidRDefault="00734578" w:rsidP="00734578">
      <w:pPr>
        <w:spacing w:after="0" w:line="240" w:lineRule="auto"/>
        <w:ind w:firstLine="567"/>
        <w:jc w:val="both"/>
        <w:rPr>
          <w:rFonts w:ascii="Times New Roman" w:eastAsia="Times New Roman" w:hAnsi="Times New Roman" w:cs="Times New Roman"/>
          <w:sz w:val="24"/>
          <w:szCs w:val="24"/>
          <w:lang w:eastAsia="ru-RU"/>
        </w:rPr>
      </w:pPr>
      <w:r w:rsidRPr="00734578">
        <w:rPr>
          <w:rFonts w:ascii="Times New Roman" w:eastAsia="Times New Roman" w:hAnsi="Times New Roman" w:cs="Times New Roman"/>
          <w:b/>
          <w:sz w:val="24"/>
          <w:szCs w:val="24"/>
          <w:lang w:eastAsia="ru-RU"/>
        </w:rPr>
        <w:t>Конкурс</w:t>
      </w:r>
      <w:r w:rsidRPr="00734578">
        <w:rPr>
          <w:rFonts w:ascii="Times New Roman" w:eastAsia="Times New Roman" w:hAnsi="Times New Roman" w:cs="Times New Roman"/>
          <w:sz w:val="24"/>
          <w:szCs w:val="24"/>
          <w:lang w:eastAsia="ru-RU"/>
        </w:rPr>
        <w:t xml:space="preserve"> </w:t>
      </w:r>
      <w:r w:rsidRPr="00734578">
        <w:rPr>
          <w:rFonts w:ascii="Times New Roman" w:eastAsia="Times New Roman" w:hAnsi="Times New Roman" w:cs="Times New Roman"/>
          <w:b/>
          <w:sz w:val="24"/>
          <w:szCs w:val="24"/>
          <w:lang w:eastAsia="ru-RU"/>
        </w:rPr>
        <w:t>в электронной форме для субъектов малого и среднего предпринимательства</w:t>
      </w:r>
      <w:r w:rsidRPr="00734578">
        <w:rPr>
          <w:rFonts w:ascii="Times New Roman" w:eastAsia="Times New Roman" w:hAnsi="Times New Roman" w:cs="Times New Roman"/>
          <w:sz w:val="24"/>
          <w:szCs w:val="24"/>
          <w:lang w:eastAsia="ru-RU"/>
        </w:rPr>
        <w:t xml:space="preserve"> </w:t>
      </w:r>
      <w:r w:rsidRPr="00734578">
        <w:rPr>
          <w:rFonts w:ascii="Times New Roman" w:eastAsia="Times New Roman" w:hAnsi="Times New Roman" w:cs="Times New Roman"/>
          <w:b/>
          <w:sz w:val="24"/>
          <w:szCs w:val="24"/>
          <w:lang w:eastAsia="ru-RU"/>
        </w:rPr>
        <w:t>(далее также - Открытый конкурс)</w:t>
      </w:r>
      <w:r w:rsidRPr="00734578">
        <w:rPr>
          <w:rFonts w:ascii="Times New Roman" w:eastAsia="Times New Roman" w:hAnsi="Times New Roman" w:cs="Times New Roman"/>
          <w:sz w:val="24"/>
          <w:szCs w:val="24"/>
          <w:lang w:eastAsia="ru-RU"/>
        </w:rPr>
        <w:t xml:space="preserve"> – способ закупки на Электронной торговой площадке, являющийся формой проведения торгов, при котором победителем конкурса признается участник конкурентной закупки из числа субъектов малого и среднего предпринимательства, заявка на участие в конкурентной закупке, окончательное предложение которого соответствует требованиям, установленным документацией о конкурентной закупке, и заявка, окончательное предложение которого по результатам сопоставления заявок, окончательных предложений на основании указанных в документации о такой закупке критериев оценки содержит лучшие условия исполнения договора.</w:t>
      </w:r>
    </w:p>
    <w:p w:rsidR="00734578" w:rsidRPr="00734578" w:rsidRDefault="00734578" w:rsidP="00734578">
      <w:pPr>
        <w:spacing w:after="0" w:line="240" w:lineRule="auto"/>
        <w:ind w:firstLine="567"/>
        <w:jc w:val="both"/>
        <w:rPr>
          <w:rFonts w:ascii="Times New Roman" w:eastAsia="Times New Roman" w:hAnsi="Times New Roman" w:cs="Times New Roman"/>
          <w:sz w:val="24"/>
          <w:szCs w:val="24"/>
          <w:lang w:eastAsia="ru-RU"/>
        </w:rPr>
      </w:pPr>
      <w:r w:rsidRPr="00734578">
        <w:rPr>
          <w:rFonts w:ascii="Times New Roman" w:eastAsia="Times New Roman" w:hAnsi="Times New Roman" w:cs="Times New Roman"/>
          <w:b/>
          <w:sz w:val="24"/>
          <w:szCs w:val="24"/>
          <w:lang w:eastAsia="ru-RU"/>
        </w:rPr>
        <w:t>Заказчик</w:t>
      </w:r>
      <w:r w:rsidRPr="00734578">
        <w:rPr>
          <w:rFonts w:ascii="Times New Roman" w:eastAsia="Times New Roman" w:hAnsi="Times New Roman" w:cs="Times New Roman"/>
          <w:sz w:val="24"/>
          <w:szCs w:val="24"/>
          <w:lang w:eastAsia="ru-RU"/>
        </w:rPr>
        <w:t xml:space="preserve"> – организация, указанная в пункте </w:t>
      </w:r>
      <w:r w:rsidRPr="00734578">
        <w:rPr>
          <w:rFonts w:ascii="Times New Roman" w:eastAsia="Times New Roman" w:hAnsi="Times New Roman" w:cs="Times New Roman"/>
          <w:sz w:val="24"/>
          <w:szCs w:val="24"/>
          <w:lang w:eastAsia="ru-RU"/>
        </w:rPr>
        <w:fldChar w:fldCharType="begin"/>
      </w:r>
      <w:r w:rsidRPr="00734578">
        <w:rPr>
          <w:rFonts w:ascii="Times New Roman" w:eastAsia="Times New Roman" w:hAnsi="Times New Roman" w:cs="Times New Roman"/>
          <w:sz w:val="24"/>
          <w:szCs w:val="24"/>
          <w:lang w:eastAsia="ru-RU"/>
        </w:rPr>
        <w:instrText xml:space="preserve"> REF _Ref368314103 \r \h  \* MERGEFORMAT </w:instrText>
      </w:r>
      <w:r w:rsidRPr="00734578">
        <w:rPr>
          <w:rFonts w:ascii="Times New Roman" w:eastAsia="Times New Roman" w:hAnsi="Times New Roman" w:cs="Times New Roman"/>
          <w:sz w:val="24"/>
          <w:szCs w:val="24"/>
          <w:lang w:eastAsia="ru-RU"/>
        </w:rPr>
      </w:r>
      <w:r w:rsidRPr="00734578">
        <w:rPr>
          <w:rFonts w:ascii="Times New Roman" w:eastAsia="Times New Roman" w:hAnsi="Times New Roman" w:cs="Times New Roman"/>
          <w:sz w:val="24"/>
          <w:szCs w:val="24"/>
          <w:lang w:eastAsia="ru-RU"/>
        </w:rPr>
        <w:fldChar w:fldCharType="separate"/>
      </w:r>
      <w:r w:rsidR="005F518E">
        <w:rPr>
          <w:rFonts w:ascii="Times New Roman" w:eastAsia="Times New Roman" w:hAnsi="Times New Roman" w:cs="Times New Roman"/>
          <w:sz w:val="24"/>
          <w:szCs w:val="24"/>
          <w:lang w:eastAsia="ru-RU"/>
        </w:rPr>
        <w:t>1</w:t>
      </w:r>
      <w:r w:rsidRPr="00734578">
        <w:rPr>
          <w:rFonts w:ascii="Times New Roman" w:eastAsia="Times New Roman" w:hAnsi="Times New Roman" w:cs="Times New Roman"/>
          <w:sz w:val="24"/>
          <w:szCs w:val="24"/>
          <w:lang w:eastAsia="ru-RU"/>
        </w:rPr>
        <w:fldChar w:fldCharType="end"/>
      </w:r>
      <w:r w:rsidRPr="00734578">
        <w:rPr>
          <w:rFonts w:ascii="Times New Roman" w:eastAsia="Times New Roman" w:hAnsi="Times New Roman" w:cs="Times New Roman"/>
          <w:sz w:val="24"/>
          <w:szCs w:val="24"/>
          <w:lang w:eastAsia="ru-RU"/>
        </w:rPr>
        <w:t xml:space="preserve"> </w:t>
      </w:r>
      <w:hyperlink w:anchor="_РАЗДЕЛ_II._СВЕДЕНИЯ" w:history="1">
        <w:r w:rsidRPr="00734578">
          <w:rPr>
            <w:rFonts w:ascii="Times New Roman" w:eastAsia="Times New Roman" w:hAnsi="Times New Roman" w:cs="Times New Roman"/>
            <w:color w:val="0000FF"/>
            <w:sz w:val="24"/>
            <w:szCs w:val="24"/>
            <w:u w:val="single"/>
            <w:lang w:eastAsia="ru-RU"/>
          </w:rPr>
          <w:t>раздела II «Информационная карта»</w:t>
        </w:r>
      </w:hyperlink>
      <w:r w:rsidRPr="00734578">
        <w:rPr>
          <w:rFonts w:ascii="Times New Roman" w:eastAsia="Times New Roman" w:hAnsi="Times New Roman" w:cs="Times New Roman"/>
          <w:sz w:val="24"/>
          <w:szCs w:val="24"/>
          <w:lang w:eastAsia="ru-RU"/>
        </w:rPr>
        <w:t xml:space="preserve"> Документации. </w:t>
      </w:r>
    </w:p>
    <w:p w:rsidR="00734578" w:rsidRPr="00734578" w:rsidRDefault="00734578" w:rsidP="00734578">
      <w:pPr>
        <w:spacing w:after="0" w:line="240" w:lineRule="auto"/>
        <w:ind w:firstLine="567"/>
        <w:jc w:val="both"/>
        <w:rPr>
          <w:rFonts w:ascii="Times New Roman" w:eastAsia="Times New Roman" w:hAnsi="Times New Roman" w:cs="Times New Roman"/>
          <w:sz w:val="24"/>
          <w:szCs w:val="24"/>
          <w:lang w:eastAsia="ru-RU"/>
        </w:rPr>
      </w:pPr>
      <w:r w:rsidRPr="00734578">
        <w:rPr>
          <w:rFonts w:ascii="Times New Roman" w:eastAsia="Times New Roman" w:hAnsi="Times New Roman" w:cs="Times New Roman"/>
          <w:b/>
          <w:sz w:val="24"/>
          <w:szCs w:val="24"/>
          <w:lang w:eastAsia="ru-RU"/>
        </w:rPr>
        <w:t>Электронная торговая площадка (ЭТП)</w:t>
      </w:r>
      <w:r w:rsidRPr="00734578">
        <w:rPr>
          <w:rFonts w:ascii="Times New Roman" w:eastAsia="Times New Roman" w:hAnsi="Times New Roman" w:cs="Times New Roman"/>
          <w:sz w:val="24"/>
          <w:szCs w:val="24"/>
          <w:lang w:eastAsia="ru-RU"/>
        </w:rPr>
        <w:t xml:space="preserve"> - сайт в информационно-телекоммуникационной сети «Интернет», на котором проводятся закупки в электронной форме в соответствии с ФЗ от 18.07.2011 г. № 223-ФЗ, указанный в пункте </w:t>
      </w:r>
      <w:r w:rsidRPr="00734578">
        <w:rPr>
          <w:rFonts w:ascii="Times New Roman" w:eastAsia="Times New Roman" w:hAnsi="Times New Roman" w:cs="Times New Roman"/>
          <w:sz w:val="24"/>
          <w:szCs w:val="24"/>
          <w:lang w:eastAsia="ru-RU"/>
        </w:rPr>
        <w:fldChar w:fldCharType="begin"/>
      </w:r>
      <w:r w:rsidRPr="00734578">
        <w:rPr>
          <w:rFonts w:ascii="Times New Roman" w:eastAsia="Times New Roman" w:hAnsi="Times New Roman" w:cs="Times New Roman"/>
          <w:sz w:val="24"/>
          <w:szCs w:val="24"/>
          <w:lang w:eastAsia="ru-RU"/>
        </w:rPr>
        <w:instrText xml:space="preserve"> REF _Ref378108959 \r \h </w:instrText>
      </w:r>
      <w:r w:rsidRPr="00734578">
        <w:rPr>
          <w:rFonts w:ascii="Times New Roman" w:eastAsia="Times New Roman" w:hAnsi="Times New Roman" w:cs="Times New Roman"/>
          <w:sz w:val="24"/>
          <w:szCs w:val="24"/>
          <w:lang w:eastAsia="ru-RU"/>
        </w:rPr>
      </w:r>
      <w:r w:rsidRPr="00734578">
        <w:rPr>
          <w:rFonts w:ascii="Times New Roman" w:eastAsia="Times New Roman" w:hAnsi="Times New Roman" w:cs="Times New Roman"/>
          <w:sz w:val="24"/>
          <w:szCs w:val="24"/>
          <w:lang w:eastAsia="ru-RU"/>
        </w:rPr>
        <w:fldChar w:fldCharType="separate"/>
      </w:r>
      <w:r w:rsidR="005F518E">
        <w:rPr>
          <w:rFonts w:ascii="Times New Roman" w:eastAsia="Times New Roman" w:hAnsi="Times New Roman" w:cs="Times New Roman"/>
          <w:sz w:val="24"/>
          <w:szCs w:val="24"/>
          <w:lang w:eastAsia="ru-RU"/>
        </w:rPr>
        <w:t>4</w:t>
      </w:r>
      <w:r w:rsidRPr="00734578">
        <w:rPr>
          <w:rFonts w:ascii="Times New Roman" w:eastAsia="Times New Roman" w:hAnsi="Times New Roman" w:cs="Times New Roman"/>
          <w:sz w:val="24"/>
          <w:szCs w:val="24"/>
          <w:lang w:eastAsia="ru-RU"/>
        </w:rPr>
        <w:fldChar w:fldCharType="end"/>
      </w:r>
      <w:r w:rsidRPr="00734578">
        <w:rPr>
          <w:rFonts w:ascii="Times New Roman" w:eastAsia="Times New Roman" w:hAnsi="Times New Roman" w:cs="Times New Roman"/>
          <w:sz w:val="24"/>
          <w:szCs w:val="24"/>
          <w:lang w:eastAsia="ru-RU"/>
        </w:rPr>
        <w:t xml:space="preserve"> </w:t>
      </w:r>
      <w:hyperlink w:anchor="_РАЗДЕЛ_II._СВЕДЕНИЯ" w:history="1">
        <w:r w:rsidRPr="00734578">
          <w:rPr>
            <w:rFonts w:ascii="Times New Roman" w:eastAsia="Times New Roman" w:hAnsi="Times New Roman" w:cs="Times New Roman"/>
            <w:color w:val="0000FF"/>
            <w:sz w:val="24"/>
            <w:szCs w:val="24"/>
            <w:u w:val="single"/>
            <w:lang w:eastAsia="ru-RU"/>
          </w:rPr>
          <w:t>раздела II «Информационная карта»</w:t>
        </w:r>
      </w:hyperlink>
      <w:r w:rsidRPr="00734578">
        <w:rPr>
          <w:rFonts w:ascii="Times New Roman" w:eastAsia="Times New Roman" w:hAnsi="Times New Roman" w:cs="Times New Roman"/>
          <w:sz w:val="24"/>
          <w:szCs w:val="24"/>
          <w:lang w:eastAsia="ru-RU"/>
        </w:rPr>
        <w:t xml:space="preserve"> Документации.</w:t>
      </w:r>
    </w:p>
    <w:p w:rsidR="00734578" w:rsidRPr="00734578" w:rsidRDefault="00734578" w:rsidP="00734578">
      <w:pPr>
        <w:spacing w:after="0" w:line="240" w:lineRule="auto"/>
        <w:ind w:firstLine="567"/>
        <w:jc w:val="both"/>
        <w:rPr>
          <w:rFonts w:ascii="Times New Roman" w:eastAsia="Times New Roman" w:hAnsi="Times New Roman" w:cs="Times New Roman"/>
          <w:sz w:val="24"/>
          <w:szCs w:val="24"/>
          <w:lang w:eastAsia="ru-RU"/>
        </w:rPr>
      </w:pPr>
      <w:r w:rsidRPr="00734578">
        <w:rPr>
          <w:rFonts w:ascii="Times New Roman" w:eastAsia="Times New Roman" w:hAnsi="Times New Roman" w:cs="Times New Roman"/>
          <w:b/>
          <w:sz w:val="24"/>
          <w:szCs w:val="24"/>
          <w:lang w:eastAsia="ru-RU"/>
        </w:rPr>
        <w:t>Оператор Электронной торговой площадки (Оператор ЭТП)</w:t>
      </w:r>
      <w:r w:rsidRPr="00734578">
        <w:rPr>
          <w:rFonts w:ascii="Times New Roman" w:eastAsia="Times New Roman" w:hAnsi="Times New Roman" w:cs="Times New Roman"/>
          <w:sz w:val="24"/>
          <w:szCs w:val="24"/>
          <w:lang w:eastAsia="ru-RU"/>
        </w:rPr>
        <w:t xml:space="preserve"> – юридическое лицо или физическое лицо в качестве индивидуального предпринимателя, которое владеет Электронной торговой 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от 18.07.2011 г. № 223-ФЗ.</w:t>
      </w:r>
    </w:p>
    <w:p w:rsidR="00734578" w:rsidRPr="00734578" w:rsidRDefault="00734578" w:rsidP="00734578">
      <w:pPr>
        <w:spacing w:after="0" w:line="240" w:lineRule="auto"/>
        <w:ind w:firstLine="567"/>
        <w:jc w:val="both"/>
        <w:rPr>
          <w:rFonts w:ascii="Times New Roman" w:eastAsia="Times New Roman" w:hAnsi="Times New Roman" w:cs="Times New Roman"/>
          <w:sz w:val="24"/>
          <w:szCs w:val="24"/>
          <w:lang w:eastAsia="ru-RU"/>
        </w:rPr>
      </w:pPr>
      <w:r w:rsidRPr="00734578">
        <w:rPr>
          <w:rFonts w:ascii="Times New Roman" w:eastAsia="Times New Roman" w:hAnsi="Times New Roman" w:cs="Times New Roman"/>
          <w:b/>
          <w:sz w:val="24"/>
          <w:szCs w:val="24"/>
          <w:lang w:eastAsia="ru-RU"/>
        </w:rPr>
        <w:t>Регламент работы ЭТП</w:t>
      </w:r>
      <w:r w:rsidRPr="00734578">
        <w:rPr>
          <w:rFonts w:ascii="Times New Roman" w:eastAsia="Times New Roman" w:hAnsi="Times New Roman" w:cs="Times New Roman"/>
          <w:sz w:val="24"/>
          <w:szCs w:val="24"/>
          <w:lang w:eastAsia="ru-RU"/>
        </w:rPr>
        <w:t xml:space="preserve"> – документы Оператора ЭТП, регламентирующие порядок проведения закупок на ЭТП в соответствии с ФЗ от 18.07.2011 г. № 223-ФЗ и деятельность Оператора ЭТП по обеспечению проведения закупок в соответствии с ФЗ от 18.07.2011 г.                 № 223-ФЗ.</w:t>
      </w:r>
    </w:p>
    <w:p w:rsidR="00734578" w:rsidRPr="00734578" w:rsidRDefault="00734578" w:rsidP="00734578">
      <w:pPr>
        <w:spacing w:after="0" w:line="240" w:lineRule="auto"/>
        <w:ind w:firstLine="567"/>
        <w:jc w:val="both"/>
        <w:rPr>
          <w:rFonts w:ascii="Times New Roman" w:eastAsia="Times New Roman" w:hAnsi="Times New Roman" w:cs="Times New Roman"/>
          <w:sz w:val="24"/>
          <w:szCs w:val="24"/>
          <w:lang w:eastAsia="ru-RU"/>
        </w:rPr>
      </w:pPr>
      <w:r w:rsidRPr="00734578">
        <w:rPr>
          <w:rFonts w:ascii="Times New Roman" w:eastAsia="Times New Roman" w:hAnsi="Times New Roman" w:cs="Times New Roman"/>
          <w:b/>
          <w:sz w:val="24"/>
          <w:szCs w:val="24"/>
          <w:lang w:eastAsia="ru-RU"/>
        </w:rPr>
        <w:t>Единая информационная система (либо «ЕИС»)</w:t>
      </w:r>
      <w:r w:rsidRPr="00734578">
        <w:rPr>
          <w:rFonts w:ascii="Times New Roman" w:eastAsia="Times New Roman" w:hAnsi="Times New Roman" w:cs="Times New Roman"/>
          <w:sz w:val="24"/>
          <w:szCs w:val="24"/>
          <w:lang w:eastAsia="ru-RU"/>
        </w:rPr>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 (</w:t>
      </w:r>
      <w:hyperlink r:id="rId18" w:history="1">
        <w:r w:rsidRPr="00734578">
          <w:rPr>
            <w:rFonts w:ascii="Times New Roman" w:eastAsia="Times New Roman" w:hAnsi="Times New Roman" w:cs="Times New Roman"/>
            <w:color w:val="0000FF"/>
            <w:sz w:val="24"/>
            <w:szCs w:val="24"/>
            <w:u w:val="single"/>
            <w:lang w:eastAsia="ru-RU"/>
          </w:rPr>
          <w:t>www.zakupki.gov.ru</w:t>
        </w:r>
      </w:hyperlink>
      <w:r w:rsidRPr="00734578">
        <w:rPr>
          <w:rFonts w:ascii="Times New Roman" w:eastAsia="Times New Roman" w:hAnsi="Times New Roman" w:cs="Times New Roman"/>
          <w:sz w:val="24"/>
          <w:szCs w:val="24"/>
          <w:lang w:eastAsia="ru-RU"/>
        </w:rPr>
        <w:t>).</w:t>
      </w:r>
    </w:p>
    <w:p w:rsidR="00734578" w:rsidRPr="00734578" w:rsidRDefault="00734578" w:rsidP="00734578">
      <w:pPr>
        <w:spacing w:after="0" w:line="240" w:lineRule="auto"/>
        <w:ind w:firstLine="567"/>
        <w:jc w:val="both"/>
        <w:rPr>
          <w:rFonts w:ascii="Times New Roman" w:eastAsia="Times New Roman" w:hAnsi="Times New Roman" w:cs="Times New Roman"/>
          <w:sz w:val="24"/>
          <w:szCs w:val="24"/>
          <w:lang w:eastAsia="ru-RU"/>
        </w:rPr>
      </w:pPr>
      <w:r w:rsidRPr="00734578">
        <w:rPr>
          <w:rFonts w:ascii="Times New Roman" w:eastAsia="Times New Roman" w:hAnsi="Times New Roman" w:cs="Times New Roman"/>
          <w:b/>
          <w:sz w:val="24"/>
          <w:szCs w:val="24"/>
          <w:lang w:eastAsia="ru-RU"/>
        </w:rPr>
        <w:t>Документация о закупке (далее также – Документация)</w:t>
      </w:r>
      <w:r w:rsidRPr="00734578">
        <w:rPr>
          <w:rFonts w:ascii="Times New Roman" w:eastAsia="Times New Roman" w:hAnsi="Times New Roman" w:cs="Times New Roman"/>
          <w:sz w:val="24"/>
          <w:szCs w:val="24"/>
          <w:lang w:eastAsia="ru-RU"/>
        </w:rPr>
        <w:t xml:space="preserve"> – настоящая документация, содержащая установленные ФЗ от 18.07.2011 г. № 223-ФЗ и </w:t>
      </w:r>
      <w:hyperlink r:id="rId19" w:history="1">
        <w:r w:rsidRPr="00734578">
          <w:rPr>
            <w:rFonts w:ascii="Times New Roman" w:eastAsia="Times New Roman" w:hAnsi="Times New Roman" w:cs="Times New Roman"/>
            <w:color w:val="0000FF"/>
            <w:sz w:val="24"/>
            <w:szCs w:val="24"/>
            <w:u w:val="single"/>
            <w:lang w:eastAsia="ru-RU"/>
          </w:rPr>
          <w:t>Положением о закупках</w:t>
        </w:r>
      </w:hyperlink>
      <w:r w:rsidRPr="00734578">
        <w:rPr>
          <w:rFonts w:ascii="Times New Roman" w:eastAsia="Times New Roman" w:hAnsi="Times New Roman" w:cs="Times New Roman"/>
          <w:sz w:val="24"/>
          <w:szCs w:val="24"/>
          <w:lang w:eastAsia="ru-RU"/>
        </w:rPr>
        <w:t xml:space="preserve"> сведения об Открытом конкурсе.</w:t>
      </w:r>
    </w:p>
    <w:p w:rsidR="00734578" w:rsidRPr="00734578" w:rsidRDefault="00734578" w:rsidP="00734578">
      <w:pPr>
        <w:spacing w:after="0" w:line="240" w:lineRule="auto"/>
        <w:ind w:firstLine="567"/>
        <w:jc w:val="both"/>
        <w:rPr>
          <w:rFonts w:ascii="Times New Roman" w:eastAsia="Times New Roman" w:hAnsi="Times New Roman" w:cs="Times New Roman"/>
          <w:sz w:val="24"/>
          <w:szCs w:val="24"/>
          <w:lang w:eastAsia="ru-RU"/>
        </w:rPr>
      </w:pPr>
      <w:r w:rsidRPr="00734578">
        <w:rPr>
          <w:rFonts w:ascii="Times New Roman" w:eastAsia="Times New Roman" w:hAnsi="Times New Roman" w:cs="Times New Roman"/>
          <w:b/>
          <w:sz w:val="24"/>
          <w:szCs w:val="24"/>
          <w:lang w:eastAsia="ru-RU"/>
        </w:rPr>
        <w:t>Извещение о закупке –</w:t>
      </w:r>
      <w:r w:rsidRPr="00734578">
        <w:rPr>
          <w:rFonts w:ascii="Times New Roman" w:eastAsia="Times New Roman" w:hAnsi="Times New Roman" w:cs="Times New Roman"/>
          <w:sz w:val="24"/>
          <w:szCs w:val="24"/>
          <w:lang w:eastAsia="ru-RU"/>
        </w:rPr>
        <w:t xml:space="preserve"> документ, содержащий установленные ФЗ от 18.07.2011 г. № 223-ФЗ и </w:t>
      </w:r>
      <w:hyperlink r:id="rId20" w:history="1">
        <w:r w:rsidRPr="00734578">
          <w:rPr>
            <w:rFonts w:ascii="Times New Roman" w:eastAsia="Times New Roman" w:hAnsi="Times New Roman" w:cs="Times New Roman"/>
            <w:color w:val="0000FF"/>
            <w:sz w:val="24"/>
            <w:szCs w:val="24"/>
            <w:u w:val="single"/>
            <w:lang w:eastAsia="ru-RU"/>
          </w:rPr>
          <w:t>Положением о закупках</w:t>
        </w:r>
      </w:hyperlink>
      <w:r w:rsidRPr="00734578">
        <w:rPr>
          <w:rFonts w:ascii="Times New Roman" w:eastAsia="Times New Roman" w:hAnsi="Times New Roman" w:cs="Times New Roman"/>
          <w:sz w:val="24"/>
          <w:szCs w:val="24"/>
          <w:lang w:eastAsia="ru-RU"/>
        </w:rPr>
        <w:t xml:space="preserve"> сведения об Открытом конкурсе, которые должны соответствовать содержащимся в настоящей Документации сведениям.</w:t>
      </w:r>
    </w:p>
    <w:p w:rsidR="00734578" w:rsidRPr="00734578" w:rsidRDefault="00734578" w:rsidP="00734578">
      <w:pPr>
        <w:spacing w:after="0" w:line="240" w:lineRule="auto"/>
        <w:ind w:firstLine="567"/>
        <w:jc w:val="both"/>
        <w:rPr>
          <w:rFonts w:ascii="Times New Roman" w:eastAsia="Times New Roman" w:hAnsi="Times New Roman" w:cs="Times New Roman"/>
          <w:sz w:val="24"/>
          <w:szCs w:val="24"/>
          <w:lang w:eastAsia="ru-RU"/>
        </w:rPr>
      </w:pPr>
      <w:r w:rsidRPr="00734578">
        <w:rPr>
          <w:rFonts w:ascii="Times New Roman" w:eastAsia="Times New Roman" w:hAnsi="Times New Roman" w:cs="Times New Roman"/>
          <w:b/>
          <w:sz w:val="24"/>
          <w:szCs w:val="24"/>
          <w:lang w:eastAsia="ru-RU"/>
        </w:rPr>
        <w:t>Заявка на участие в закупке</w:t>
      </w:r>
      <w:r w:rsidRPr="00734578">
        <w:rPr>
          <w:rFonts w:ascii="Times New Roman" w:eastAsia="Times New Roman" w:hAnsi="Times New Roman" w:cs="Times New Roman"/>
          <w:sz w:val="24"/>
          <w:szCs w:val="24"/>
          <w:lang w:eastAsia="ru-RU"/>
        </w:rPr>
        <w:t xml:space="preserve"> </w:t>
      </w:r>
      <w:r w:rsidRPr="00734578">
        <w:rPr>
          <w:rFonts w:ascii="Times New Roman" w:eastAsia="Times New Roman" w:hAnsi="Times New Roman" w:cs="Times New Roman"/>
          <w:b/>
          <w:sz w:val="24"/>
          <w:szCs w:val="24"/>
          <w:lang w:eastAsia="ru-RU"/>
        </w:rPr>
        <w:t>(далее также - Заявка)</w:t>
      </w:r>
      <w:r w:rsidRPr="00734578">
        <w:rPr>
          <w:rFonts w:ascii="Times New Roman" w:eastAsia="Times New Roman" w:hAnsi="Times New Roman" w:cs="Times New Roman"/>
          <w:sz w:val="24"/>
          <w:szCs w:val="24"/>
          <w:lang w:eastAsia="ru-RU"/>
        </w:rPr>
        <w:t xml:space="preserve"> – комплект документов, требования к содержанию, форме, оформлению и составу которых установлены </w:t>
      </w:r>
      <w:hyperlink r:id="rId21" w:history="1">
        <w:r w:rsidRPr="00734578">
          <w:rPr>
            <w:rFonts w:ascii="Times New Roman" w:eastAsia="Times New Roman" w:hAnsi="Times New Roman" w:cs="Times New Roman"/>
            <w:color w:val="0000FF"/>
            <w:sz w:val="24"/>
            <w:szCs w:val="24"/>
            <w:u w:val="single"/>
            <w:lang w:eastAsia="ru-RU"/>
          </w:rPr>
          <w:t>Положением о закупках</w:t>
        </w:r>
      </w:hyperlink>
      <w:r w:rsidRPr="00734578">
        <w:rPr>
          <w:rFonts w:ascii="Times New Roman" w:eastAsia="Times New Roman" w:hAnsi="Times New Roman" w:cs="Times New Roman"/>
          <w:sz w:val="24"/>
          <w:szCs w:val="24"/>
          <w:lang w:eastAsia="ru-RU"/>
        </w:rPr>
        <w:t xml:space="preserve"> и настоящей Документацией, предоставляемый Заказчику Участником в порядке, предусмотренном </w:t>
      </w:r>
      <w:hyperlink r:id="rId22" w:history="1">
        <w:r w:rsidRPr="00734578">
          <w:rPr>
            <w:rFonts w:ascii="Times New Roman" w:eastAsia="Times New Roman" w:hAnsi="Times New Roman" w:cs="Times New Roman"/>
            <w:color w:val="0000FF"/>
            <w:sz w:val="24"/>
            <w:szCs w:val="24"/>
            <w:u w:val="single"/>
            <w:lang w:eastAsia="ru-RU"/>
          </w:rPr>
          <w:t>Положением о закупках</w:t>
        </w:r>
      </w:hyperlink>
      <w:r w:rsidRPr="00734578">
        <w:rPr>
          <w:rFonts w:ascii="Times New Roman" w:eastAsia="Times New Roman" w:hAnsi="Times New Roman" w:cs="Times New Roman"/>
          <w:sz w:val="24"/>
          <w:szCs w:val="24"/>
          <w:lang w:eastAsia="ru-RU"/>
        </w:rPr>
        <w:t>, Регламентом работы ЭТП и настоящей Документацией, в целях участия в Открытом конкурсе. Для целей настоящей Документации Заявкой также признаются взятые в совокупности первая и вторая часть заявки, а также ценовое предложение участника, если явным образом не определено иное.</w:t>
      </w:r>
    </w:p>
    <w:p w:rsidR="00734578" w:rsidRPr="00734578" w:rsidRDefault="00734578" w:rsidP="00734578">
      <w:pPr>
        <w:spacing w:after="0" w:line="240" w:lineRule="auto"/>
        <w:ind w:firstLine="567"/>
        <w:jc w:val="both"/>
        <w:rPr>
          <w:rFonts w:ascii="Times New Roman" w:eastAsia="Times New Roman" w:hAnsi="Times New Roman" w:cs="Times New Roman"/>
          <w:sz w:val="24"/>
          <w:szCs w:val="24"/>
          <w:lang w:eastAsia="ru-RU"/>
        </w:rPr>
      </w:pPr>
      <w:r w:rsidRPr="00734578">
        <w:rPr>
          <w:rFonts w:ascii="Times New Roman" w:eastAsia="Times New Roman" w:hAnsi="Times New Roman" w:cs="Times New Roman"/>
          <w:b/>
          <w:bCs/>
          <w:sz w:val="24"/>
          <w:lang w:eastAsia="ru-RU"/>
        </w:rPr>
        <w:t>Участник закупки (далее также - Участник)</w:t>
      </w:r>
      <w:r w:rsidRPr="00734578">
        <w:rPr>
          <w:rFonts w:ascii="Times New Roman" w:eastAsia="Times New Roman" w:hAnsi="Times New Roman" w:cs="Times New Roman"/>
          <w:bCs/>
          <w:sz w:val="24"/>
          <w:lang w:eastAsia="ru-RU"/>
        </w:rPr>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w:t>
      </w:r>
      <w:r w:rsidRPr="00734578">
        <w:rPr>
          <w:rFonts w:ascii="Times New Roman" w:eastAsia="Times New Roman" w:hAnsi="Times New Roman" w:cs="Times New Roman"/>
          <w:sz w:val="24"/>
          <w:szCs w:val="24"/>
          <w:lang w:eastAsia="ru-RU"/>
        </w:rPr>
        <w:t xml:space="preserve"> </w:t>
      </w:r>
    </w:p>
    <w:p w:rsidR="00734578" w:rsidRPr="00734578" w:rsidRDefault="00734578" w:rsidP="00734578">
      <w:pPr>
        <w:spacing w:after="0" w:line="240" w:lineRule="auto"/>
        <w:ind w:firstLine="567"/>
        <w:jc w:val="both"/>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Для всех Участников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734578" w:rsidRPr="00734578" w:rsidRDefault="00734578" w:rsidP="00734578">
      <w:pPr>
        <w:spacing w:after="0" w:line="240" w:lineRule="auto"/>
        <w:ind w:firstLine="567"/>
        <w:jc w:val="both"/>
        <w:rPr>
          <w:rFonts w:ascii="Times New Roman" w:eastAsia="Times New Roman" w:hAnsi="Times New Roman" w:cs="Times New Roman"/>
          <w:sz w:val="24"/>
          <w:szCs w:val="24"/>
          <w:lang w:eastAsia="ru-RU"/>
        </w:rPr>
      </w:pPr>
      <w:r w:rsidRPr="00734578">
        <w:rPr>
          <w:rFonts w:ascii="Times New Roman" w:eastAsia="Times New Roman" w:hAnsi="Times New Roman" w:cs="Times New Roman"/>
          <w:b/>
          <w:sz w:val="24"/>
          <w:szCs w:val="24"/>
          <w:lang w:eastAsia="ru-RU"/>
        </w:rPr>
        <w:t>Субъект МСП</w:t>
      </w:r>
      <w:r w:rsidRPr="00734578">
        <w:rPr>
          <w:rFonts w:ascii="Times New Roman" w:eastAsia="Times New Roman" w:hAnsi="Times New Roman" w:cs="Times New Roman"/>
          <w:sz w:val="24"/>
          <w:szCs w:val="24"/>
          <w:lang w:eastAsia="ru-RU"/>
        </w:rPr>
        <w:t xml:space="preserve"> – субъект малого и среднего предпринимательства, признаваемый таковым в соответствии с законодательством РФ.</w:t>
      </w:r>
    </w:p>
    <w:p w:rsidR="00734578" w:rsidRPr="00734578" w:rsidRDefault="00734578" w:rsidP="00734578">
      <w:pPr>
        <w:suppressAutoHyphens/>
        <w:spacing w:after="0" w:line="240" w:lineRule="auto"/>
        <w:ind w:firstLine="567"/>
        <w:jc w:val="both"/>
        <w:rPr>
          <w:rFonts w:ascii="Times New Roman" w:eastAsia="Times New Roman" w:hAnsi="Times New Roman" w:cs="Times New Roman"/>
          <w:sz w:val="24"/>
          <w:szCs w:val="24"/>
          <w:lang w:eastAsia="ru-RU"/>
        </w:rPr>
      </w:pPr>
      <w:r w:rsidRPr="00734578">
        <w:rPr>
          <w:rFonts w:ascii="Times New Roman" w:eastAsia="Times New Roman" w:hAnsi="Times New Roman" w:cs="Times New Roman"/>
          <w:b/>
          <w:sz w:val="24"/>
          <w:szCs w:val="24"/>
          <w:lang w:eastAsia="ru-RU"/>
        </w:rPr>
        <w:t>Победитель Открытого конкурса (далее также – Победитель)</w:t>
      </w:r>
      <w:r w:rsidRPr="00734578">
        <w:rPr>
          <w:rFonts w:ascii="Times New Roman" w:eastAsia="Times New Roman" w:hAnsi="Times New Roman" w:cs="Times New Roman"/>
          <w:sz w:val="24"/>
          <w:szCs w:val="24"/>
          <w:lang w:eastAsia="ru-RU"/>
        </w:rPr>
        <w:t xml:space="preserve"> – Участник Открытого конкурса, заявка на участие, окончательное предложение которого соответствует требованиям, установленным Документацией о закупке, и заявка, окончательное предложение которого по результатам сопоставления заявок, окончательных предложений на основании указанных в Документации о закупке критериев оценки содержит лучшие условия исполнения договора. </w:t>
      </w:r>
    </w:p>
    <w:p w:rsidR="00734578" w:rsidRPr="00734578" w:rsidRDefault="00734578" w:rsidP="00734578">
      <w:pPr>
        <w:spacing w:after="0" w:line="240" w:lineRule="auto"/>
        <w:ind w:firstLine="567"/>
        <w:jc w:val="both"/>
        <w:rPr>
          <w:rFonts w:ascii="Times New Roman" w:eastAsia="Times New Roman" w:hAnsi="Times New Roman" w:cs="Times New Roman"/>
          <w:sz w:val="24"/>
          <w:szCs w:val="24"/>
          <w:lang w:eastAsia="ru-RU"/>
        </w:rPr>
      </w:pPr>
      <w:r w:rsidRPr="00734578">
        <w:rPr>
          <w:rFonts w:ascii="Times New Roman" w:eastAsia="Times New Roman" w:hAnsi="Times New Roman" w:cs="Times New Roman"/>
          <w:b/>
          <w:sz w:val="24"/>
          <w:szCs w:val="24"/>
          <w:lang w:eastAsia="ru-RU"/>
        </w:rPr>
        <w:t>Начальная (максимальная) цена договора</w:t>
      </w:r>
      <w:r w:rsidRPr="00734578">
        <w:rPr>
          <w:rFonts w:ascii="Times New Roman" w:eastAsia="Times New Roman" w:hAnsi="Times New Roman" w:cs="Times New Roman"/>
          <w:sz w:val="24"/>
          <w:szCs w:val="24"/>
          <w:lang w:eastAsia="ru-RU"/>
        </w:rPr>
        <w:t xml:space="preserve"> – предельно допустимая цена договора, определяемая в пункте </w:t>
      </w:r>
      <w:r w:rsidRPr="00734578">
        <w:rPr>
          <w:rFonts w:ascii="Times New Roman" w:eastAsia="Times New Roman" w:hAnsi="Times New Roman" w:cs="Times New Roman"/>
          <w:sz w:val="24"/>
          <w:szCs w:val="24"/>
          <w:lang w:eastAsia="ru-RU"/>
        </w:rPr>
        <w:fldChar w:fldCharType="begin"/>
      </w:r>
      <w:r w:rsidRPr="00734578">
        <w:rPr>
          <w:rFonts w:ascii="Times New Roman" w:eastAsia="Times New Roman" w:hAnsi="Times New Roman" w:cs="Times New Roman"/>
          <w:sz w:val="24"/>
          <w:szCs w:val="24"/>
          <w:lang w:eastAsia="ru-RU"/>
        </w:rPr>
        <w:instrText xml:space="preserve"> REF _Ref368315592 \r \h  \* MERGEFORMAT </w:instrText>
      </w:r>
      <w:r w:rsidRPr="00734578">
        <w:rPr>
          <w:rFonts w:ascii="Times New Roman" w:eastAsia="Times New Roman" w:hAnsi="Times New Roman" w:cs="Times New Roman"/>
          <w:sz w:val="24"/>
          <w:szCs w:val="24"/>
          <w:lang w:eastAsia="ru-RU"/>
        </w:rPr>
      </w:r>
      <w:r w:rsidRPr="00734578">
        <w:rPr>
          <w:rFonts w:ascii="Times New Roman" w:eastAsia="Times New Roman" w:hAnsi="Times New Roman" w:cs="Times New Roman"/>
          <w:sz w:val="24"/>
          <w:szCs w:val="24"/>
          <w:lang w:eastAsia="ru-RU"/>
        </w:rPr>
        <w:fldChar w:fldCharType="separate"/>
      </w:r>
      <w:r w:rsidR="005F518E">
        <w:rPr>
          <w:rFonts w:ascii="Times New Roman" w:eastAsia="Times New Roman" w:hAnsi="Times New Roman" w:cs="Times New Roman"/>
          <w:sz w:val="24"/>
          <w:szCs w:val="24"/>
          <w:lang w:eastAsia="ru-RU"/>
        </w:rPr>
        <w:t>15</w:t>
      </w:r>
      <w:r w:rsidRPr="00734578">
        <w:rPr>
          <w:rFonts w:ascii="Times New Roman" w:eastAsia="Times New Roman" w:hAnsi="Times New Roman" w:cs="Times New Roman"/>
          <w:sz w:val="24"/>
          <w:szCs w:val="24"/>
          <w:lang w:eastAsia="ru-RU"/>
        </w:rPr>
        <w:fldChar w:fldCharType="end"/>
      </w:r>
      <w:r w:rsidRPr="00734578">
        <w:rPr>
          <w:rFonts w:ascii="Times New Roman" w:eastAsia="Times New Roman" w:hAnsi="Times New Roman" w:cs="Times New Roman"/>
          <w:sz w:val="24"/>
          <w:szCs w:val="24"/>
          <w:lang w:eastAsia="ru-RU"/>
        </w:rPr>
        <w:t xml:space="preserve"> </w:t>
      </w:r>
      <w:hyperlink w:anchor="_РАЗДЕЛ_II._СВЕДЕНИЯ" w:history="1">
        <w:r w:rsidRPr="00734578">
          <w:rPr>
            <w:rFonts w:ascii="Times New Roman" w:eastAsia="Times New Roman" w:hAnsi="Times New Roman" w:cs="Times New Roman"/>
            <w:bCs/>
            <w:color w:val="0000FF"/>
            <w:sz w:val="24"/>
            <w:u w:val="single"/>
            <w:lang w:eastAsia="ru-RU"/>
          </w:rPr>
          <w:t>раздела II «Информационная карта»</w:t>
        </w:r>
      </w:hyperlink>
      <w:r w:rsidRPr="00734578">
        <w:rPr>
          <w:rFonts w:ascii="Times New Roman" w:eastAsia="Times New Roman" w:hAnsi="Times New Roman" w:cs="Times New Roman"/>
          <w:bCs/>
          <w:sz w:val="24"/>
          <w:lang w:eastAsia="ru-RU"/>
        </w:rPr>
        <w:t xml:space="preserve"> Документации</w:t>
      </w:r>
      <w:r w:rsidRPr="00734578">
        <w:rPr>
          <w:rFonts w:ascii="Times New Roman" w:eastAsia="Times New Roman" w:hAnsi="Times New Roman" w:cs="Times New Roman"/>
          <w:sz w:val="24"/>
          <w:szCs w:val="24"/>
          <w:lang w:eastAsia="ru-RU"/>
        </w:rPr>
        <w:t>.</w:t>
      </w:r>
    </w:p>
    <w:p w:rsidR="00110EE6" w:rsidRPr="00110EE6" w:rsidRDefault="005F518E" w:rsidP="00110EE6">
      <w:pPr>
        <w:spacing w:after="0" w:line="240" w:lineRule="auto"/>
        <w:ind w:firstLine="567"/>
        <w:jc w:val="both"/>
        <w:rPr>
          <w:rFonts w:ascii="Times New Roman" w:eastAsia="Times New Roman" w:hAnsi="Times New Roman" w:cs="Times New Roman"/>
          <w:sz w:val="24"/>
          <w:szCs w:val="24"/>
          <w:lang w:eastAsia="ru-RU"/>
        </w:rPr>
      </w:pPr>
      <w:hyperlink r:id="rId23" w:history="1">
        <w:r w:rsidR="00734578" w:rsidRPr="00734578">
          <w:rPr>
            <w:rFonts w:ascii="Times New Roman" w:eastAsia="Times New Roman" w:hAnsi="Times New Roman" w:cs="Times New Roman"/>
            <w:b/>
            <w:color w:val="0000FF"/>
            <w:sz w:val="24"/>
            <w:szCs w:val="24"/>
            <w:u w:val="single"/>
            <w:lang w:eastAsia="ru-RU"/>
          </w:rPr>
          <w:t>Положение о закупках</w:t>
        </w:r>
      </w:hyperlink>
      <w:r w:rsidR="00734578" w:rsidRPr="00734578">
        <w:rPr>
          <w:rFonts w:ascii="Times New Roman" w:eastAsia="Times New Roman" w:hAnsi="Times New Roman" w:cs="Times New Roman"/>
          <w:sz w:val="24"/>
          <w:szCs w:val="24"/>
          <w:lang w:eastAsia="ru-RU"/>
        </w:rPr>
        <w:t xml:space="preserve"> – Положение о закупках товаров, работ, услуг ПАО «Ростелеком», утверждённое Советом директоров Общества (Протокол № 04 от 26.03.2019 г.), </w:t>
      </w:r>
      <w:r w:rsidR="00110EE6" w:rsidRPr="00110EE6">
        <w:rPr>
          <w:rFonts w:ascii="Times New Roman" w:eastAsia="Times New Roman" w:hAnsi="Times New Roman" w:cs="Times New Roman"/>
          <w:sz w:val="24"/>
          <w:szCs w:val="24"/>
          <w:lang w:eastAsia="ru-RU"/>
        </w:rPr>
        <w:t xml:space="preserve">к которому ПАО «Башинформсвязь» присоединилось в порядке, предусмотренном ч. 4 ст. 2 Федерального закона от 18.07.2011г. № 223-ФЗ (Протокол № 26 от 17.07.2018 г.), размещенное в установленном порядке в ЕИС и на сайте Заказчика - </w:t>
      </w:r>
      <w:hyperlink r:id="rId24" w:history="1">
        <w:r w:rsidR="00110EE6" w:rsidRPr="00110EE6">
          <w:rPr>
            <w:rFonts w:ascii="Times New Roman" w:eastAsia="Times New Roman" w:hAnsi="Times New Roman" w:cs="Times New Roman"/>
            <w:color w:val="0000FF"/>
            <w:sz w:val="24"/>
            <w:szCs w:val="24"/>
            <w:u w:val="single"/>
            <w:lang w:eastAsia="ru-RU"/>
          </w:rPr>
          <w:t>www.bashtel.ru</w:t>
        </w:r>
      </w:hyperlink>
      <w:r w:rsidR="00110EE6" w:rsidRPr="00110EE6">
        <w:rPr>
          <w:rFonts w:ascii="Times New Roman" w:eastAsia="Times New Roman" w:hAnsi="Times New Roman" w:cs="Times New Roman"/>
          <w:sz w:val="24"/>
          <w:szCs w:val="24"/>
          <w:lang w:eastAsia="ru-RU"/>
        </w:rPr>
        <w:t>.</w:t>
      </w:r>
    </w:p>
    <w:p w:rsidR="00734578" w:rsidRPr="00734578" w:rsidRDefault="00734578" w:rsidP="00734578">
      <w:pPr>
        <w:spacing w:after="0" w:line="240" w:lineRule="auto"/>
        <w:ind w:firstLine="567"/>
        <w:jc w:val="both"/>
        <w:rPr>
          <w:rFonts w:ascii="Times New Roman" w:eastAsia="Times New Roman" w:hAnsi="Times New Roman" w:cs="Times New Roman"/>
          <w:sz w:val="24"/>
          <w:szCs w:val="24"/>
          <w:lang w:eastAsia="ru-RU"/>
        </w:rPr>
      </w:pPr>
      <w:r w:rsidRPr="00734578">
        <w:rPr>
          <w:rFonts w:ascii="Times New Roman" w:eastAsia="Times New Roman" w:hAnsi="Times New Roman" w:cs="Times New Roman"/>
          <w:b/>
          <w:sz w:val="24"/>
          <w:szCs w:val="24"/>
          <w:lang w:eastAsia="ru-RU"/>
        </w:rPr>
        <w:t>ЭП</w:t>
      </w:r>
      <w:r w:rsidRPr="00734578">
        <w:rPr>
          <w:rFonts w:ascii="Times New Roman" w:eastAsia="Times New Roman" w:hAnsi="Times New Roman" w:cs="Times New Roman"/>
          <w:sz w:val="24"/>
          <w:szCs w:val="24"/>
          <w:lang w:eastAsia="ru-RU"/>
        </w:rPr>
        <w:t xml:space="preserve"> - усиленная квалифицированная электронная подпись, полученная и признаваемая в соответствии с Федеральным законом от 06.04.2011 № 63-ФЗ «Об электронной подписи».</w:t>
      </w:r>
    </w:p>
    <w:p w:rsidR="00734578" w:rsidRPr="00734578" w:rsidRDefault="00734578" w:rsidP="00734578">
      <w:pPr>
        <w:spacing w:after="0" w:line="240" w:lineRule="auto"/>
        <w:ind w:firstLine="567"/>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ab/>
        <w:t>Участник несет все расходы, связанные с участием в Открытом конкурсе,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конкурса, а также оснований его завершения, если иное не предусмотрено законодательством Российской Федерации.</w:t>
      </w:r>
    </w:p>
    <w:p w:rsidR="00734578" w:rsidRPr="00734578" w:rsidRDefault="00734578" w:rsidP="00734578">
      <w:pPr>
        <w:spacing w:after="0" w:line="240" w:lineRule="auto"/>
        <w:ind w:firstLine="567"/>
        <w:jc w:val="both"/>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Участник не вправе требовать возмещения убытков, понесенных им в ходе подготовки к Открытому конкурсу и проведения Открытого конкурса, если иное не предусмотрено законодательством Российской Федерации.</w:t>
      </w:r>
    </w:p>
    <w:p w:rsidR="00734578" w:rsidRPr="00734578" w:rsidRDefault="00734578" w:rsidP="00734578">
      <w:pPr>
        <w:spacing w:after="0" w:line="240" w:lineRule="auto"/>
        <w:ind w:firstLine="567"/>
        <w:jc w:val="both"/>
        <w:rPr>
          <w:rFonts w:ascii="Times New Roman" w:eastAsia="Times New Roman" w:hAnsi="Times New Roman" w:cs="Times New Roman"/>
          <w:sz w:val="24"/>
          <w:szCs w:val="24"/>
          <w:lang w:eastAsia="ru-RU"/>
        </w:rPr>
      </w:pPr>
    </w:p>
    <w:p w:rsidR="00734578" w:rsidRPr="00734578" w:rsidRDefault="00734578" w:rsidP="00734578">
      <w:pPr>
        <w:spacing w:after="0" w:line="240" w:lineRule="auto"/>
        <w:ind w:firstLine="567"/>
        <w:jc w:val="both"/>
        <w:rPr>
          <w:rFonts w:ascii="Times New Roman" w:eastAsia="Times New Roman" w:hAnsi="Times New Roman" w:cs="Times New Roman"/>
          <w:sz w:val="24"/>
          <w:szCs w:val="24"/>
          <w:lang w:eastAsia="ru-RU"/>
        </w:rPr>
      </w:pPr>
    </w:p>
    <w:p w:rsidR="00734578" w:rsidRPr="00734578" w:rsidRDefault="00734578" w:rsidP="00734578">
      <w:pPr>
        <w:spacing w:after="0" w:line="240" w:lineRule="auto"/>
        <w:ind w:firstLine="567"/>
        <w:jc w:val="right"/>
        <w:rPr>
          <w:rFonts w:ascii="Times New Roman" w:eastAsia="Times New Roman" w:hAnsi="Times New Roman" w:cs="Times New Roman"/>
          <w:i/>
          <w:color w:val="BFBFBF"/>
          <w:sz w:val="12"/>
          <w:szCs w:val="12"/>
          <w:lang w:eastAsia="ru-RU"/>
        </w:rPr>
      </w:pPr>
      <w:r w:rsidRPr="00734578">
        <w:rPr>
          <w:rFonts w:ascii="Times New Roman" w:eastAsia="Times New Roman" w:hAnsi="Times New Roman" w:cs="Times New Roman"/>
          <w:i/>
          <w:color w:val="BFBFBF"/>
          <w:sz w:val="12"/>
          <w:szCs w:val="12"/>
          <w:lang w:eastAsia="ru-RU"/>
        </w:rPr>
        <w:t xml:space="preserve">Версия шаблона от </w:t>
      </w:r>
      <w:sdt>
        <w:sdtPr>
          <w:rPr>
            <w:rFonts w:ascii="Times New Roman" w:eastAsia="Times New Roman" w:hAnsi="Times New Roman" w:cs="Times New Roman"/>
            <w:i/>
            <w:color w:val="BFBFBF"/>
            <w:sz w:val="12"/>
            <w:szCs w:val="12"/>
            <w:lang w:eastAsia="ru-RU"/>
          </w:rPr>
          <w:id w:val="1852458296"/>
          <w:placeholder>
            <w:docPart w:val="69B98A9767CF4C51B263064BCC20DC30"/>
          </w:placeholder>
          <w:date w:fullDate="2018-12-24T00:00:00Z">
            <w:dateFormat w:val="dd.MM.yyyy"/>
            <w:lid w:val="ru-RU"/>
            <w:storeMappedDataAs w:val="dateTime"/>
            <w:calendar w:val="gregorian"/>
          </w:date>
        </w:sdtPr>
        <w:sdtEndPr/>
        <w:sdtContent>
          <w:r w:rsidRPr="00734578">
            <w:rPr>
              <w:rFonts w:ascii="Times New Roman" w:eastAsia="Times New Roman" w:hAnsi="Times New Roman" w:cs="Times New Roman"/>
              <w:i/>
              <w:color w:val="BFBFBF"/>
              <w:sz w:val="12"/>
              <w:szCs w:val="12"/>
              <w:lang w:eastAsia="ru-RU"/>
            </w:rPr>
            <w:t>24.12.2018</w:t>
          </w:r>
        </w:sdtContent>
      </w:sdt>
    </w:p>
    <w:p w:rsidR="00734578" w:rsidRPr="00734578" w:rsidRDefault="00734578" w:rsidP="00734578">
      <w:pPr>
        <w:spacing w:after="0" w:line="240" w:lineRule="auto"/>
        <w:ind w:left="34" w:firstLine="1"/>
        <w:jc w:val="both"/>
        <w:rPr>
          <w:rFonts w:ascii="Times New Roman" w:eastAsia="Times New Roman" w:hAnsi="Times New Roman" w:cs="Times New Roman"/>
          <w:sz w:val="2"/>
          <w:szCs w:val="2"/>
          <w:lang w:eastAsia="ru-RU"/>
        </w:rPr>
      </w:pPr>
      <w:r w:rsidRPr="00734578">
        <w:rPr>
          <w:rFonts w:ascii="Times New Roman" w:eastAsia="Times New Roman" w:hAnsi="Times New Roman" w:cs="Times New Roman"/>
          <w:sz w:val="24"/>
          <w:szCs w:val="24"/>
          <w:lang w:eastAsia="ru-RU"/>
        </w:rPr>
        <w:br w:type="page"/>
      </w:r>
    </w:p>
    <w:p w:rsidR="00734578" w:rsidRPr="00734578" w:rsidRDefault="00734578" w:rsidP="0073457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bookmarkStart w:id="4" w:name="_РАЗДЕЛ_II._СВЕДЕНИЯ"/>
      <w:bookmarkStart w:id="5" w:name="_РАЗДЕЛ_II._ИНФОРМАЦИОННАЯ"/>
      <w:bookmarkStart w:id="6" w:name="_Toc438562019"/>
      <w:bookmarkEnd w:id="4"/>
      <w:bookmarkEnd w:id="5"/>
      <w:r w:rsidRPr="00734578">
        <w:rPr>
          <w:rFonts w:ascii="Times New Roman" w:eastAsia="MS Mincho" w:hAnsi="Times New Roman" w:cs="Times New Roman"/>
          <w:b/>
          <w:bCs/>
          <w:color w:val="17365D"/>
          <w:kern w:val="32"/>
          <w:sz w:val="28"/>
          <w:szCs w:val="24"/>
          <w:lang w:val="x-none" w:eastAsia="x-none"/>
        </w:rPr>
        <w:t xml:space="preserve">РАЗДЕЛ II. </w:t>
      </w:r>
      <w:r w:rsidRPr="00734578">
        <w:rPr>
          <w:rFonts w:ascii="Times New Roman" w:eastAsia="MS Mincho" w:hAnsi="Times New Roman" w:cs="Times New Roman"/>
          <w:b/>
          <w:bCs/>
          <w:color w:val="17365D"/>
          <w:kern w:val="32"/>
          <w:sz w:val="28"/>
          <w:szCs w:val="24"/>
          <w:lang w:eastAsia="x-none"/>
        </w:rPr>
        <w:t>ИНФОРМАЦИОННАЯ КАРТА</w:t>
      </w:r>
      <w:bookmarkEnd w:id="6"/>
    </w:p>
    <w:p w:rsidR="00734578" w:rsidRPr="00734578" w:rsidRDefault="00734578" w:rsidP="00734578">
      <w:pPr>
        <w:keepNext/>
        <w:spacing w:after="0" w:line="240" w:lineRule="auto"/>
        <w:ind w:left="1211" w:hanging="360"/>
        <w:outlineLvl w:val="1"/>
        <w:rPr>
          <w:rFonts w:ascii="Times New Roman" w:eastAsia="MS Mincho" w:hAnsi="Times New Roman" w:cs="Times New Roman"/>
          <w:b/>
          <w:bCs/>
          <w:i/>
          <w:iCs/>
          <w:color w:val="17365D"/>
          <w:sz w:val="26"/>
          <w:szCs w:val="24"/>
          <w:lang w:eastAsia="x-none"/>
        </w:rPr>
      </w:pPr>
      <w:bookmarkStart w:id="7" w:name="_2.1._Общие_сведения"/>
      <w:bookmarkStart w:id="8" w:name="_Toc438562020"/>
      <w:bookmarkEnd w:id="7"/>
      <w:r w:rsidRPr="00734578">
        <w:rPr>
          <w:rFonts w:ascii="Times New Roman" w:eastAsia="MS Mincho" w:hAnsi="Times New Roman" w:cs="Times New Roman"/>
          <w:b/>
          <w:bCs/>
          <w:i/>
          <w:iCs/>
          <w:color w:val="17365D"/>
          <w:sz w:val="26"/>
          <w:szCs w:val="24"/>
          <w:lang w:val="x-none" w:eastAsia="x-none"/>
        </w:rPr>
        <w:t xml:space="preserve">2.1. Общие сведения </w:t>
      </w:r>
      <w:r w:rsidRPr="00734578">
        <w:rPr>
          <w:rFonts w:ascii="Times New Roman" w:eastAsia="MS Mincho" w:hAnsi="Times New Roman" w:cs="Times New Roman"/>
          <w:b/>
          <w:bCs/>
          <w:i/>
          <w:iCs/>
          <w:color w:val="17365D"/>
          <w:sz w:val="26"/>
          <w:szCs w:val="24"/>
          <w:lang w:eastAsia="x-none"/>
        </w:rPr>
        <w:t xml:space="preserve">о </w:t>
      </w:r>
      <w:r w:rsidRPr="00734578">
        <w:rPr>
          <w:rFonts w:ascii="Times New Roman" w:eastAsia="MS Mincho" w:hAnsi="Times New Roman" w:cs="Times New Roman"/>
          <w:b/>
          <w:bCs/>
          <w:i/>
          <w:iCs/>
          <w:color w:val="17365D"/>
          <w:sz w:val="26"/>
          <w:szCs w:val="24"/>
          <w:lang w:val="x-none" w:eastAsia="x-none"/>
        </w:rPr>
        <w:t>закупк</w:t>
      </w:r>
      <w:r w:rsidRPr="00734578">
        <w:rPr>
          <w:rFonts w:ascii="Times New Roman" w:eastAsia="MS Mincho" w:hAnsi="Times New Roman" w:cs="Times New Roman"/>
          <w:b/>
          <w:bCs/>
          <w:i/>
          <w:iCs/>
          <w:color w:val="17365D"/>
          <w:sz w:val="26"/>
          <w:szCs w:val="24"/>
          <w:lang w:eastAsia="x-none"/>
        </w:rPr>
        <w:t>е</w:t>
      </w:r>
      <w:bookmarkEnd w:id="8"/>
    </w:p>
    <w:tbl>
      <w:tblPr>
        <w:tblW w:w="10774" w:type="dxa"/>
        <w:tblInd w:w="-318" w:type="dxa"/>
        <w:tblLayout w:type="fixed"/>
        <w:tblLook w:val="0000" w:firstRow="0" w:lastRow="0" w:firstColumn="0" w:lastColumn="0" w:noHBand="0" w:noVBand="0"/>
      </w:tblPr>
      <w:tblGrid>
        <w:gridCol w:w="568"/>
        <w:gridCol w:w="2409"/>
        <w:gridCol w:w="7797"/>
      </w:tblGrid>
      <w:tr w:rsidR="00734578" w:rsidRPr="00734578" w:rsidTr="00734578">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734578" w:rsidRPr="00734578" w:rsidRDefault="00734578" w:rsidP="00734578">
            <w:pPr>
              <w:spacing w:after="0" w:line="240" w:lineRule="auto"/>
              <w:rPr>
                <w:rFonts w:ascii="Times New Roman" w:eastAsia="Times New Roman" w:hAnsi="Times New Roman" w:cs="Times New Roman"/>
                <w:b/>
                <w:sz w:val="24"/>
                <w:szCs w:val="24"/>
                <w:lang w:eastAsia="ru-RU"/>
              </w:rPr>
            </w:pPr>
            <w:r w:rsidRPr="00734578">
              <w:rPr>
                <w:rFonts w:ascii="Times New Roman" w:eastAsia="Times New Roman" w:hAnsi="Times New Roman" w:cs="Times New Roman"/>
                <w:b/>
                <w:sz w:val="24"/>
                <w:szCs w:val="24"/>
                <w:lang w:eastAsia="ru-RU"/>
              </w:rPr>
              <w:t>№</w:t>
            </w:r>
          </w:p>
          <w:p w:rsidR="00734578" w:rsidRPr="00734578" w:rsidRDefault="00734578" w:rsidP="00734578">
            <w:pPr>
              <w:spacing w:after="0" w:line="240" w:lineRule="auto"/>
              <w:rPr>
                <w:rFonts w:ascii="Times New Roman" w:eastAsia="Times New Roman" w:hAnsi="Times New Roman" w:cs="Times New Roman"/>
                <w:b/>
                <w:sz w:val="24"/>
                <w:szCs w:val="24"/>
                <w:lang w:eastAsia="ru-RU"/>
              </w:rPr>
            </w:pPr>
            <w:r w:rsidRPr="00734578">
              <w:rPr>
                <w:rFonts w:ascii="Times New Roman" w:eastAsia="Times New Roman" w:hAnsi="Times New Roman" w:cs="Times New Roman"/>
                <w:b/>
                <w:sz w:val="24"/>
                <w:szCs w:val="24"/>
                <w:lang w:eastAsia="ru-RU"/>
              </w:rPr>
              <w:t>п/п</w:t>
            </w:r>
          </w:p>
        </w:tc>
        <w:tc>
          <w:tcPr>
            <w:tcW w:w="2409" w:type="dxa"/>
            <w:tcBorders>
              <w:top w:val="single" w:sz="4" w:space="0" w:color="auto"/>
              <w:left w:val="single" w:sz="4" w:space="0" w:color="auto"/>
              <w:bottom w:val="single" w:sz="4" w:space="0" w:color="auto"/>
              <w:right w:val="single" w:sz="4" w:space="0" w:color="auto"/>
            </w:tcBorders>
            <w:shd w:val="clear" w:color="auto" w:fill="E6E6E6"/>
            <w:vAlign w:val="center"/>
          </w:tcPr>
          <w:p w:rsidR="00734578" w:rsidRPr="00734578" w:rsidRDefault="00734578" w:rsidP="00734578">
            <w:pPr>
              <w:spacing w:after="0" w:line="240" w:lineRule="auto"/>
              <w:rPr>
                <w:rFonts w:ascii="Times New Roman" w:eastAsia="Times New Roman" w:hAnsi="Times New Roman" w:cs="Times New Roman"/>
                <w:b/>
                <w:sz w:val="24"/>
                <w:szCs w:val="24"/>
                <w:lang w:eastAsia="ru-RU"/>
              </w:rPr>
            </w:pPr>
            <w:r w:rsidRPr="00734578">
              <w:rPr>
                <w:rFonts w:ascii="Times New Roman" w:eastAsia="Times New Roman" w:hAnsi="Times New Roman" w:cs="Times New Roman"/>
                <w:b/>
                <w:sz w:val="24"/>
                <w:szCs w:val="24"/>
                <w:lang w:eastAsia="ru-RU"/>
              </w:rPr>
              <w:t>Наименование п/п</w:t>
            </w:r>
          </w:p>
        </w:tc>
        <w:tc>
          <w:tcPr>
            <w:tcW w:w="7797" w:type="dxa"/>
            <w:tcBorders>
              <w:top w:val="single" w:sz="4" w:space="0" w:color="auto"/>
              <w:left w:val="single" w:sz="4" w:space="0" w:color="auto"/>
              <w:bottom w:val="single" w:sz="4" w:space="0" w:color="auto"/>
              <w:right w:val="single" w:sz="4" w:space="0" w:color="auto"/>
            </w:tcBorders>
            <w:shd w:val="clear" w:color="auto" w:fill="E6E6E6"/>
            <w:vAlign w:val="center"/>
          </w:tcPr>
          <w:p w:rsidR="00734578" w:rsidRPr="00734578" w:rsidRDefault="00734578" w:rsidP="00734578">
            <w:pPr>
              <w:spacing w:after="0" w:line="240" w:lineRule="auto"/>
              <w:rPr>
                <w:rFonts w:ascii="Times New Roman" w:eastAsia="Times New Roman" w:hAnsi="Times New Roman" w:cs="Times New Roman"/>
                <w:b/>
                <w:sz w:val="24"/>
                <w:szCs w:val="24"/>
                <w:lang w:eastAsia="ru-RU"/>
              </w:rPr>
            </w:pPr>
            <w:r w:rsidRPr="00734578">
              <w:rPr>
                <w:rFonts w:ascii="Times New Roman" w:eastAsia="Times New Roman" w:hAnsi="Times New Roman" w:cs="Times New Roman"/>
                <w:b/>
                <w:sz w:val="24"/>
                <w:szCs w:val="24"/>
                <w:lang w:eastAsia="ru-RU"/>
              </w:rPr>
              <w:t>Содержание п/п</w:t>
            </w:r>
          </w:p>
        </w:tc>
      </w:tr>
      <w:tr w:rsidR="00734578" w:rsidRPr="00022488" w:rsidTr="00734578">
        <w:tc>
          <w:tcPr>
            <w:tcW w:w="568" w:type="dxa"/>
            <w:tcBorders>
              <w:top w:val="single" w:sz="4" w:space="0" w:color="auto"/>
              <w:left w:val="single" w:sz="4" w:space="0" w:color="auto"/>
              <w:bottom w:val="single" w:sz="4" w:space="0" w:color="auto"/>
              <w:right w:val="single" w:sz="4" w:space="0" w:color="auto"/>
            </w:tcBorders>
          </w:tcPr>
          <w:p w:rsidR="00734578" w:rsidRPr="00734578" w:rsidRDefault="00734578" w:rsidP="00FB1727">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9" w:name="_Ref368314103"/>
            <w:permStart w:id="1396340081" w:edGrp="everyone" w:colFirst="0" w:colLast="0"/>
          </w:p>
        </w:tc>
        <w:bookmarkEnd w:id="9"/>
        <w:tc>
          <w:tcPr>
            <w:tcW w:w="2409" w:type="dxa"/>
            <w:tcBorders>
              <w:top w:val="single" w:sz="4" w:space="0" w:color="auto"/>
              <w:left w:val="single" w:sz="4" w:space="0" w:color="auto"/>
              <w:bottom w:val="single" w:sz="4" w:space="0" w:color="auto"/>
              <w:right w:val="single" w:sz="4" w:space="0" w:color="auto"/>
            </w:tcBorders>
            <w:shd w:val="clear" w:color="auto" w:fill="F2F2F2"/>
          </w:tcPr>
          <w:p w:rsidR="00734578" w:rsidRPr="00734578" w:rsidRDefault="00734578" w:rsidP="00734578">
            <w:pPr>
              <w:spacing w:after="0" w:line="240" w:lineRule="auto"/>
              <w:rPr>
                <w:rFonts w:ascii="Times New Roman" w:eastAsia="Times New Roman" w:hAnsi="Times New Roman" w:cs="Times New Roman"/>
                <w:sz w:val="24"/>
                <w:szCs w:val="24"/>
                <w:lang w:eastAsia="ru-RU"/>
              </w:rPr>
            </w:pPr>
            <w:r w:rsidRPr="00734578">
              <w:rPr>
                <w:rFonts w:ascii="Times New Roman" w:eastAsia="Times New Roman" w:hAnsi="Times New Roman" w:cs="Times New Roman"/>
                <w:bCs/>
                <w:sz w:val="24"/>
                <w:szCs w:val="24"/>
                <w:lang w:eastAsia="ru-RU"/>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7797" w:type="dxa"/>
            <w:tcBorders>
              <w:top w:val="single" w:sz="4" w:space="0" w:color="auto"/>
              <w:left w:val="single" w:sz="4" w:space="0" w:color="auto"/>
              <w:bottom w:val="single" w:sz="4" w:space="0" w:color="auto"/>
              <w:right w:val="single" w:sz="4" w:space="0" w:color="auto"/>
            </w:tcBorders>
          </w:tcPr>
          <w:p w:rsidR="009B07CB" w:rsidRPr="00390779" w:rsidRDefault="009B07CB" w:rsidP="009B07CB">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390779">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9B07CB" w:rsidRPr="00390779" w:rsidRDefault="009B07CB" w:rsidP="009B07CB">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90779">
              <w:rPr>
                <w:rFonts w:ascii="Times New Roman" w:eastAsia="Calibri" w:hAnsi="Times New Roman" w:cs="Times New Roman"/>
                <w:bCs/>
                <w:color w:val="000000"/>
                <w:sz w:val="24"/>
                <w:szCs w:val="24"/>
              </w:rPr>
              <w:t>Место нахождения: 450077, Республика Башкортостан, г. Уфа, ул. Ленина, д. 30</w:t>
            </w:r>
          </w:p>
          <w:p w:rsidR="009B07CB" w:rsidRPr="00390779" w:rsidRDefault="009B07CB" w:rsidP="009B07CB">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90779">
              <w:rPr>
                <w:rFonts w:ascii="Times New Roman" w:eastAsia="Calibri" w:hAnsi="Times New Roman" w:cs="Times New Roman"/>
                <w:bCs/>
                <w:color w:val="000000"/>
                <w:sz w:val="24"/>
                <w:szCs w:val="24"/>
              </w:rPr>
              <w:t>Почтовый адрес: 450077, Республика Башкортостан, г. Уфа, ул. Ленина, д. 30</w:t>
            </w:r>
          </w:p>
          <w:p w:rsidR="009B07CB" w:rsidRPr="00390779" w:rsidRDefault="009B07CB" w:rsidP="009B07CB">
            <w:pPr>
              <w:autoSpaceDE w:val="0"/>
              <w:autoSpaceDN w:val="0"/>
              <w:adjustRightInd w:val="0"/>
              <w:spacing w:after="0" w:line="240" w:lineRule="auto"/>
              <w:jc w:val="both"/>
              <w:rPr>
                <w:rFonts w:ascii="Times New Roman" w:eastAsia="Calibri" w:hAnsi="Times New Roman" w:cs="Times New Roman"/>
                <w:bCs/>
                <w:color w:val="000000"/>
                <w:sz w:val="8"/>
                <w:szCs w:val="8"/>
              </w:rPr>
            </w:pPr>
          </w:p>
          <w:p w:rsidR="009B07CB" w:rsidRPr="00390779" w:rsidRDefault="009B07CB" w:rsidP="009B07CB">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90779">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Pr>
                <w:rFonts w:ascii="Times New Roman" w:eastAsia="Calibri" w:hAnsi="Times New Roman" w:cs="Times New Roman"/>
                <w:color w:val="000000"/>
                <w:sz w:val="24"/>
                <w:szCs w:val="24"/>
              </w:rPr>
              <w:t>конкурса</w:t>
            </w:r>
            <w:r w:rsidRPr="00390779">
              <w:rPr>
                <w:rFonts w:ascii="Times New Roman" w:eastAsia="Calibri" w:hAnsi="Times New Roman" w:cs="Times New Roman"/>
                <w:bCs/>
                <w:color w:val="000000"/>
                <w:sz w:val="24"/>
                <w:szCs w:val="24"/>
              </w:rPr>
              <w:t>:</w:t>
            </w:r>
          </w:p>
          <w:p w:rsidR="009B07CB" w:rsidRPr="00390779" w:rsidRDefault="009B07CB" w:rsidP="009B07CB">
            <w:pPr>
              <w:autoSpaceDE w:val="0"/>
              <w:autoSpaceDN w:val="0"/>
              <w:adjustRightInd w:val="0"/>
              <w:spacing w:after="0" w:line="240" w:lineRule="auto"/>
              <w:rPr>
                <w:rFonts w:ascii="Times New Roman" w:eastAsia="Calibri" w:hAnsi="Times New Roman" w:cs="Times New Roman"/>
                <w:bCs/>
                <w:color w:val="000000"/>
                <w:sz w:val="24"/>
                <w:szCs w:val="24"/>
              </w:rPr>
            </w:pPr>
            <w:r w:rsidRPr="00390779">
              <w:rPr>
                <w:rFonts w:ascii="Times New Roman" w:eastAsia="Calibri" w:hAnsi="Times New Roman" w:cs="Times New Roman"/>
                <w:bCs/>
                <w:color w:val="000000"/>
                <w:sz w:val="24"/>
                <w:szCs w:val="24"/>
              </w:rPr>
              <w:t>Андреев Евгений Алексеевич</w:t>
            </w:r>
          </w:p>
          <w:p w:rsidR="009B07CB" w:rsidRPr="0006326B" w:rsidRDefault="009B07CB" w:rsidP="009B07CB">
            <w:pPr>
              <w:autoSpaceDE w:val="0"/>
              <w:autoSpaceDN w:val="0"/>
              <w:adjustRightInd w:val="0"/>
              <w:spacing w:after="0" w:line="240" w:lineRule="auto"/>
              <w:rPr>
                <w:rFonts w:ascii="Times New Roman" w:eastAsia="Calibri" w:hAnsi="Times New Roman" w:cs="Times New Roman"/>
                <w:bCs/>
                <w:color w:val="000000"/>
                <w:sz w:val="24"/>
                <w:szCs w:val="24"/>
              </w:rPr>
            </w:pPr>
            <w:r w:rsidRPr="00390779">
              <w:rPr>
                <w:rFonts w:ascii="Times New Roman" w:eastAsia="Calibri" w:hAnsi="Times New Roman" w:cs="Times New Roman"/>
                <w:bCs/>
                <w:color w:val="000000"/>
                <w:sz w:val="24"/>
                <w:szCs w:val="24"/>
              </w:rPr>
              <w:t>тел</w:t>
            </w:r>
            <w:r w:rsidRPr="0006326B">
              <w:rPr>
                <w:rFonts w:ascii="Times New Roman" w:eastAsia="Calibri" w:hAnsi="Times New Roman" w:cs="Times New Roman"/>
                <w:bCs/>
                <w:color w:val="000000"/>
                <w:sz w:val="24"/>
                <w:szCs w:val="24"/>
              </w:rPr>
              <w:t xml:space="preserve">. + 7 (347) 221-58-28, </w:t>
            </w:r>
            <w:r w:rsidRPr="00390779">
              <w:rPr>
                <w:rFonts w:ascii="Times New Roman" w:eastAsia="Calibri" w:hAnsi="Times New Roman" w:cs="Times New Roman"/>
                <w:bCs/>
                <w:color w:val="000000"/>
                <w:sz w:val="24"/>
                <w:szCs w:val="24"/>
                <w:lang w:val="en-US"/>
              </w:rPr>
              <w:t>e</w:t>
            </w:r>
            <w:r w:rsidRPr="0006326B">
              <w:rPr>
                <w:rFonts w:ascii="Times New Roman" w:eastAsia="Calibri" w:hAnsi="Times New Roman" w:cs="Times New Roman"/>
                <w:bCs/>
                <w:color w:val="000000"/>
                <w:sz w:val="24"/>
                <w:szCs w:val="24"/>
              </w:rPr>
              <w:t>-</w:t>
            </w:r>
            <w:r w:rsidRPr="00390779">
              <w:rPr>
                <w:rFonts w:ascii="Times New Roman" w:eastAsia="Calibri" w:hAnsi="Times New Roman" w:cs="Times New Roman"/>
                <w:bCs/>
                <w:color w:val="000000"/>
                <w:sz w:val="24"/>
                <w:szCs w:val="24"/>
                <w:lang w:val="en-US"/>
              </w:rPr>
              <w:t>mail</w:t>
            </w:r>
            <w:r w:rsidRPr="0006326B">
              <w:rPr>
                <w:rFonts w:ascii="Times New Roman" w:eastAsia="Calibri" w:hAnsi="Times New Roman" w:cs="Times New Roman"/>
                <w:bCs/>
                <w:color w:val="000000"/>
                <w:sz w:val="24"/>
                <w:szCs w:val="24"/>
              </w:rPr>
              <w:t xml:space="preserve">: </w:t>
            </w:r>
            <w:r w:rsidR="005F518E">
              <w:rPr>
                <w:rFonts w:ascii="Times New Roman" w:eastAsia="Calibri" w:hAnsi="Times New Roman" w:cs="Times New Roman"/>
                <w:bCs/>
                <w:color w:val="0000FF"/>
                <w:sz w:val="24"/>
                <w:szCs w:val="24"/>
                <w:u w:val="single"/>
                <w:lang w:val="en-US"/>
              </w:rPr>
              <w:fldChar w:fldCharType="begin"/>
            </w:r>
            <w:r w:rsidR="005F518E" w:rsidRPr="005F518E">
              <w:rPr>
                <w:rFonts w:ascii="Times New Roman" w:eastAsia="Calibri" w:hAnsi="Times New Roman" w:cs="Times New Roman"/>
                <w:bCs/>
                <w:color w:val="0000FF"/>
                <w:sz w:val="24"/>
                <w:szCs w:val="24"/>
                <w:u w:val="single"/>
              </w:rPr>
              <w:instrText xml:space="preserve"> </w:instrText>
            </w:r>
            <w:r w:rsidR="005F518E">
              <w:rPr>
                <w:rFonts w:ascii="Times New Roman" w:eastAsia="Calibri" w:hAnsi="Times New Roman" w:cs="Times New Roman"/>
                <w:bCs/>
                <w:color w:val="0000FF"/>
                <w:sz w:val="24"/>
                <w:szCs w:val="24"/>
                <w:u w:val="single"/>
                <w:lang w:val="en-US"/>
              </w:rPr>
              <w:instrText>HYPERLINK</w:instrText>
            </w:r>
            <w:r w:rsidR="005F518E" w:rsidRPr="005F518E">
              <w:rPr>
                <w:rFonts w:ascii="Times New Roman" w:eastAsia="Calibri" w:hAnsi="Times New Roman" w:cs="Times New Roman"/>
                <w:bCs/>
                <w:color w:val="0000FF"/>
                <w:sz w:val="24"/>
                <w:szCs w:val="24"/>
                <w:u w:val="single"/>
              </w:rPr>
              <w:instrText xml:space="preserve"> "</w:instrText>
            </w:r>
            <w:r w:rsidR="005F518E">
              <w:rPr>
                <w:rFonts w:ascii="Times New Roman" w:eastAsia="Calibri" w:hAnsi="Times New Roman" w:cs="Times New Roman"/>
                <w:bCs/>
                <w:color w:val="0000FF"/>
                <w:sz w:val="24"/>
                <w:szCs w:val="24"/>
                <w:u w:val="single"/>
                <w:lang w:val="en-US"/>
              </w:rPr>
              <w:instrText>mailto</w:instrText>
            </w:r>
            <w:r w:rsidR="005F518E" w:rsidRPr="005F518E">
              <w:rPr>
                <w:rFonts w:ascii="Times New Roman" w:eastAsia="Calibri" w:hAnsi="Times New Roman" w:cs="Times New Roman"/>
                <w:bCs/>
                <w:color w:val="0000FF"/>
                <w:sz w:val="24"/>
                <w:szCs w:val="24"/>
                <w:u w:val="single"/>
              </w:rPr>
              <w:instrText>:</w:instrText>
            </w:r>
            <w:r w:rsidR="005F518E">
              <w:rPr>
                <w:rFonts w:ascii="Times New Roman" w:eastAsia="Calibri" w:hAnsi="Times New Roman" w:cs="Times New Roman"/>
                <w:bCs/>
                <w:color w:val="0000FF"/>
                <w:sz w:val="24"/>
                <w:szCs w:val="24"/>
                <w:u w:val="single"/>
                <w:lang w:val="en-US"/>
              </w:rPr>
              <w:instrText>ouz</w:instrText>
            </w:r>
            <w:r w:rsidR="005F518E" w:rsidRPr="005F518E">
              <w:rPr>
                <w:rFonts w:ascii="Times New Roman" w:eastAsia="Calibri" w:hAnsi="Times New Roman" w:cs="Times New Roman"/>
                <w:bCs/>
                <w:color w:val="0000FF"/>
                <w:sz w:val="24"/>
                <w:szCs w:val="24"/>
                <w:u w:val="single"/>
              </w:rPr>
              <w:instrText>@</w:instrText>
            </w:r>
            <w:r w:rsidR="005F518E">
              <w:rPr>
                <w:rFonts w:ascii="Times New Roman" w:eastAsia="Calibri" w:hAnsi="Times New Roman" w:cs="Times New Roman"/>
                <w:bCs/>
                <w:color w:val="0000FF"/>
                <w:sz w:val="24"/>
                <w:szCs w:val="24"/>
                <w:u w:val="single"/>
                <w:lang w:val="en-US"/>
              </w:rPr>
              <w:instrText>bashtel</w:instrText>
            </w:r>
            <w:r w:rsidR="005F518E" w:rsidRPr="005F518E">
              <w:rPr>
                <w:rFonts w:ascii="Times New Roman" w:eastAsia="Calibri" w:hAnsi="Times New Roman" w:cs="Times New Roman"/>
                <w:bCs/>
                <w:color w:val="0000FF"/>
                <w:sz w:val="24"/>
                <w:szCs w:val="24"/>
                <w:u w:val="single"/>
              </w:rPr>
              <w:instrText>.</w:instrText>
            </w:r>
            <w:r w:rsidR="005F518E">
              <w:rPr>
                <w:rFonts w:ascii="Times New Roman" w:eastAsia="Calibri" w:hAnsi="Times New Roman" w:cs="Times New Roman"/>
                <w:bCs/>
                <w:color w:val="0000FF"/>
                <w:sz w:val="24"/>
                <w:szCs w:val="24"/>
                <w:u w:val="single"/>
                <w:lang w:val="en-US"/>
              </w:rPr>
              <w:instrText>ru</w:instrText>
            </w:r>
            <w:r w:rsidR="005F518E" w:rsidRPr="005F518E">
              <w:rPr>
                <w:rFonts w:ascii="Times New Roman" w:eastAsia="Calibri" w:hAnsi="Times New Roman" w:cs="Times New Roman"/>
                <w:bCs/>
                <w:color w:val="0000FF"/>
                <w:sz w:val="24"/>
                <w:szCs w:val="24"/>
                <w:u w:val="single"/>
              </w:rPr>
              <w:instrText xml:space="preserve">" </w:instrText>
            </w:r>
            <w:r w:rsidR="005F518E">
              <w:rPr>
                <w:rFonts w:ascii="Times New Roman" w:eastAsia="Calibri" w:hAnsi="Times New Roman" w:cs="Times New Roman"/>
                <w:bCs/>
                <w:color w:val="0000FF"/>
                <w:sz w:val="24"/>
                <w:szCs w:val="24"/>
                <w:u w:val="single"/>
                <w:lang w:val="en-US"/>
              </w:rPr>
              <w:fldChar w:fldCharType="separate"/>
            </w:r>
            <w:r w:rsidRPr="00390779">
              <w:rPr>
                <w:rFonts w:ascii="Times New Roman" w:eastAsia="Calibri" w:hAnsi="Times New Roman" w:cs="Times New Roman"/>
                <w:bCs/>
                <w:color w:val="0000FF"/>
                <w:sz w:val="24"/>
                <w:szCs w:val="24"/>
                <w:u w:val="single"/>
                <w:lang w:val="en-US"/>
              </w:rPr>
              <w:t>ouz</w:t>
            </w:r>
            <w:r w:rsidRPr="0006326B">
              <w:rPr>
                <w:rFonts w:ascii="Times New Roman" w:eastAsia="Calibri" w:hAnsi="Times New Roman" w:cs="Times New Roman"/>
                <w:bCs/>
                <w:color w:val="0000FF"/>
                <w:sz w:val="24"/>
                <w:szCs w:val="24"/>
                <w:u w:val="single"/>
              </w:rPr>
              <w:t>@</w:t>
            </w:r>
            <w:r w:rsidRPr="00390779">
              <w:rPr>
                <w:rFonts w:ascii="Times New Roman" w:eastAsia="Calibri" w:hAnsi="Times New Roman" w:cs="Times New Roman"/>
                <w:bCs/>
                <w:color w:val="0000FF"/>
                <w:sz w:val="24"/>
                <w:szCs w:val="24"/>
                <w:u w:val="single"/>
                <w:lang w:val="en-US"/>
              </w:rPr>
              <w:t>bashtel</w:t>
            </w:r>
            <w:r w:rsidRPr="0006326B">
              <w:rPr>
                <w:rFonts w:ascii="Times New Roman" w:eastAsia="Calibri" w:hAnsi="Times New Roman" w:cs="Times New Roman"/>
                <w:bCs/>
                <w:color w:val="0000FF"/>
                <w:sz w:val="24"/>
                <w:szCs w:val="24"/>
                <w:u w:val="single"/>
              </w:rPr>
              <w:t>.</w:t>
            </w:r>
            <w:proofErr w:type="spellStart"/>
            <w:r w:rsidRPr="00390779">
              <w:rPr>
                <w:rFonts w:ascii="Times New Roman" w:eastAsia="Calibri" w:hAnsi="Times New Roman" w:cs="Times New Roman"/>
                <w:bCs/>
                <w:color w:val="0000FF"/>
                <w:sz w:val="24"/>
                <w:szCs w:val="24"/>
                <w:u w:val="single"/>
                <w:lang w:val="en-US"/>
              </w:rPr>
              <w:t>ru</w:t>
            </w:r>
            <w:proofErr w:type="spellEnd"/>
            <w:r w:rsidR="005F518E">
              <w:rPr>
                <w:rFonts w:ascii="Times New Roman" w:eastAsia="Calibri" w:hAnsi="Times New Roman" w:cs="Times New Roman"/>
                <w:bCs/>
                <w:color w:val="0000FF"/>
                <w:sz w:val="24"/>
                <w:szCs w:val="24"/>
                <w:u w:val="single"/>
                <w:lang w:val="en-US"/>
              </w:rPr>
              <w:fldChar w:fldCharType="end"/>
            </w:r>
          </w:p>
          <w:p w:rsidR="009B07CB" w:rsidRPr="0006326B" w:rsidRDefault="009B07CB" w:rsidP="009B07CB">
            <w:pPr>
              <w:autoSpaceDE w:val="0"/>
              <w:autoSpaceDN w:val="0"/>
              <w:adjustRightInd w:val="0"/>
              <w:spacing w:after="0" w:line="240" w:lineRule="auto"/>
              <w:rPr>
                <w:rFonts w:ascii="Times New Roman" w:eastAsia="Calibri" w:hAnsi="Times New Roman" w:cs="Times New Roman"/>
                <w:bCs/>
                <w:color w:val="000000"/>
                <w:sz w:val="10"/>
                <w:szCs w:val="10"/>
              </w:rPr>
            </w:pPr>
          </w:p>
          <w:p w:rsidR="009B07CB" w:rsidRDefault="009B07CB" w:rsidP="009B07CB">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90779">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Pr>
                <w:rFonts w:ascii="Times New Roman" w:eastAsia="Calibri" w:hAnsi="Times New Roman" w:cs="Times New Roman"/>
                <w:color w:val="000000"/>
                <w:sz w:val="24"/>
                <w:szCs w:val="24"/>
              </w:rPr>
              <w:t>конкурса</w:t>
            </w:r>
            <w:r w:rsidRPr="00390779">
              <w:rPr>
                <w:rFonts w:ascii="Times New Roman" w:eastAsia="Calibri" w:hAnsi="Times New Roman" w:cs="Times New Roman"/>
                <w:bCs/>
                <w:color w:val="000000"/>
                <w:sz w:val="24"/>
                <w:szCs w:val="24"/>
              </w:rPr>
              <w:t>:</w:t>
            </w:r>
          </w:p>
          <w:p w:rsidR="00403477" w:rsidRPr="00403477" w:rsidRDefault="00403477" w:rsidP="00403477">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403477">
              <w:rPr>
                <w:rFonts w:ascii="Times New Roman" w:eastAsia="Calibri" w:hAnsi="Times New Roman" w:cs="Times New Roman"/>
                <w:iCs/>
                <w:color w:val="000000"/>
                <w:sz w:val="24"/>
                <w:szCs w:val="24"/>
              </w:rPr>
              <w:t>Кощеев Сергей Анатольевич</w:t>
            </w:r>
          </w:p>
          <w:p w:rsidR="00403477" w:rsidRPr="00403477" w:rsidRDefault="00403477" w:rsidP="00403477">
            <w:pPr>
              <w:autoSpaceDE w:val="0"/>
              <w:autoSpaceDN w:val="0"/>
              <w:adjustRightInd w:val="0"/>
              <w:spacing w:after="0" w:line="240" w:lineRule="auto"/>
              <w:jc w:val="both"/>
              <w:rPr>
                <w:rFonts w:ascii="Times New Roman" w:hAnsi="Times New Roman" w:cs="Times New Roman"/>
                <w:iCs/>
                <w:sz w:val="24"/>
                <w:szCs w:val="24"/>
              </w:rPr>
            </w:pPr>
            <w:r w:rsidRPr="00403477">
              <w:rPr>
                <w:rFonts w:ascii="Times New Roman" w:eastAsia="Calibri" w:hAnsi="Times New Roman" w:cs="Times New Roman"/>
                <w:iCs/>
                <w:color w:val="000000"/>
                <w:sz w:val="24"/>
                <w:szCs w:val="24"/>
              </w:rPr>
              <w:t xml:space="preserve">тел. </w:t>
            </w:r>
            <w:r w:rsidRPr="00403477">
              <w:rPr>
                <w:rFonts w:ascii="Times New Roman" w:hAnsi="Times New Roman" w:cs="Times New Roman"/>
                <w:iCs/>
                <w:sz w:val="24"/>
                <w:szCs w:val="24"/>
              </w:rPr>
              <w:t>+ 7</w:t>
            </w:r>
            <w:r w:rsidRPr="00403477">
              <w:rPr>
                <w:rFonts w:ascii="Times New Roman" w:eastAsia="Calibri" w:hAnsi="Times New Roman" w:cs="Times New Roman"/>
                <w:iCs/>
                <w:color w:val="000000"/>
                <w:sz w:val="24"/>
                <w:szCs w:val="24"/>
              </w:rPr>
              <w:t xml:space="preserve"> (347) 221-54-18, </w:t>
            </w:r>
          </w:p>
          <w:p w:rsidR="00403477" w:rsidRPr="00403477" w:rsidRDefault="00403477" w:rsidP="00403477">
            <w:pPr>
              <w:autoSpaceDE w:val="0"/>
              <w:autoSpaceDN w:val="0"/>
              <w:adjustRightInd w:val="0"/>
              <w:spacing w:after="0" w:line="240" w:lineRule="auto"/>
              <w:jc w:val="both"/>
              <w:rPr>
                <w:rFonts w:ascii="Times New Roman" w:eastAsia="Calibri" w:hAnsi="Times New Roman" w:cs="Times New Roman"/>
                <w:iCs/>
                <w:color w:val="0000FF"/>
                <w:sz w:val="24"/>
                <w:szCs w:val="24"/>
                <w:u w:val="single"/>
              </w:rPr>
            </w:pPr>
            <w:r w:rsidRPr="00403477">
              <w:rPr>
                <w:rFonts w:ascii="Times New Roman" w:hAnsi="Times New Roman" w:cs="Times New Roman"/>
                <w:iCs/>
                <w:sz w:val="24"/>
                <w:szCs w:val="24"/>
                <w:lang w:val="en-US"/>
              </w:rPr>
              <w:t>e</w:t>
            </w:r>
            <w:r w:rsidRPr="00403477">
              <w:rPr>
                <w:rFonts w:ascii="Times New Roman" w:hAnsi="Times New Roman" w:cs="Times New Roman"/>
                <w:iCs/>
                <w:sz w:val="24"/>
                <w:szCs w:val="24"/>
              </w:rPr>
              <w:t>-</w:t>
            </w:r>
            <w:r w:rsidRPr="00403477">
              <w:rPr>
                <w:rFonts w:ascii="Times New Roman" w:hAnsi="Times New Roman" w:cs="Times New Roman"/>
                <w:iCs/>
                <w:sz w:val="24"/>
                <w:szCs w:val="24"/>
                <w:lang w:val="en-US"/>
              </w:rPr>
              <w:t>mail</w:t>
            </w:r>
            <w:r w:rsidRPr="00403477">
              <w:rPr>
                <w:rFonts w:ascii="Times New Roman" w:hAnsi="Times New Roman" w:cs="Times New Roman"/>
                <w:iCs/>
                <w:sz w:val="24"/>
                <w:szCs w:val="24"/>
              </w:rPr>
              <w:t xml:space="preserve">: </w:t>
            </w:r>
            <w:r w:rsidR="005F518E">
              <w:rPr>
                <w:rFonts w:ascii="Times New Roman" w:eastAsia="Calibri" w:hAnsi="Times New Roman" w:cs="Times New Roman"/>
                <w:iCs/>
                <w:color w:val="0000FF"/>
                <w:sz w:val="24"/>
                <w:szCs w:val="24"/>
                <w:u w:val="single"/>
                <w:lang w:val="en-US"/>
              </w:rPr>
              <w:fldChar w:fldCharType="begin"/>
            </w:r>
            <w:r w:rsidR="005F518E" w:rsidRPr="005F518E">
              <w:rPr>
                <w:rFonts w:ascii="Times New Roman" w:eastAsia="Calibri" w:hAnsi="Times New Roman" w:cs="Times New Roman"/>
                <w:iCs/>
                <w:color w:val="0000FF"/>
                <w:sz w:val="24"/>
                <w:szCs w:val="24"/>
                <w:u w:val="single"/>
              </w:rPr>
              <w:instrText xml:space="preserve"> </w:instrText>
            </w:r>
            <w:r w:rsidR="005F518E">
              <w:rPr>
                <w:rFonts w:ascii="Times New Roman" w:eastAsia="Calibri" w:hAnsi="Times New Roman" w:cs="Times New Roman"/>
                <w:iCs/>
                <w:color w:val="0000FF"/>
                <w:sz w:val="24"/>
                <w:szCs w:val="24"/>
                <w:u w:val="single"/>
                <w:lang w:val="en-US"/>
              </w:rPr>
              <w:instrText>HYPERLINK</w:instrText>
            </w:r>
            <w:r w:rsidR="005F518E" w:rsidRPr="005F518E">
              <w:rPr>
                <w:rFonts w:ascii="Times New Roman" w:eastAsia="Calibri" w:hAnsi="Times New Roman" w:cs="Times New Roman"/>
                <w:iCs/>
                <w:color w:val="0000FF"/>
                <w:sz w:val="24"/>
                <w:szCs w:val="24"/>
                <w:u w:val="single"/>
              </w:rPr>
              <w:instrText xml:space="preserve"> "</w:instrText>
            </w:r>
            <w:r w:rsidR="005F518E">
              <w:rPr>
                <w:rFonts w:ascii="Times New Roman" w:eastAsia="Calibri" w:hAnsi="Times New Roman" w:cs="Times New Roman"/>
                <w:iCs/>
                <w:color w:val="0000FF"/>
                <w:sz w:val="24"/>
                <w:szCs w:val="24"/>
                <w:u w:val="single"/>
                <w:lang w:val="en-US"/>
              </w:rPr>
              <w:instrText>mailto</w:instrText>
            </w:r>
            <w:r w:rsidR="005F518E" w:rsidRPr="005F518E">
              <w:rPr>
                <w:rFonts w:ascii="Times New Roman" w:eastAsia="Calibri" w:hAnsi="Times New Roman" w:cs="Times New Roman"/>
                <w:iCs/>
                <w:color w:val="0000FF"/>
                <w:sz w:val="24"/>
                <w:szCs w:val="24"/>
                <w:u w:val="single"/>
              </w:rPr>
              <w:instrText>:</w:instrText>
            </w:r>
            <w:r w:rsidR="005F518E">
              <w:rPr>
                <w:rFonts w:ascii="Times New Roman" w:eastAsia="Calibri" w:hAnsi="Times New Roman" w:cs="Times New Roman"/>
                <w:iCs/>
                <w:color w:val="0000FF"/>
                <w:sz w:val="24"/>
                <w:szCs w:val="24"/>
                <w:u w:val="single"/>
                <w:lang w:val="en-US"/>
              </w:rPr>
              <w:instrText>Koshcheev</w:instrText>
            </w:r>
            <w:r w:rsidR="005F518E" w:rsidRPr="005F518E">
              <w:rPr>
                <w:rFonts w:ascii="Times New Roman" w:eastAsia="Calibri" w:hAnsi="Times New Roman" w:cs="Times New Roman"/>
                <w:iCs/>
                <w:color w:val="0000FF"/>
                <w:sz w:val="24"/>
                <w:szCs w:val="24"/>
                <w:u w:val="single"/>
              </w:rPr>
              <w:instrText>@</w:instrText>
            </w:r>
            <w:r w:rsidR="005F518E">
              <w:rPr>
                <w:rFonts w:ascii="Times New Roman" w:eastAsia="Calibri" w:hAnsi="Times New Roman" w:cs="Times New Roman"/>
                <w:iCs/>
                <w:color w:val="0000FF"/>
                <w:sz w:val="24"/>
                <w:szCs w:val="24"/>
                <w:u w:val="single"/>
                <w:lang w:val="en-US"/>
              </w:rPr>
              <w:instrText>bashtel</w:instrText>
            </w:r>
            <w:r w:rsidR="005F518E" w:rsidRPr="005F518E">
              <w:rPr>
                <w:rFonts w:ascii="Times New Roman" w:eastAsia="Calibri" w:hAnsi="Times New Roman" w:cs="Times New Roman"/>
                <w:iCs/>
                <w:color w:val="0000FF"/>
                <w:sz w:val="24"/>
                <w:szCs w:val="24"/>
                <w:u w:val="single"/>
              </w:rPr>
              <w:instrText>.</w:instrText>
            </w:r>
            <w:r w:rsidR="005F518E">
              <w:rPr>
                <w:rFonts w:ascii="Times New Roman" w:eastAsia="Calibri" w:hAnsi="Times New Roman" w:cs="Times New Roman"/>
                <w:iCs/>
                <w:color w:val="0000FF"/>
                <w:sz w:val="24"/>
                <w:szCs w:val="24"/>
                <w:u w:val="single"/>
                <w:lang w:val="en-US"/>
              </w:rPr>
              <w:instrText>ru</w:instrText>
            </w:r>
            <w:r w:rsidR="005F518E" w:rsidRPr="005F518E">
              <w:rPr>
                <w:rFonts w:ascii="Times New Roman" w:eastAsia="Calibri" w:hAnsi="Times New Roman" w:cs="Times New Roman"/>
                <w:iCs/>
                <w:color w:val="0000FF"/>
                <w:sz w:val="24"/>
                <w:szCs w:val="24"/>
                <w:u w:val="single"/>
              </w:rPr>
              <w:instrText xml:space="preserve">" </w:instrText>
            </w:r>
            <w:r w:rsidR="005F518E">
              <w:rPr>
                <w:rFonts w:ascii="Times New Roman" w:eastAsia="Calibri" w:hAnsi="Times New Roman" w:cs="Times New Roman"/>
                <w:iCs/>
                <w:color w:val="0000FF"/>
                <w:sz w:val="24"/>
                <w:szCs w:val="24"/>
                <w:u w:val="single"/>
                <w:lang w:val="en-US"/>
              </w:rPr>
              <w:fldChar w:fldCharType="separate"/>
            </w:r>
            <w:r w:rsidRPr="00403477">
              <w:rPr>
                <w:rFonts w:ascii="Times New Roman" w:eastAsia="Calibri" w:hAnsi="Times New Roman" w:cs="Times New Roman"/>
                <w:iCs/>
                <w:color w:val="0000FF"/>
                <w:sz w:val="24"/>
                <w:szCs w:val="24"/>
                <w:u w:val="single"/>
                <w:lang w:val="en-US"/>
              </w:rPr>
              <w:t>Koshcheev</w:t>
            </w:r>
            <w:r w:rsidRPr="00403477">
              <w:rPr>
                <w:rFonts w:ascii="Times New Roman" w:eastAsia="Calibri" w:hAnsi="Times New Roman" w:cs="Times New Roman"/>
                <w:iCs/>
                <w:color w:val="0000FF"/>
                <w:sz w:val="24"/>
                <w:szCs w:val="24"/>
                <w:u w:val="single"/>
              </w:rPr>
              <w:t>@</w:t>
            </w:r>
            <w:r w:rsidRPr="00403477">
              <w:rPr>
                <w:rFonts w:ascii="Times New Roman" w:eastAsia="Calibri" w:hAnsi="Times New Roman" w:cs="Times New Roman"/>
                <w:iCs/>
                <w:color w:val="0000FF"/>
                <w:sz w:val="24"/>
                <w:szCs w:val="24"/>
                <w:u w:val="single"/>
                <w:lang w:val="en-US"/>
              </w:rPr>
              <w:t>bashtel</w:t>
            </w:r>
            <w:r w:rsidRPr="00403477">
              <w:rPr>
                <w:rFonts w:ascii="Times New Roman" w:eastAsia="Calibri" w:hAnsi="Times New Roman" w:cs="Times New Roman"/>
                <w:iCs/>
                <w:color w:val="0000FF"/>
                <w:sz w:val="24"/>
                <w:szCs w:val="24"/>
                <w:u w:val="single"/>
              </w:rPr>
              <w:t>.</w:t>
            </w:r>
            <w:proofErr w:type="spellStart"/>
            <w:r w:rsidRPr="00403477">
              <w:rPr>
                <w:rFonts w:ascii="Times New Roman" w:eastAsia="Calibri" w:hAnsi="Times New Roman" w:cs="Times New Roman"/>
                <w:iCs/>
                <w:color w:val="0000FF"/>
                <w:sz w:val="24"/>
                <w:szCs w:val="24"/>
                <w:u w:val="single"/>
                <w:lang w:val="en-US"/>
              </w:rPr>
              <w:t>ru</w:t>
            </w:r>
            <w:proofErr w:type="spellEnd"/>
            <w:r w:rsidR="005F518E">
              <w:rPr>
                <w:rFonts w:ascii="Times New Roman" w:eastAsia="Calibri" w:hAnsi="Times New Roman" w:cs="Times New Roman"/>
                <w:iCs/>
                <w:color w:val="0000FF"/>
                <w:sz w:val="24"/>
                <w:szCs w:val="24"/>
                <w:u w:val="single"/>
                <w:lang w:val="en-US"/>
              </w:rPr>
              <w:fldChar w:fldCharType="end"/>
            </w:r>
          </w:p>
          <w:p w:rsidR="00022488" w:rsidRPr="006D5835" w:rsidRDefault="00022488" w:rsidP="00022488">
            <w:pPr>
              <w:autoSpaceDE w:val="0"/>
              <w:autoSpaceDN w:val="0"/>
              <w:adjustRightInd w:val="0"/>
              <w:spacing w:after="0" w:line="240" w:lineRule="auto"/>
              <w:rPr>
                <w:rFonts w:ascii="Times New Roman" w:eastAsia="Calibri" w:hAnsi="Times New Roman" w:cs="Times New Roman"/>
                <w:color w:val="000000"/>
                <w:sz w:val="24"/>
                <w:szCs w:val="24"/>
              </w:rPr>
            </w:pPr>
          </w:p>
        </w:tc>
      </w:tr>
      <w:tr w:rsidR="00734578" w:rsidRPr="00734578" w:rsidTr="00734578">
        <w:tc>
          <w:tcPr>
            <w:tcW w:w="568" w:type="dxa"/>
            <w:tcBorders>
              <w:top w:val="single" w:sz="4" w:space="0" w:color="auto"/>
              <w:left w:val="single" w:sz="4" w:space="0" w:color="auto"/>
              <w:bottom w:val="single" w:sz="4" w:space="0" w:color="auto"/>
              <w:right w:val="single" w:sz="4" w:space="0" w:color="auto"/>
            </w:tcBorders>
          </w:tcPr>
          <w:p w:rsidR="00734578" w:rsidRPr="006D5835" w:rsidRDefault="00734578" w:rsidP="00FB1727">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10" w:name="_Ref422829192"/>
            <w:permEnd w:id="1396340081"/>
          </w:p>
        </w:tc>
        <w:tc>
          <w:tcPr>
            <w:tcW w:w="2409" w:type="dxa"/>
            <w:tcBorders>
              <w:top w:val="single" w:sz="4" w:space="0" w:color="auto"/>
              <w:left w:val="single" w:sz="4" w:space="0" w:color="auto"/>
              <w:bottom w:val="single" w:sz="4" w:space="0" w:color="auto"/>
              <w:right w:val="single" w:sz="4" w:space="0" w:color="auto"/>
            </w:tcBorders>
            <w:shd w:val="clear" w:color="auto" w:fill="F2F2F2"/>
            <w:vAlign w:val="center"/>
          </w:tcPr>
          <w:p w:rsidR="00734578" w:rsidRPr="00734578" w:rsidRDefault="00734578" w:rsidP="00734578">
            <w:pPr>
              <w:spacing w:after="0" w:line="240" w:lineRule="auto"/>
              <w:rPr>
                <w:rFonts w:ascii="Times New Roman" w:eastAsia="Times New Roman" w:hAnsi="Times New Roman" w:cs="Times New Roman"/>
                <w:bCs/>
                <w:sz w:val="24"/>
                <w:szCs w:val="24"/>
                <w:lang w:eastAsia="ru-RU"/>
              </w:rPr>
            </w:pPr>
            <w:bookmarkStart w:id="11" w:name="форма2"/>
            <w:bookmarkEnd w:id="10"/>
            <w:r w:rsidRPr="00734578">
              <w:rPr>
                <w:rFonts w:ascii="Times New Roman" w:eastAsia="Times New Roman" w:hAnsi="Times New Roman" w:cs="Times New Roman"/>
                <w:bCs/>
                <w:sz w:val="24"/>
                <w:szCs w:val="24"/>
                <w:lang w:eastAsia="ru-RU"/>
              </w:rPr>
              <w:t xml:space="preserve">Особенности участия в закупке Субъектов МСП </w:t>
            </w:r>
            <w:bookmarkEnd w:id="11"/>
          </w:p>
        </w:tc>
        <w:tc>
          <w:tcPr>
            <w:tcW w:w="7797" w:type="dxa"/>
            <w:tcBorders>
              <w:top w:val="single" w:sz="4" w:space="0" w:color="auto"/>
              <w:left w:val="single" w:sz="4" w:space="0" w:color="auto"/>
              <w:bottom w:val="single" w:sz="4" w:space="0" w:color="auto"/>
              <w:right w:val="single" w:sz="4" w:space="0" w:color="auto"/>
            </w:tcBorders>
            <w:vAlign w:val="center"/>
          </w:tcPr>
          <w:p w:rsidR="00734578" w:rsidRPr="00734578" w:rsidRDefault="00734578" w:rsidP="0073457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34578">
              <w:rPr>
                <w:rFonts w:ascii="Times New Roman" w:eastAsia="Calibri" w:hAnsi="Times New Roman" w:cs="Times New Roman"/>
                <w:bCs/>
                <w:color w:val="000000"/>
                <w:sz w:val="24"/>
                <w:szCs w:val="24"/>
              </w:rPr>
              <w:t>Участниками закупки могут быть только субъекты малого и среднего предпринимательства</w:t>
            </w:r>
          </w:p>
        </w:tc>
      </w:tr>
      <w:tr w:rsidR="00734578" w:rsidRPr="00734578" w:rsidTr="00734578">
        <w:tc>
          <w:tcPr>
            <w:tcW w:w="568" w:type="dxa"/>
            <w:tcBorders>
              <w:top w:val="single" w:sz="4" w:space="0" w:color="auto"/>
              <w:left w:val="single" w:sz="4" w:space="0" w:color="auto"/>
              <w:bottom w:val="single" w:sz="4" w:space="0" w:color="auto"/>
              <w:right w:val="single" w:sz="4" w:space="0" w:color="auto"/>
            </w:tcBorders>
          </w:tcPr>
          <w:p w:rsidR="00734578" w:rsidRPr="00734578" w:rsidRDefault="00734578" w:rsidP="00FB1727">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12" w:name="_Ref479244967"/>
            <w:permStart w:id="1674522028" w:edGrp="everyone" w:colFirst="0" w:colLast="0"/>
          </w:p>
        </w:tc>
        <w:bookmarkEnd w:id="12"/>
        <w:tc>
          <w:tcPr>
            <w:tcW w:w="2409" w:type="dxa"/>
            <w:tcBorders>
              <w:top w:val="single" w:sz="4" w:space="0" w:color="auto"/>
              <w:left w:val="single" w:sz="4" w:space="0" w:color="auto"/>
              <w:bottom w:val="single" w:sz="4" w:space="0" w:color="auto"/>
              <w:right w:val="single" w:sz="4" w:space="0" w:color="auto"/>
            </w:tcBorders>
            <w:shd w:val="clear" w:color="auto" w:fill="F2F2F2"/>
            <w:vAlign w:val="center"/>
          </w:tcPr>
          <w:p w:rsidR="00734578" w:rsidRPr="00734578" w:rsidRDefault="00734578" w:rsidP="00734578">
            <w:pPr>
              <w:spacing w:after="0" w:line="240" w:lineRule="auto"/>
              <w:rPr>
                <w:rFonts w:ascii="Times New Roman" w:eastAsia="Times New Roman" w:hAnsi="Times New Roman" w:cs="Times New Roman"/>
                <w:bCs/>
                <w:sz w:val="24"/>
                <w:szCs w:val="24"/>
                <w:lang w:eastAsia="ru-RU"/>
              </w:rPr>
            </w:pPr>
            <w:r w:rsidRPr="00734578">
              <w:rPr>
                <w:rFonts w:ascii="Times New Roman" w:eastAsia="Times New Roman" w:hAnsi="Times New Roman" w:cs="Times New Roman"/>
                <w:bCs/>
                <w:sz w:val="24"/>
                <w:szCs w:val="24"/>
                <w:lang w:eastAsia="ru-RU"/>
              </w:rPr>
              <w:t>Условия предоставления приоритета товарам российского происхождения, работам, услугам, выполняемым, оказываемым российскими лицами в соответствии с Постановлением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7797" w:type="dxa"/>
            <w:tcBorders>
              <w:top w:val="single" w:sz="4" w:space="0" w:color="auto"/>
              <w:left w:val="single" w:sz="4" w:space="0" w:color="auto"/>
              <w:bottom w:val="single" w:sz="4" w:space="0" w:color="auto"/>
              <w:right w:val="single" w:sz="4" w:space="0" w:color="auto"/>
            </w:tcBorders>
            <w:vAlign w:val="center"/>
          </w:tcPr>
          <w:p w:rsidR="00734578" w:rsidRPr="00734578" w:rsidRDefault="00734578" w:rsidP="0073457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34578">
              <w:rPr>
                <w:rFonts w:ascii="Times New Roman" w:eastAsia="Calibri" w:hAnsi="Times New Roman" w:cs="Times New Roman"/>
                <w:bCs/>
                <w:color w:val="000000"/>
                <w:sz w:val="24"/>
                <w:szCs w:val="24"/>
              </w:rPr>
              <w:t>Общие условия предоставления приоритета:</w:t>
            </w:r>
          </w:p>
          <w:p w:rsidR="00734578" w:rsidRPr="00734578" w:rsidRDefault="00734578" w:rsidP="0073457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34578">
              <w:rPr>
                <w:rFonts w:ascii="Times New Roman" w:eastAsia="Calibri" w:hAnsi="Times New Roman" w:cs="Times New Roman"/>
                <w:bCs/>
                <w:color w:val="000000"/>
                <w:sz w:val="24"/>
                <w:szCs w:val="24"/>
              </w:rPr>
              <w:t xml:space="preserve">а) Участники в </w:t>
            </w:r>
            <w:hyperlink w:anchor="_Форма_3_ТЕХНИКО-КОММЕРЧЕСКОЕ" w:history="1">
              <w:r w:rsidRPr="00734578">
                <w:rPr>
                  <w:rFonts w:ascii="Times New Roman" w:eastAsia="Calibri" w:hAnsi="Times New Roman" w:cs="Times New Roman"/>
                  <w:bCs/>
                  <w:color w:val="0000FF"/>
                  <w:sz w:val="24"/>
                  <w:szCs w:val="24"/>
                  <w:u w:val="single"/>
                </w:rPr>
                <w:t>форме 3</w:t>
              </w:r>
            </w:hyperlink>
            <w:r w:rsidRPr="00734578">
              <w:rPr>
                <w:rFonts w:ascii="Times New Roman" w:eastAsia="Calibri" w:hAnsi="Times New Roman" w:cs="Times New Roman"/>
                <w:bCs/>
                <w:color w:val="000000"/>
                <w:sz w:val="24"/>
                <w:szCs w:val="24"/>
              </w:rPr>
              <w:t xml:space="preserve"> </w:t>
            </w:r>
            <w:hyperlink w:anchor="_РАЗДЕЛ_III._ФОРМЫ" w:history="1">
              <w:r w:rsidRPr="00734578">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734578">
              <w:rPr>
                <w:rFonts w:ascii="Times New Roman" w:eastAsia="Calibri" w:hAnsi="Times New Roman" w:cs="Times New Roman"/>
                <w:bCs/>
                <w:color w:val="000000"/>
                <w:sz w:val="24"/>
                <w:szCs w:val="24"/>
              </w:rPr>
              <w:t xml:space="preserve"> указывают (декларируют) наименования страны происхождения поставляемых товаров; </w:t>
            </w:r>
          </w:p>
          <w:p w:rsidR="00734578" w:rsidRPr="00734578" w:rsidRDefault="00734578" w:rsidP="0073457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34578">
              <w:rPr>
                <w:rFonts w:ascii="Times New Roman" w:eastAsia="Calibri" w:hAnsi="Times New Roman" w:cs="Times New Roman"/>
                <w:bCs/>
                <w:color w:val="000000"/>
                <w:sz w:val="24"/>
                <w:szCs w:val="24"/>
              </w:rPr>
              <w:t>б) предоставление Участником закупки недостоверных сведений о стране происхождения товара, указанного в Заявке на участие в закупке, является основанием для отстранения от участия в закупке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rsidR="00734578" w:rsidRPr="00734578" w:rsidRDefault="00734578" w:rsidP="0073457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34578">
              <w:rPr>
                <w:rFonts w:ascii="Times New Roman" w:eastAsia="Calibri" w:hAnsi="Times New Roman" w:cs="Times New Roman"/>
                <w:bCs/>
                <w:color w:val="000000"/>
                <w:sz w:val="24"/>
                <w:szCs w:val="24"/>
              </w:rPr>
              <w:t xml:space="preserve">в) сведения о начальной (максимальной) цене единицы каждого товара, работы, услуги, являющихся предметом закупки указаны в </w:t>
            </w:r>
            <w:hyperlink w:anchor="_РАЗДЕЛ_IV._Техническое" w:history="1">
              <w:r w:rsidRPr="00734578">
                <w:rPr>
                  <w:rFonts w:ascii="Times New Roman" w:eastAsia="Calibri" w:hAnsi="Times New Roman" w:cs="Times New Roman"/>
                  <w:iCs/>
                  <w:color w:val="0000FF"/>
                  <w:sz w:val="24"/>
                  <w:szCs w:val="24"/>
                  <w:u w:val="single"/>
                </w:rPr>
                <w:t>разделе IV «Техническое задание»</w:t>
              </w:r>
            </w:hyperlink>
            <w:r w:rsidRPr="00734578">
              <w:rPr>
                <w:rFonts w:ascii="Times New Roman" w:eastAsia="Calibri" w:hAnsi="Times New Roman" w:cs="Times New Roman"/>
                <w:iCs/>
                <w:color w:val="FF0000"/>
                <w:sz w:val="24"/>
                <w:szCs w:val="24"/>
              </w:rPr>
              <w:t xml:space="preserve"> </w:t>
            </w:r>
            <w:r w:rsidRPr="00734578">
              <w:rPr>
                <w:rFonts w:ascii="Times New Roman" w:eastAsia="Calibri" w:hAnsi="Times New Roman" w:cs="Times New Roman"/>
                <w:iCs/>
                <w:color w:val="000000"/>
                <w:sz w:val="24"/>
                <w:szCs w:val="24"/>
              </w:rPr>
              <w:t>Документации о закупке</w:t>
            </w:r>
            <w:r w:rsidRPr="00734578">
              <w:rPr>
                <w:rFonts w:ascii="Times New Roman" w:eastAsia="Calibri" w:hAnsi="Times New Roman" w:cs="Times New Roman"/>
                <w:bCs/>
                <w:color w:val="000000"/>
                <w:sz w:val="24"/>
                <w:szCs w:val="24"/>
              </w:rPr>
              <w:t>;</w:t>
            </w:r>
          </w:p>
          <w:p w:rsidR="00734578" w:rsidRPr="00734578" w:rsidRDefault="00734578" w:rsidP="0073457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34578">
              <w:rPr>
                <w:rFonts w:ascii="Times New Roman" w:eastAsia="Calibri" w:hAnsi="Times New Roman" w:cs="Times New Roman"/>
                <w:bCs/>
                <w:color w:val="000000"/>
                <w:sz w:val="24"/>
                <w:szCs w:val="24"/>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Участника закупки, такая заявка рассматривается как содержащая предложение о поставке иностранных товаров;</w:t>
            </w:r>
          </w:p>
          <w:p w:rsidR="00734578" w:rsidRPr="00734578" w:rsidRDefault="00734578" w:rsidP="0073457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34578">
              <w:rPr>
                <w:rFonts w:ascii="Times New Roman" w:eastAsia="Calibri" w:hAnsi="Times New Roman" w:cs="Times New Roman"/>
                <w:bCs/>
                <w:color w:val="000000"/>
                <w:sz w:val="24"/>
                <w:szCs w:val="24"/>
              </w:rPr>
              <w:t>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734578" w:rsidRPr="00734578" w:rsidRDefault="00734578" w:rsidP="0073457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34578">
              <w:rPr>
                <w:rFonts w:ascii="Times New Roman" w:eastAsia="Calibri" w:hAnsi="Times New Roman" w:cs="Times New Roman"/>
                <w:bCs/>
                <w:color w:val="000000"/>
                <w:sz w:val="24"/>
                <w:szCs w:val="24"/>
              </w:rPr>
              <w:t xml:space="preserve">е) отнесения участника закупки к российским или иностранным лицам производится на основании представленной в составе заявки анкеты Участника, заполненной по </w:t>
            </w:r>
            <w:hyperlink w:anchor="_Форма_2_АНКЕТА" w:history="1">
              <w:r w:rsidRPr="00734578">
                <w:rPr>
                  <w:rFonts w:ascii="Times New Roman" w:eastAsia="Calibri" w:hAnsi="Times New Roman" w:cs="Times New Roman"/>
                  <w:bCs/>
                  <w:color w:val="0000FF"/>
                  <w:sz w:val="24"/>
                  <w:szCs w:val="24"/>
                  <w:u w:val="single"/>
                </w:rPr>
                <w:t>форме 2</w:t>
              </w:r>
            </w:hyperlink>
            <w:r w:rsidRPr="00734578">
              <w:rPr>
                <w:rFonts w:ascii="Times New Roman" w:eastAsia="Calibri" w:hAnsi="Times New Roman" w:cs="Times New Roman"/>
                <w:bCs/>
                <w:color w:val="000000"/>
                <w:sz w:val="24"/>
                <w:szCs w:val="24"/>
              </w:rPr>
              <w:t xml:space="preserve"> </w:t>
            </w:r>
            <w:hyperlink w:anchor="_РАЗДЕЛ_III._ФОРМЫ" w:history="1">
              <w:r w:rsidRPr="00734578">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734578">
              <w:rPr>
                <w:rFonts w:ascii="Times New Roman" w:eastAsia="Calibri" w:hAnsi="Times New Roman" w:cs="Times New Roman"/>
                <w:bCs/>
                <w:color w:val="000000"/>
                <w:sz w:val="24"/>
                <w:szCs w:val="24"/>
              </w:rPr>
              <w:t>;</w:t>
            </w:r>
          </w:p>
          <w:p w:rsidR="00734578" w:rsidRPr="00734578" w:rsidRDefault="00734578" w:rsidP="0073457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34578">
              <w:rPr>
                <w:rFonts w:ascii="Times New Roman" w:eastAsia="Calibri" w:hAnsi="Times New Roman" w:cs="Times New Roman"/>
                <w:bCs/>
                <w:color w:val="000000"/>
                <w:sz w:val="24"/>
                <w:szCs w:val="24"/>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 (договоры);</w:t>
            </w:r>
          </w:p>
          <w:p w:rsidR="00734578" w:rsidRPr="00734578" w:rsidRDefault="00734578" w:rsidP="0073457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34578">
              <w:rPr>
                <w:rFonts w:ascii="Times New Roman" w:eastAsia="Calibri" w:hAnsi="Times New Roman" w:cs="Times New Roman"/>
                <w:bCs/>
                <w:color w:val="000000"/>
                <w:sz w:val="24"/>
                <w:szCs w:val="24"/>
              </w:rPr>
              <w:t>з) Если победитель Закупки признан уклонившимся от заключения договора (договоров), то действует порядок заключения договора (договоров) по результатам закупки установленный в п. 34 Положения о закупках товаров, работ, услуг ПАО «Ростелеком»;</w:t>
            </w:r>
          </w:p>
          <w:p w:rsidR="00734578" w:rsidRPr="00734578" w:rsidRDefault="00734578" w:rsidP="0073457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34578">
              <w:rPr>
                <w:rFonts w:ascii="Times New Roman" w:eastAsia="Calibri" w:hAnsi="Times New Roman" w:cs="Times New Roman"/>
                <w:bCs/>
                <w:color w:val="000000"/>
                <w:sz w:val="24"/>
                <w:szCs w:val="24"/>
              </w:rPr>
              <w:t>и) при исполнении договора (договоров), заключенного с Участником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(договорах).</w:t>
            </w:r>
          </w:p>
          <w:p w:rsidR="00734578" w:rsidRPr="00734578" w:rsidRDefault="00734578" w:rsidP="0073457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34578">
              <w:rPr>
                <w:rFonts w:ascii="Times New Roman" w:eastAsia="Calibri" w:hAnsi="Times New Roman" w:cs="Times New Roman"/>
                <w:bCs/>
                <w:color w:val="000000"/>
                <w:sz w:val="24"/>
                <w:szCs w:val="24"/>
              </w:rPr>
              <w:t>Приоритет не предоставляется в случаях, если:</w:t>
            </w:r>
          </w:p>
          <w:p w:rsidR="00734578" w:rsidRPr="00734578" w:rsidRDefault="00734578" w:rsidP="0073457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34578">
              <w:rPr>
                <w:rFonts w:ascii="Times New Roman" w:eastAsia="Calibri" w:hAnsi="Times New Roman" w:cs="Times New Roman"/>
                <w:bCs/>
                <w:color w:val="000000"/>
                <w:sz w:val="24"/>
                <w:szCs w:val="24"/>
              </w:rPr>
              <w:t>а) закупка признана несостоявшейся и договор заключается с единственным участником закупки;</w:t>
            </w:r>
          </w:p>
          <w:p w:rsidR="00734578" w:rsidRPr="00734578" w:rsidRDefault="00734578" w:rsidP="0073457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34578">
              <w:rPr>
                <w:rFonts w:ascii="Times New Roman" w:eastAsia="Calibri" w:hAnsi="Times New Roman" w:cs="Times New Roman"/>
                <w:bCs/>
                <w:color w:val="000000"/>
                <w:sz w:val="24"/>
                <w:szCs w:val="24"/>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734578" w:rsidRPr="00734578" w:rsidRDefault="00734578" w:rsidP="0073457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34578">
              <w:rPr>
                <w:rFonts w:ascii="Times New Roman" w:eastAsia="Calibri" w:hAnsi="Times New Roman" w:cs="Times New Roman"/>
                <w:bCs/>
                <w:color w:val="000000"/>
                <w:sz w:val="24"/>
                <w:szCs w:val="24"/>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734578" w:rsidRPr="00734578" w:rsidRDefault="00734578" w:rsidP="00734578">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3" w:name="P32"/>
            <w:bookmarkEnd w:id="13"/>
            <w:r w:rsidRPr="00734578">
              <w:rPr>
                <w:rFonts w:ascii="Times New Roman" w:eastAsia="Calibri" w:hAnsi="Times New Roman" w:cs="Times New Roman"/>
                <w:bCs/>
                <w:color w:val="000000"/>
                <w:sz w:val="24"/>
                <w:szCs w:val="24"/>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bookmarkStart w:id="14" w:name="P33"/>
            <w:bookmarkEnd w:id="14"/>
          </w:p>
          <w:p w:rsidR="00734578" w:rsidRPr="00734578" w:rsidRDefault="00734578" w:rsidP="0073457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34578">
              <w:rPr>
                <w:rFonts w:ascii="Times New Roman" w:eastAsia="Calibri" w:hAnsi="Times New Roman" w:cs="Times New Roman"/>
                <w:bCs/>
                <w:color w:val="000000"/>
                <w:sz w:val="24"/>
                <w:szCs w:val="24"/>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rsidR="00734578" w:rsidRPr="00734578" w:rsidRDefault="00734578" w:rsidP="0073457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34578">
              <w:rPr>
                <w:rFonts w:ascii="Times New Roman" w:eastAsia="Calibri" w:hAnsi="Times New Roman" w:cs="Times New Roman"/>
                <w:color w:val="000000"/>
                <w:sz w:val="24"/>
                <w:szCs w:val="24"/>
              </w:rPr>
              <w:t xml:space="preserve">- товарам происхождения из стран, присоединившихся к </w:t>
            </w:r>
            <w:r w:rsidRPr="00734578">
              <w:rPr>
                <w:rFonts w:ascii="Times New Roman" w:eastAsia="Calibri" w:hAnsi="Times New Roman" w:cs="Times New Roman"/>
                <w:bCs/>
                <w:color w:val="000000"/>
                <w:sz w:val="24"/>
                <w:szCs w:val="24"/>
              </w:rPr>
              <w:t>Договору о ЕАЭС</w:t>
            </w:r>
            <w:r w:rsidRPr="00734578">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734578" w:rsidRPr="00734578" w:rsidRDefault="00734578" w:rsidP="0073457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34578">
              <w:rPr>
                <w:rFonts w:ascii="Times New Roman" w:eastAsia="Calibri" w:hAnsi="Times New Roman" w:cs="Times New Roman"/>
                <w:color w:val="000000"/>
                <w:sz w:val="24"/>
                <w:szCs w:val="24"/>
              </w:rPr>
              <w:t xml:space="preserve">- товарам происхождения из стран, присоединившихся к </w:t>
            </w:r>
            <w:r w:rsidRPr="00734578">
              <w:rPr>
                <w:rFonts w:ascii="Times New Roman" w:eastAsia="Calibri" w:hAnsi="Times New Roman" w:cs="Times New Roman"/>
                <w:bCs/>
                <w:color w:val="000000"/>
                <w:sz w:val="24"/>
                <w:szCs w:val="24"/>
              </w:rPr>
              <w:t>ГАТТ 1994</w:t>
            </w:r>
            <w:r w:rsidRPr="00734578">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ГААТ 1994), исключениям по соображениям безопасности (статья 21 ГААТ 1994)</w:t>
            </w:r>
            <w:r w:rsidRPr="00734578">
              <w:rPr>
                <w:rFonts w:ascii="Times New Roman" w:eastAsia="Calibri" w:hAnsi="Times New Roman" w:cs="Times New Roman"/>
                <w:bCs/>
                <w:color w:val="000000"/>
                <w:sz w:val="24"/>
                <w:szCs w:val="24"/>
              </w:rPr>
              <w:t>.</w:t>
            </w:r>
          </w:p>
        </w:tc>
      </w:tr>
      <w:tr w:rsidR="00734578" w:rsidRPr="00734578" w:rsidTr="00734578">
        <w:trPr>
          <w:trHeight w:val="852"/>
        </w:trPr>
        <w:tc>
          <w:tcPr>
            <w:tcW w:w="568" w:type="dxa"/>
            <w:tcBorders>
              <w:top w:val="single" w:sz="4" w:space="0" w:color="auto"/>
              <w:left w:val="single" w:sz="4" w:space="0" w:color="auto"/>
              <w:right w:val="single" w:sz="4" w:space="0" w:color="auto"/>
            </w:tcBorders>
          </w:tcPr>
          <w:p w:rsidR="00734578" w:rsidRPr="00734578" w:rsidRDefault="00734578" w:rsidP="00FB1727">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15" w:name="_Ref378108959"/>
            <w:permStart w:id="659502694" w:edGrp="everyone" w:colFirst="0" w:colLast="0"/>
            <w:permEnd w:id="1674522028"/>
          </w:p>
        </w:tc>
        <w:bookmarkEnd w:id="15"/>
        <w:tc>
          <w:tcPr>
            <w:tcW w:w="2409" w:type="dxa"/>
            <w:tcBorders>
              <w:top w:val="single" w:sz="4" w:space="0" w:color="auto"/>
              <w:left w:val="single" w:sz="4" w:space="0" w:color="auto"/>
              <w:right w:val="single" w:sz="4" w:space="0" w:color="auto"/>
            </w:tcBorders>
            <w:shd w:val="clear" w:color="auto" w:fill="F2F2F2"/>
          </w:tcPr>
          <w:p w:rsidR="00734578" w:rsidRPr="00734578" w:rsidRDefault="00734578" w:rsidP="00734578">
            <w:pPr>
              <w:spacing w:after="0" w:line="240" w:lineRule="auto"/>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ЭТП</w:t>
            </w:r>
          </w:p>
        </w:tc>
        <w:tc>
          <w:tcPr>
            <w:tcW w:w="7797" w:type="dxa"/>
            <w:tcBorders>
              <w:top w:val="single" w:sz="4" w:space="0" w:color="auto"/>
              <w:left w:val="single" w:sz="4" w:space="0" w:color="auto"/>
              <w:right w:val="single" w:sz="4" w:space="0" w:color="auto"/>
            </w:tcBorders>
          </w:tcPr>
          <w:p w:rsidR="00734578" w:rsidRPr="00734578" w:rsidRDefault="009B07CB" w:rsidP="00734578">
            <w:pPr>
              <w:spacing w:after="0" w:line="240" w:lineRule="auto"/>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 xml:space="preserve">Открытый конкурс проводится в соответствии с правилами и с использованием функционала ЭТП </w:t>
            </w:r>
            <w:r w:rsidRPr="001B20EB">
              <w:rPr>
                <w:rFonts w:ascii="Times New Roman" w:hAnsi="Times New Roman" w:cs="Times New Roman"/>
                <w:color w:val="000000"/>
                <w:sz w:val="24"/>
                <w:szCs w:val="24"/>
              </w:rPr>
              <w:t xml:space="preserve">АО «ЕЭТП», находящейся по адресу </w:t>
            </w:r>
            <w:hyperlink r:id="rId25" w:history="1">
              <w:r w:rsidRPr="00012888">
                <w:rPr>
                  <w:rStyle w:val="a3"/>
                  <w:rFonts w:ascii="Times New Roman" w:hAnsi="Times New Roman" w:cs="Times New Roman"/>
                  <w:sz w:val="24"/>
                  <w:szCs w:val="24"/>
                </w:rPr>
                <w:t>www.roseltorg.ru</w:t>
              </w:r>
            </w:hyperlink>
          </w:p>
        </w:tc>
      </w:tr>
      <w:tr w:rsidR="00734578" w:rsidRPr="00734578" w:rsidTr="00734578">
        <w:tc>
          <w:tcPr>
            <w:tcW w:w="568" w:type="dxa"/>
            <w:tcBorders>
              <w:top w:val="single" w:sz="4" w:space="0" w:color="auto"/>
              <w:left w:val="single" w:sz="4" w:space="0" w:color="auto"/>
              <w:bottom w:val="single" w:sz="4" w:space="0" w:color="auto"/>
              <w:right w:val="single" w:sz="4" w:space="0" w:color="auto"/>
            </w:tcBorders>
          </w:tcPr>
          <w:p w:rsidR="00734578" w:rsidRPr="00734578" w:rsidRDefault="00734578" w:rsidP="00FB1727">
            <w:pPr>
              <w:numPr>
                <w:ilvl w:val="0"/>
                <w:numId w:val="3"/>
              </w:numPr>
              <w:tabs>
                <w:tab w:val="left" w:pos="0"/>
              </w:tabs>
              <w:spacing w:after="0" w:line="240" w:lineRule="auto"/>
              <w:rPr>
                <w:rFonts w:ascii="Times New Roman" w:eastAsia="Times New Roman" w:hAnsi="Times New Roman" w:cs="Times New Roman"/>
                <w:sz w:val="24"/>
                <w:szCs w:val="24"/>
                <w:lang w:eastAsia="ru-RU"/>
              </w:rPr>
            </w:pPr>
            <w:permStart w:id="158217179" w:edGrp="everyone" w:colFirst="0" w:colLast="0"/>
            <w:permEnd w:id="659502694"/>
          </w:p>
        </w:tc>
        <w:tc>
          <w:tcPr>
            <w:tcW w:w="2409" w:type="dxa"/>
            <w:tcBorders>
              <w:top w:val="single" w:sz="4" w:space="0" w:color="auto"/>
              <w:left w:val="single" w:sz="4" w:space="0" w:color="auto"/>
              <w:bottom w:val="single" w:sz="4" w:space="0" w:color="auto"/>
              <w:right w:val="single" w:sz="4" w:space="0" w:color="auto"/>
            </w:tcBorders>
          </w:tcPr>
          <w:p w:rsidR="00734578" w:rsidRPr="00734578" w:rsidRDefault="00734578" w:rsidP="00734578">
            <w:pPr>
              <w:spacing w:after="0" w:line="240" w:lineRule="auto"/>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Способ закупки и форма закупки</w:t>
            </w:r>
          </w:p>
        </w:tc>
        <w:tc>
          <w:tcPr>
            <w:tcW w:w="7797" w:type="dxa"/>
            <w:tcBorders>
              <w:top w:val="single" w:sz="4" w:space="0" w:color="auto"/>
              <w:left w:val="single" w:sz="4" w:space="0" w:color="auto"/>
              <w:bottom w:val="single" w:sz="4" w:space="0" w:color="auto"/>
              <w:right w:val="single" w:sz="4" w:space="0" w:color="auto"/>
            </w:tcBorders>
          </w:tcPr>
          <w:p w:rsidR="00734578" w:rsidRPr="00734578" w:rsidRDefault="00734578" w:rsidP="00734578">
            <w:pPr>
              <w:spacing w:after="0" w:line="240" w:lineRule="auto"/>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Конкурс в электронной форме</w:t>
            </w:r>
          </w:p>
        </w:tc>
      </w:tr>
      <w:tr w:rsidR="00734578" w:rsidRPr="00734578" w:rsidTr="00734578">
        <w:tc>
          <w:tcPr>
            <w:tcW w:w="568" w:type="dxa"/>
            <w:tcBorders>
              <w:top w:val="single" w:sz="4" w:space="0" w:color="auto"/>
              <w:left w:val="single" w:sz="4" w:space="0" w:color="auto"/>
              <w:bottom w:val="single" w:sz="4" w:space="0" w:color="auto"/>
              <w:right w:val="single" w:sz="4" w:space="0" w:color="auto"/>
            </w:tcBorders>
          </w:tcPr>
          <w:p w:rsidR="00734578" w:rsidRPr="00734578" w:rsidRDefault="00734578" w:rsidP="00FB1727">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ermStart w:id="118783317" w:edGrp="everyone" w:colFirst="0" w:colLast="0"/>
            <w:permEnd w:id="158217179"/>
          </w:p>
        </w:tc>
        <w:tc>
          <w:tcPr>
            <w:tcW w:w="2409" w:type="dxa"/>
            <w:tcBorders>
              <w:top w:val="single" w:sz="4" w:space="0" w:color="auto"/>
              <w:left w:val="single" w:sz="4" w:space="0" w:color="auto"/>
              <w:bottom w:val="single" w:sz="4" w:space="0" w:color="auto"/>
              <w:right w:val="single" w:sz="4" w:space="0" w:color="auto"/>
            </w:tcBorders>
            <w:shd w:val="clear" w:color="auto" w:fill="F2F2F2"/>
          </w:tcPr>
          <w:p w:rsidR="00734578" w:rsidRPr="00734578" w:rsidRDefault="00734578" w:rsidP="00734578">
            <w:pPr>
              <w:spacing w:after="0" w:line="240" w:lineRule="auto"/>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Дата размещения Извещения о закупке</w:t>
            </w:r>
          </w:p>
        </w:tc>
        <w:tc>
          <w:tcPr>
            <w:tcW w:w="7797" w:type="dxa"/>
            <w:tcBorders>
              <w:top w:val="single" w:sz="4" w:space="0" w:color="auto"/>
              <w:left w:val="single" w:sz="4" w:space="0" w:color="auto"/>
              <w:bottom w:val="single" w:sz="4" w:space="0" w:color="auto"/>
              <w:right w:val="single" w:sz="4" w:space="0" w:color="auto"/>
            </w:tcBorders>
          </w:tcPr>
          <w:permStart w:id="2383274" w:edGrp="everyone" w:displacedByCustomXml="next"/>
          <w:sdt>
            <w:sdtPr>
              <w:rPr>
                <w:rFonts w:ascii="Times New Roman" w:eastAsia="Times New Roman" w:hAnsi="Times New Roman" w:cs="Times New Roman"/>
                <w:sz w:val="24"/>
                <w:szCs w:val="24"/>
                <w:lang w:eastAsia="ru-RU"/>
              </w:rPr>
              <w:id w:val="145566963"/>
              <w:placeholder>
                <w:docPart w:val="69B98A9767CF4C51B263064BCC20DC30"/>
              </w:placeholder>
              <w:date w:fullDate="2019-10-02T00:00:00Z">
                <w:dateFormat w:val="«dd» MMMM yyyy 'года'"/>
                <w:lid w:val="ru-RU"/>
                <w:storeMappedDataAs w:val="dateTime"/>
                <w:calendar w:val="gregorian"/>
              </w:date>
            </w:sdtPr>
            <w:sdtEndPr/>
            <w:sdtContent>
              <w:p w:rsidR="00734578" w:rsidRPr="00734578" w:rsidRDefault="00302F5F" w:rsidP="000272AA">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 октября 2019 года</w:t>
                </w:r>
              </w:p>
            </w:sdtContent>
          </w:sdt>
          <w:permEnd w:id="2383274" w:displacedByCustomXml="prev"/>
        </w:tc>
      </w:tr>
      <w:tr w:rsidR="00734578" w:rsidRPr="00734578" w:rsidTr="00734578">
        <w:tc>
          <w:tcPr>
            <w:tcW w:w="568" w:type="dxa"/>
            <w:tcBorders>
              <w:top w:val="single" w:sz="4" w:space="0" w:color="auto"/>
              <w:left w:val="single" w:sz="4" w:space="0" w:color="auto"/>
              <w:bottom w:val="single" w:sz="4" w:space="0" w:color="auto"/>
              <w:right w:val="single" w:sz="4" w:space="0" w:color="auto"/>
            </w:tcBorders>
          </w:tcPr>
          <w:p w:rsidR="00734578" w:rsidRPr="00734578" w:rsidRDefault="00734578" w:rsidP="00FB1727">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16" w:name="_Ref368304315"/>
            <w:permStart w:id="1053575264" w:edGrp="everyone" w:colFirst="0" w:colLast="0"/>
            <w:permEnd w:id="118783317"/>
          </w:p>
        </w:tc>
        <w:bookmarkEnd w:id="16"/>
        <w:tc>
          <w:tcPr>
            <w:tcW w:w="2409" w:type="dxa"/>
            <w:tcBorders>
              <w:top w:val="single" w:sz="4" w:space="0" w:color="auto"/>
              <w:left w:val="single" w:sz="4" w:space="0" w:color="auto"/>
              <w:bottom w:val="single" w:sz="4" w:space="0" w:color="auto"/>
              <w:right w:val="single" w:sz="4" w:space="0" w:color="auto"/>
            </w:tcBorders>
            <w:shd w:val="clear" w:color="auto" w:fill="F2F2F2"/>
          </w:tcPr>
          <w:p w:rsidR="00734578" w:rsidRPr="00734578" w:rsidRDefault="00734578" w:rsidP="00734578">
            <w:pPr>
              <w:spacing w:after="0" w:line="240" w:lineRule="auto"/>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Порядок, дата начала, дата и время окончания срока подачи Заявок на участие в закупке</w:t>
            </w:r>
          </w:p>
        </w:tc>
        <w:tc>
          <w:tcPr>
            <w:tcW w:w="7797" w:type="dxa"/>
            <w:tcBorders>
              <w:top w:val="single" w:sz="4" w:space="0" w:color="auto"/>
              <w:left w:val="single" w:sz="4" w:space="0" w:color="auto"/>
              <w:bottom w:val="single" w:sz="4" w:space="0" w:color="auto"/>
              <w:right w:val="single" w:sz="4" w:space="0" w:color="auto"/>
            </w:tcBorders>
          </w:tcPr>
          <w:p w:rsidR="00734578" w:rsidRPr="00734578" w:rsidRDefault="00734578" w:rsidP="00734578">
            <w:pPr>
              <w:suppressAutoHyphens/>
              <w:spacing w:after="0" w:line="240" w:lineRule="auto"/>
              <w:jc w:val="both"/>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Заявки подаются посредством ЭТП по адресу:</w:t>
            </w:r>
            <w:r w:rsidR="009B07CB">
              <w:rPr>
                <w:rStyle w:val="a3"/>
                <w:rFonts w:ascii="Times New Roman" w:hAnsi="Times New Roman" w:cs="Times New Roman"/>
                <w:sz w:val="24"/>
                <w:szCs w:val="24"/>
              </w:rPr>
              <w:t xml:space="preserve"> </w:t>
            </w:r>
            <w:hyperlink r:id="rId26" w:history="1">
              <w:r w:rsidR="009B07CB" w:rsidRPr="00012888">
                <w:rPr>
                  <w:rStyle w:val="a3"/>
                  <w:rFonts w:ascii="Times New Roman" w:hAnsi="Times New Roman" w:cs="Times New Roman"/>
                  <w:sz w:val="24"/>
                  <w:szCs w:val="24"/>
                </w:rPr>
                <w:t>www.roseltorg.ru</w:t>
              </w:r>
            </w:hyperlink>
            <w:r w:rsidR="009B07CB">
              <w:rPr>
                <w:rStyle w:val="a3"/>
                <w:rFonts w:ascii="Times New Roman" w:hAnsi="Times New Roman" w:cs="Times New Roman"/>
                <w:sz w:val="24"/>
                <w:szCs w:val="24"/>
              </w:rPr>
              <w:t>,</w:t>
            </w:r>
            <w:r w:rsidRPr="00734578">
              <w:rPr>
                <w:rFonts w:ascii="Times New Roman" w:eastAsia="Times New Roman" w:hAnsi="Times New Roman" w:cs="Times New Roman"/>
                <w:sz w:val="24"/>
                <w:szCs w:val="24"/>
                <w:lang w:eastAsia="ru-RU"/>
              </w:rPr>
              <w:t xml:space="preserve"> в соответствии с Регламентом работы ЭТП.</w:t>
            </w:r>
          </w:p>
          <w:p w:rsidR="00734578" w:rsidRPr="00734578" w:rsidRDefault="00734578" w:rsidP="00734578">
            <w:pPr>
              <w:suppressAutoHyphens/>
              <w:spacing w:after="0" w:line="240" w:lineRule="auto"/>
              <w:jc w:val="both"/>
              <w:rPr>
                <w:rFonts w:ascii="Times New Roman" w:eastAsia="Times New Roman" w:hAnsi="Times New Roman" w:cs="Times New Roman"/>
                <w:sz w:val="10"/>
                <w:szCs w:val="10"/>
                <w:lang w:eastAsia="ru-RU"/>
              </w:rPr>
            </w:pPr>
          </w:p>
          <w:p w:rsidR="00734578" w:rsidRPr="00734578" w:rsidRDefault="00734578" w:rsidP="00734578">
            <w:pPr>
              <w:suppressAutoHyphens/>
              <w:spacing w:after="0" w:line="240" w:lineRule="auto"/>
              <w:jc w:val="both"/>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Дата начала срока: день размещения в ЕИС Извещения о закупке и Документации о закупке, а если в ЕИС возникли технические или иные неполадки, блокирующие доступ к ЕИС - день размещения Извещения о закупке и Документации о закупке на сайте Заказчика.</w:t>
            </w:r>
          </w:p>
          <w:p w:rsidR="00734578" w:rsidRPr="00734578" w:rsidRDefault="00734578" w:rsidP="00734578">
            <w:pPr>
              <w:suppressAutoHyphens/>
              <w:spacing w:after="0" w:line="240" w:lineRule="auto"/>
              <w:jc w:val="both"/>
              <w:rPr>
                <w:rFonts w:ascii="Times New Roman" w:eastAsia="Times New Roman" w:hAnsi="Times New Roman" w:cs="Times New Roman"/>
                <w:sz w:val="10"/>
                <w:szCs w:val="10"/>
                <w:lang w:eastAsia="ru-RU"/>
              </w:rPr>
            </w:pPr>
          </w:p>
          <w:p w:rsidR="00734578" w:rsidRPr="00734578" w:rsidRDefault="00734578" w:rsidP="00734578">
            <w:pPr>
              <w:suppressAutoHyphens/>
              <w:spacing w:after="0" w:line="240" w:lineRule="auto"/>
              <w:jc w:val="both"/>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ermStart w:id="1430735461" w:edGrp="everyone"/>
          <w:p w:rsidR="00734578" w:rsidRPr="00734578" w:rsidRDefault="005F518E" w:rsidP="000272AA">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1343625988"/>
                <w:placeholder>
                  <w:docPart w:val="69B98A9767CF4C51B263064BCC20DC30"/>
                </w:placeholder>
                <w:date w:fullDate="2019-10-21T00:00:00Z">
                  <w:dateFormat w:val="«dd» MMMM yyyy 'года'"/>
                  <w:lid w:val="ru-RU"/>
                  <w:storeMappedDataAs w:val="dateTime"/>
                  <w:calendar w:val="gregorian"/>
                </w:date>
              </w:sdtPr>
              <w:sdtEndPr/>
              <w:sdtContent>
                <w:r w:rsidR="00302F5F">
                  <w:rPr>
                    <w:rFonts w:ascii="Times New Roman" w:eastAsia="Times New Roman" w:hAnsi="Times New Roman" w:cs="Times New Roman"/>
                    <w:sz w:val="24"/>
                    <w:szCs w:val="24"/>
                    <w:lang w:eastAsia="ru-RU"/>
                  </w:rPr>
                  <w:t>«21» октября 2019 года</w:t>
                </w:r>
              </w:sdtContent>
            </w:sdt>
            <w:r w:rsidR="00734578" w:rsidRPr="00734578">
              <w:rPr>
                <w:rFonts w:ascii="Times New Roman" w:eastAsia="Times New Roman" w:hAnsi="Times New Roman" w:cs="Times New Roman"/>
                <w:sz w:val="24"/>
                <w:szCs w:val="24"/>
                <w:lang w:eastAsia="ru-RU"/>
              </w:rPr>
              <w:t xml:space="preserve"> </w:t>
            </w:r>
            <w:r w:rsidR="009B07CB">
              <w:rPr>
                <w:rFonts w:ascii="Times New Roman" w:eastAsia="Times New Roman" w:hAnsi="Times New Roman" w:cs="Times New Roman"/>
                <w:sz w:val="24"/>
                <w:szCs w:val="24"/>
                <w:lang w:eastAsia="ru-RU"/>
              </w:rPr>
              <w:t>12</w:t>
            </w:r>
            <w:r w:rsidR="00734578" w:rsidRPr="00734578">
              <w:rPr>
                <w:rFonts w:ascii="Times New Roman" w:eastAsia="Times New Roman" w:hAnsi="Times New Roman" w:cs="Times New Roman"/>
                <w:sz w:val="24"/>
                <w:szCs w:val="24"/>
                <w:lang w:eastAsia="ru-RU"/>
              </w:rPr>
              <w:t>:</w:t>
            </w:r>
            <w:r w:rsidR="009B07CB">
              <w:rPr>
                <w:rFonts w:ascii="Times New Roman" w:eastAsia="Times New Roman" w:hAnsi="Times New Roman" w:cs="Times New Roman"/>
                <w:sz w:val="24"/>
                <w:szCs w:val="24"/>
                <w:lang w:eastAsia="ru-RU"/>
              </w:rPr>
              <w:t>00</w:t>
            </w:r>
            <w:r w:rsidR="00734578" w:rsidRPr="00734578">
              <w:rPr>
                <w:rFonts w:ascii="Times New Roman" w:eastAsia="Times New Roman" w:hAnsi="Times New Roman" w:cs="Times New Roman"/>
                <w:sz w:val="24"/>
                <w:szCs w:val="24"/>
                <w:lang w:eastAsia="ru-RU"/>
              </w:rPr>
              <w:t>:</w:t>
            </w:r>
            <w:r w:rsidR="009B07CB">
              <w:rPr>
                <w:rFonts w:ascii="Times New Roman" w:eastAsia="Times New Roman" w:hAnsi="Times New Roman" w:cs="Times New Roman"/>
                <w:sz w:val="24"/>
                <w:szCs w:val="24"/>
                <w:lang w:eastAsia="ru-RU"/>
              </w:rPr>
              <w:t>00</w:t>
            </w:r>
            <w:r w:rsidR="00734578" w:rsidRPr="00734578">
              <w:rPr>
                <w:rFonts w:ascii="Times New Roman" w:eastAsia="Times New Roman" w:hAnsi="Times New Roman" w:cs="Times New Roman"/>
                <w:sz w:val="24"/>
                <w:szCs w:val="24"/>
                <w:lang w:eastAsia="ru-RU"/>
              </w:rPr>
              <w:t xml:space="preserve"> (время московское)</w:t>
            </w:r>
            <w:permEnd w:id="1430735461"/>
          </w:p>
        </w:tc>
      </w:tr>
      <w:permEnd w:id="1053575264"/>
      <w:tr w:rsidR="00734578" w:rsidRPr="00734578" w:rsidTr="00734578">
        <w:tc>
          <w:tcPr>
            <w:tcW w:w="568" w:type="dxa"/>
            <w:tcBorders>
              <w:top w:val="single" w:sz="4" w:space="0" w:color="auto"/>
              <w:left w:val="single" w:sz="4" w:space="0" w:color="auto"/>
              <w:bottom w:val="single" w:sz="4" w:space="0" w:color="auto"/>
              <w:right w:val="single" w:sz="4" w:space="0" w:color="auto"/>
            </w:tcBorders>
          </w:tcPr>
          <w:p w:rsidR="00734578" w:rsidRPr="00734578" w:rsidRDefault="00734578" w:rsidP="00FB1727">
            <w:pPr>
              <w:numPr>
                <w:ilvl w:val="0"/>
                <w:numId w:val="3"/>
              </w:numPr>
              <w:tabs>
                <w:tab w:val="left" w:pos="0"/>
              </w:tabs>
              <w:spacing w:after="0" w:line="240" w:lineRule="auto"/>
              <w:rPr>
                <w:rFonts w:ascii="Times New Roman" w:eastAsia="Times New Roman" w:hAnsi="Times New Roman" w:cs="Times New Roman"/>
                <w:sz w:val="24"/>
                <w:szCs w:val="24"/>
                <w:lang w:eastAsia="ru-RU"/>
              </w:rPr>
            </w:pPr>
          </w:p>
        </w:tc>
        <w:tc>
          <w:tcPr>
            <w:tcW w:w="2409" w:type="dxa"/>
            <w:tcBorders>
              <w:top w:val="single" w:sz="4" w:space="0" w:color="auto"/>
              <w:left w:val="single" w:sz="4" w:space="0" w:color="auto"/>
              <w:bottom w:val="single" w:sz="4" w:space="0" w:color="auto"/>
              <w:right w:val="single" w:sz="4" w:space="0" w:color="auto"/>
            </w:tcBorders>
            <w:shd w:val="clear" w:color="auto" w:fill="F2F2F2"/>
          </w:tcPr>
          <w:p w:rsidR="00734578" w:rsidRPr="00734578" w:rsidRDefault="00734578" w:rsidP="00734578">
            <w:pPr>
              <w:spacing w:after="0" w:line="240" w:lineRule="auto"/>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 xml:space="preserve">Место, дата и время открытия доступа к Заявкам </w:t>
            </w:r>
          </w:p>
        </w:tc>
        <w:permStart w:id="79455655" w:edGrp="everyone"/>
        <w:tc>
          <w:tcPr>
            <w:tcW w:w="7797" w:type="dxa"/>
            <w:tcBorders>
              <w:top w:val="single" w:sz="4" w:space="0" w:color="auto"/>
              <w:left w:val="single" w:sz="4" w:space="0" w:color="auto"/>
              <w:bottom w:val="single" w:sz="4" w:space="0" w:color="auto"/>
              <w:right w:val="single" w:sz="4" w:space="0" w:color="auto"/>
            </w:tcBorders>
          </w:tcPr>
          <w:p w:rsidR="00734578" w:rsidRDefault="005F518E" w:rsidP="00734578">
            <w:pPr>
              <w:autoSpaceDE w:val="0"/>
              <w:autoSpaceDN w:val="0"/>
              <w:adjustRightInd w:val="0"/>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18556340"/>
                <w:placeholder>
                  <w:docPart w:val="69B98A9767CF4C51B263064BCC20DC30"/>
                </w:placeholder>
                <w:date w:fullDate="2019-10-21T00:00:00Z">
                  <w:dateFormat w:val="«dd» MMMM yyyy 'года'"/>
                  <w:lid w:val="ru-RU"/>
                  <w:storeMappedDataAs w:val="dateTime"/>
                  <w:calendar w:val="gregorian"/>
                </w:date>
              </w:sdtPr>
              <w:sdtEndPr/>
              <w:sdtContent>
                <w:r w:rsidR="00302F5F">
                  <w:rPr>
                    <w:rFonts w:ascii="Times New Roman" w:eastAsia="Times New Roman" w:hAnsi="Times New Roman" w:cs="Times New Roman"/>
                    <w:sz w:val="24"/>
                    <w:szCs w:val="24"/>
                    <w:lang w:eastAsia="ru-RU"/>
                  </w:rPr>
                  <w:t>«21» октября 2019 года</w:t>
                </w:r>
              </w:sdtContent>
            </w:sdt>
            <w:r w:rsidR="00734578" w:rsidRPr="00734578">
              <w:rPr>
                <w:rFonts w:ascii="Times New Roman" w:eastAsia="Times New Roman" w:hAnsi="Times New Roman" w:cs="Times New Roman"/>
                <w:sz w:val="24"/>
                <w:szCs w:val="24"/>
                <w:lang w:eastAsia="ru-RU"/>
              </w:rPr>
              <w:t xml:space="preserve"> </w:t>
            </w:r>
            <w:r w:rsidR="009B07CB">
              <w:rPr>
                <w:rFonts w:ascii="Times New Roman" w:eastAsia="Times New Roman" w:hAnsi="Times New Roman" w:cs="Times New Roman"/>
                <w:sz w:val="24"/>
                <w:szCs w:val="24"/>
                <w:lang w:eastAsia="ru-RU"/>
              </w:rPr>
              <w:t>12</w:t>
            </w:r>
            <w:r w:rsidR="00734578" w:rsidRPr="00734578">
              <w:rPr>
                <w:rFonts w:ascii="Times New Roman" w:eastAsia="Times New Roman" w:hAnsi="Times New Roman" w:cs="Times New Roman"/>
                <w:sz w:val="24"/>
                <w:szCs w:val="24"/>
                <w:lang w:eastAsia="ru-RU"/>
              </w:rPr>
              <w:t>:</w:t>
            </w:r>
            <w:r w:rsidR="009B07CB">
              <w:rPr>
                <w:rFonts w:ascii="Times New Roman" w:eastAsia="Times New Roman" w:hAnsi="Times New Roman" w:cs="Times New Roman"/>
                <w:sz w:val="24"/>
                <w:szCs w:val="24"/>
                <w:lang w:eastAsia="ru-RU"/>
              </w:rPr>
              <w:t>00</w:t>
            </w:r>
            <w:r w:rsidR="00734578" w:rsidRPr="00734578">
              <w:rPr>
                <w:rFonts w:ascii="Times New Roman" w:eastAsia="Times New Roman" w:hAnsi="Times New Roman" w:cs="Times New Roman"/>
                <w:sz w:val="24"/>
                <w:szCs w:val="24"/>
                <w:lang w:eastAsia="ru-RU"/>
              </w:rPr>
              <w:t>:</w:t>
            </w:r>
            <w:r w:rsidR="009B07CB">
              <w:rPr>
                <w:rFonts w:ascii="Times New Roman" w:eastAsia="Times New Roman" w:hAnsi="Times New Roman" w:cs="Times New Roman"/>
                <w:sz w:val="24"/>
                <w:szCs w:val="24"/>
                <w:lang w:eastAsia="ru-RU"/>
              </w:rPr>
              <w:t>00</w:t>
            </w:r>
            <w:r w:rsidR="00734578" w:rsidRPr="00734578">
              <w:rPr>
                <w:rFonts w:ascii="Times New Roman" w:eastAsia="Times New Roman" w:hAnsi="Times New Roman" w:cs="Times New Roman"/>
                <w:sz w:val="24"/>
                <w:szCs w:val="24"/>
                <w:lang w:eastAsia="ru-RU"/>
              </w:rPr>
              <w:t xml:space="preserve"> (время московское)</w:t>
            </w:r>
          </w:p>
          <w:permEnd w:id="79455655"/>
          <w:p w:rsidR="009B07CB" w:rsidRPr="00734578" w:rsidRDefault="009B07CB" w:rsidP="00734578">
            <w:pPr>
              <w:autoSpaceDE w:val="0"/>
              <w:autoSpaceDN w:val="0"/>
              <w:adjustRightInd w:val="0"/>
              <w:spacing w:after="0" w:line="240" w:lineRule="auto"/>
              <w:rPr>
                <w:rFonts w:ascii="Times New Roman" w:eastAsia="Times New Roman" w:hAnsi="Times New Roman" w:cs="Times New Roman"/>
                <w:i/>
                <w:color w:val="FF0000"/>
                <w:sz w:val="24"/>
                <w:szCs w:val="24"/>
                <w:lang w:eastAsia="ru-RU"/>
              </w:rPr>
            </w:pPr>
          </w:p>
          <w:p w:rsidR="00734578" w:rsidRPr="00734578" w:rsidRDefault="00734578" w:rsidP="00734578">
            <w:pPr>
              <w:spacing w:after="0" w:line="240" w:lineRule="auto"/>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Дата и время направления вторых частей Заявок:</w:t>
            </w:r>
          </w:p>
          <w:permStart w:id="908481579" w:edGrp="everyone"/>
          <w:p w:rsidR="009B07CB" w:rsidRDefault="005F518E" w:rsidP="009B07CB">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260341246"/>
                <w:placeholder>
                  <w:docPart w:val="69B98A9767CF4C51B263064BCC20DC30"/>
                </w:placeholder>
                <w:date w:fullDate="2019-10-26T00:00:00Z">
                  <w:dateFormat w:val="«dd» MMMM yyyy 'года'"/>
                  <w:lid w:val="ru-RU"/>
                  <w:storeMappedDataAs w:val="dateTime"/>
                  <w:calendar w:val="gregorian"/>
                </w:date>
              </w:sdtPr>
              <w:sdtEndPr/>
              <w:sdtContent>
                <w:r w:rsidR="00302F5F">
                  <w:rPr>
                    <w:rFonts w:ascii="Times New Roman" w:eastAsia="Times New Roman" w:hAnsi="Times New Roman" w:cs="Times New Roman"/>
                    <w:sz w:val="24"/>
                    <w:szCs w:val="24"/>
                    <w:lang w:eastAsia="ru-RU"/>
                  </w:rPr>
                  <w:t>«26» октября 2019 года</w:t>
                </w:r>
              </w:sdtContent>
            </w:sdt>
            <w:r w:rsidR="00734578" w:rsidRPr="00734578">
              <w:rPr>
                <w:rFonts w:ascii="Times New Roman" w:eastAsia="Times New Roman" w:hAnsi="Times New Roman" w:cs="Times New Roman"/>
                <w:sz w:val="24"/>
                <w:szCs w:val="24"/>
                <w:lang w:eastAsia="ru-RU"/>
              </w:rPr>
              <w:t xml:space="preserve"> </w:t>
            </w:r>
            <w:r w:rsidR="009B07CB">
              <w:rPr>
                <w:rFonts w:ascii="Times New Roman" w:eastAsia="Times New Roman" w:hAnsi="Times New Roman" w:cs="Times New Roman"/>
                <w:sz w:val="24"/>
                <w:szCs w:val="24"/>
                <w:lang w:eastAsia="ru-RU"/>
              </w:rPr>
              <w:t>08</w:t>
            </w:r>
            <w:r w:rsidR="00734578" w:rsidRPr="00734578">
              <w:rPr>
                <w:rFonts w:ascii="Times New Roman" w:eastAsia="Times New Roman" w:hAnsi="Times New Roman" w:cs="Times New Roman"/>
                <w:sz w:val="24"/>
                <w:szCs w:val="24"/>
                <w:lang w:eastAsia="ru-RU"/>
              </w:rPr>
              <w:t>:</w:t>
            </w:r>
            <w:r w:rsidR="009B07CB">
              <w:rPr>
                <w:rFonts w:ascii="Times New Roman" w:eastAsia="Times New Roman" w:hAnsi="Times New Roman" w:cs="Times New Roman"/>
                <w:sz w:val="24"/>
                <w:szCs w:val="24"/>
                <w:lang w:eastAsia="ru-RU"/>
              </w:rPr>
              <w:t>00</w:t>
            </w:r>
            <w:r w:rsidR="00734578" w:rsidRPr="00734578">
              <w:rPr>
                <w:rFonts w:ascii="Times New Roman" w:eastAsia="Times New Roman" w:hAnsi="Times New Roman" w:cs="Times New Roman"/>
                <w:sz w:val="24"/>
                <w:szCs w:val="24"/>
                <w:lang w:eastAsia="ru-RU"/>
              </w:rPr>
              <w:t>:</w:t>
            </w:r>
            <w:r w:rsidR="009B07CB">
              <w:rPr>
                <w:rFonts w:ascii="Times New Roman" w:eastAsia="Times New Roman" w:hAnsi="Times New Roman" w:cs="Times New Roman"/>
                <w:sz w:val="24"/>
                <w:szCs w:val="24"/>
                <w:lang w:eastAsia="ru-RU"/>
              </w:rPr>
              <w:t>00</w:t>
            </w:r>
            <w:r w:rsidR="00734578" w:rsidRPr="00734578">
              <w:rPr>
                <w:rFonts w:ascii="Times New Roman" w:eastAsia="Times New Roman" w:hAnsi="Times New Roman" w:cs="Times New Roman"/>
                <w:sz w:val="24"/>
                <w:szCs w:val="24"/>
                <w:lang w:eastAsia="ru-RU"/>
              </w:rPr>
              <w:t xml:space="preserve"> (время московское)</w:t>
            </w:r>
          </w:p>
          <w:permEnd w:id="908481579"/>
          <w:p w:rsidR="009B07CB" w:rsidRDefault="009B07CB" w:rsidP="009B07CB">
            <w:pPr>
              <w:spacing w:after="0" w:line="240" w:lineRule="auto"/>
              <w:rPr>
                <w:rFonts w:ascii="Times New Roman" w:eastAsia="Times New Roman" w:hAnsi="Times New Roman" w:cs="Times New Roman"/>
                <w:sz w:val="24"/>
                <w:szCs w:val="24"/>
                <w:lang w:eastAsia="ru-RU"/>
              </w:rPr>
            </w:pPr>
          </w:p>
          <w:p w:rsidR="00734578" w:rsidRPr="00734578" w:rsidRDefault="00734578" w:rsidP="009B07CB">
            <w:pPr>
              <w:spacing w:after="0" w:line="240" w:lineRule="auto"/>
              <w:rPr>
                <w:rFonts w:ascii="Times New Roman" w:eastAsia="Times New Roman" w:hAnsi="Times New Roman" w:cs="Times New Roman"/>
                <w:sz w:val="24"/>
                <w:szCs w:val="24"/>
                <w:highlight w:val="lightGray"/>
                <w:lang w:eastAsia="ru-RU"/>
              </w:rPr>
            </w:pPr>
            <w:r w:rsidRPr="00734578">
              <w:rPr>
                <w:rFonts w:ascii="Times New Roman" w:eastAsia="Times New Roman" w:hAnsi="Times New Roman" w:cs="Times New Roman"/>
                <w:sz w:val="24"/>
                <w:szCs w:val="24"/>
                <w:lang w:eastAsia="ru-RU"/>
              </w:rPr>
              <w:t>Место открытия доступа к поданным Заявкам – ЭТП.</w:t>
            </w:r>
          </w:p>
        </w:tc>
      </w:tr>
      <w:tr w:rsidR="00734578" w:rsidRPr="00734578" w:rsidTr="00734578">
        <w:tc>
          <w:tcPr>
            <w:tcW w:w="568" w:type="dxa"/>
            <w:tcBorders>
              <w:top w:val="single" w:sz="4" w:space="0" w:color="auto"/>
              <w:left w:val="single" w:sz="4" w:space="0" w:color="auto"/>
              <w:bottom w:val="single" w:sz="4" w:space="0" w:color="auto"/>
              <w:right w:val="single" w:sz="4" w:space="0" w:color="auto"/>
            </w:tcBorders>
          </w:tcPr>
          <w:p w:rsidR="00734578" w:rsidRPr="00734578" w:rsidRDefault="00734578" w:rsidP="00FB1727">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17" w:name="_Ref378107245"/>
            <w:permStart w:id="1375273612" w:edGrp="everyone" w:colFirst="0" w:colLast="0"/>
          </w:p>
        </w:tc>
        <w:bookmarkEnd w:id="17"/>
        <w:tc>
          <w:tcPr>
            <w:tcW w:w="2409" w:type="dxa"/>
            <w:tcBorders>
              <w:top w:val="single" w:sz="4" w:space="0" w:color="auto"/>
              <w:left w:val="single" w:sz="4" w:space="0" w:color="auto"/>
              <w:bottom w:val="single" w:sz="4" w:space="0" w:color="auto"/>
              <w:right w:val="single" w:sz="4" w:space="0" w:color="auto"/>
            </w:tcBorders>
            <w:shd w:val="clear" w:color="auto" w:fill="F2F2F2"/>
          </w:tcPr>
          <w:p w:rsidR="00734578" w:rsidRPr="00734578" w:rsidRDefault="00734578" w:rsidP="00734578">
            <w:pPr>
              <w:spacing w:after="0" w:line="240" w:lineRule="auto"/>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Дата рассмотрения частей Заявок, оценки и подведения итогов закупки</w:t>
            </w:r>
          </w:p>
        </w:tc>
        <w:tc>
          <w:tcPr>
            <w:tcW w:w="7797" w:type="dxa"/>
            <w:tcBorders>
              <w:top w:val="single" w:sz="4" w:space="0" w:color="auto"/>
              <w:left w:val="single" w:sz="4" w:space="0" w:color="auto"/>
              <w:bottom w:val="single" w:sz="4" w:space="0" w:color="auto"/>
              <w:right w:val="single" w:sz="4" w:space="0" w:color="auto"/>
            </w:tcBorders>
          </w:tcPr>
          <w:p w:rsidR="009B07CB" w:rsidRPr="00734578" w:rsidRDefault="009B07CB" w:rsidP="009B07CB">
            <w:pPr>
              <w:spacing w:after="0" w:line="240" w:lineRule="auto"/>
              <w:rPr>
                <w:rFonts w:ascii="Times New Roman" w:eastAsia="Times New Roman" w:hAnsi="Times New Roman" w:cs="Times New Roman"/>
                <w:sz w:val="24"/>
                <w:szCs w:val="24"/>
                <w:lang w:eastAsia="ru-RU"/>
              </w:rPr>
            </w:pPr>
            <w:r w:rsidRPr="00734578">
              <w:rPr>
                <w:rFonts w:ascii="Times New Roman" w:eastAsia="Times New Roman" w:hAnsi="Times New Roman" w:cs="Times New Roman"/>
                <w:b/>
                <w:sz w:val="24"/>
                <w:szCs w:val="24"/>
                <w:lang w:eastAsia="ru-RU"/>
              </w:rPr>
              <w:t>Рассмотрение первых частей Заявок</w:t>
            </w:r>
            <w:r w:rsidRPr="00734578">
              <w:rPr>
                <w:rFonts w:ascii="Times New Roman" w:eastAsia="Times New Roman" w:hAnsi="Times New Roman" w:cs="Times New Roman"/>
                <w:sz w:val="24"/>
                <w:szCs w:val="24"/>
                <w:lang w:eastAsia="ru-RU"/>
              </w:rPr>
              <w:t xml:space="preserve">: </w:t>
            </w:r>
            <w:permStart w:id="2020350203" w:edGrp="everyone"/>
            <w:sdt>
              <w:sdtPr>
                <w:rPr>
                  <w:rFonts w:ascii="Times New Roman" w:eastAsia="Times New Roman" w:hAnsi="Times New Roman" w:cs="Times New Roman"/>
                  <w:sz w:val="24"/>
                  <w:szCs w:val="24"/>
                  <w:lang w:eastAsia="ru-RU"/>
                </w:rPr>
                <w:id w:val="1032381917"/>
                <w:placeholder>
                  <w:docPart w:val="B12D61B354734DD482DC1D6B63225A8B"/>
                </w:placeholder>
                <w:date w:fullDate="2019-10-24T00:00:00Z">
                  <w:dateFormat w:val="«dd» MMMM yyyy 'года'"/>
                  <w:lid w:val="ru-RU"/>
                  <w:storeMappedDataAs w:val="dateTime"/>
                  <w:calendar w:val="gregorian"/>
                </w:date>
              </w:sdtPr>
              <w:sdtEndPr/>
              <w:sdtContent>
                <w:r w:rsidR="00302F5F">
                  <w:rPr>
                    <w:rFonts w:ascii="Times New Roman" w:eastAsia="Times New Roman" w:hAnsi="Times New Roman" w:cs="Times New Roman"/>
                    <w:sz w:val="24"/>
                    <w:szCs w:val="24"/>
                    <w:lang w:eastAsia="ru-RU"/>
                  </w:rPr>
                  <w:t>«24» октября 2019 года</w:t>
                </w:r>
              </w:sdtContent>
            </w:sdt>
            <w:permEnd w:id="2020350203"/>
          </w:p>
          <w:p w:rsidR="009B07CB" w:rsidRPr="00734578" w:rsidRDefault="009B07CB" w:rsidP="009B07CB">
            <w:pPr>
              <w:spacing w:after="0" w:line="240" w:lineRule="auto"/>
              <w:jc w:val="both"/>
              <w:rPr>
                <w:rFonts w:ascii="Times New Roman" w:eastAsia="Times New Roman" w:hAnsi="Times New Roman" w:cs="Times New Roman"/>
                <w:sz w:val="10"/>
                <w:szCs w:val="10"/>
                <w:lang w:eastAsia="ru-RU"/>
              </w:rPr>
            </w:pPr>
          </w:p>
          <w:p w:rsidR="009B07CB" w:rsidRPr="00734578" w:rsidRDefault="009B07CB" w:rsidP="009B07CB">
            <w:pPr>
              <w:spacing w:after="0" w:line="240" w:lineRule="auto"/>
              <w:jc w:val="both"/>
              <w:rPr>
                <w:rFonts w:ascii="Times New Roman" w:eastAsia="Times New Roman" w:hAnsi="Times New Roman" w:cs="Times New Roman"/>
                <w:sz w:val="24"/>
                <w:szCs w:val="24"/>
                <w:lang w:eastAsia="ru-RU"/>
              </w:rPr>
            </w:pPr>
            <w:r w:rsidRPr="00734578">
              <w:rPr>
                <w:rFonts w:ascii="Times New Roman" w:eastAsia="Times New Roman" w:hAnsi="Times New Roman" w:cs="Times New Roman"/>
                <w:b/>
                <w:sz w:val="24"/>
                <w:szCs w:val="24"/>
                <w:lang w:eastAsia="ru-RU"/>
              </w:rPr>
              <w:t>Рассмотрение вторых частей Заявок</w:t>
            </w:r>
            <w:r w:rsidRPr="00734578">
              <w:rPr>
                <w:rFonts w:ascii="Times New Roman" w:eastAsia="Times New Roman" w:hAnsi="Times New Roman" w:cs="Times New Roman"/>
                <w:sz w:val="24"/>
                <w:szCs w:val="24"/>
                <w:lang w:eastAsia="ru-RU"/>
              </w:rPr>
              <w:t xml:space="preserve">: </w:t>
            </w:r>
            <w:permStart w:id="681911085" w:edGrp="everyone"/>
            <w:sdt>
              <w:sdtPr>
                <w:rPr>
                  <w:rFonts w:ascii="Times New Roman" w:eastAsia="Times New Roman" w:hAnsi="Times New Roman" w:cs="Times New Roman"/>
                  <w:sz w:val="24"/>
                  <w:szCs w:val="24"/>
                  <w:lang w:eastAsia="ru-RU"/>
                </w:rPr>
                <w:id w:val="-836384810"/>
                <w:placeholder>
                  <w:docPart w:val="B12D61B354734DD482DC1D6B63225A8B"/>
                </w:placeholder>
                <w:date w:fullDate="2019-10-30T00:00:00Z">
                  <w:dateFormat w:val="«dd» MMMM yyyy 'года'"/>
                  <w:lid w:val="ru-RU"/>
                  <w:storeMappedDataAs w:val="dateTime"/>
                  <w:calendar w:val="gregorian"/>
                </w:date>
              </w:sdtPr>
              <w:sdtEndPr/>
              <w:sdtContent>
                <w:r w:rsidR="00302F5F">
                  <w:rPr>
                    <w:rFonts w:ascii="Times New Roman" w:eastAsia="Times New Roman" w:hAnsi="Times New Roman" w:cs="Times New Roman"/>
                    <w:sz w:val="24"/>
                    <w:szCs w:val="24"/>
                    <w:lang w:eastAsia="ru-RU"/>
                  </w:rPr>
                  <w:t>«30» октября 2019 года</w:t>
                </w:r>
              </w:sdtContent>
            </w:sdt>
            <w:r w:rsidRPr="00734578">
              <w:rPr>
                <w:rFonts w:ascii="Times New Roman" w:eastAsia="Times New Roman" w:hAnsi="Times New Roman" w:cs="Times New Roman"/>
                <w:sz w:val="24"/>
                <w:szCs w:val="24"/>
                <w:lang w:eastAsia="ru-RU"/>
              </w:rPr>
              <w:t xml:space="preserve"> </w:t>
            </w:r>
            <w:permEnd w:id="681911085"/>
          </w:p>
          <w:p w:rsidR="009B07CB" w:rsidRPr="00734578" w:rsidRDefault="009B07CB" w:rsidP="009B07CB">
            <w:pPr>
              <w:spacing w:after="0" w:line="240" w:lineRule="auto"/>
              <w:jc w:val="both"/>
              <w:rPr>
                <w:rFonts w:ascii="Times New Roman" w:eastAsia="Times New Roman" w:hAnsi="Times New Roman" w:cs="Times New Roman"/>
                <w:sz w:val="10"/>
                <w:szCs w:val="10"/>
                <w:lang w:eastAsia="ru-RU"/>
              </w:rPr>
            </w:pPr>
          </w:p>
          <w:p w:rsidR="009B07CB" w:rsidRPr="00734578" w:rsidRDefault="009B07CB" w:rsidP="009B07CB">
            <w:pPr>
              <w:spacing w:after="0" w:line="240" w:lineRule="auto"/>
              <w:jc w:val="both"/>
              <w:rPr>
                <w:rFonts w:ascii="Times New Roman" w:eastAsia="Times New Roman" w:hAnsi="Times New Roman" w:cs="Times New Roman"/>
                <w:sz w:val="24"/>
                <w:szCs w:val="24"/>
                <w:lang w:eastAsia="ru-RU"/>
              </w:rPr>
            </w:pPr>
            <w:r w:rsidRPr="00734578">
              <w:rPr>
                <w:rFonts w:ascii="Times New Roman" w:eastAsia="Times New Roman" w:hAnsi="Times New Roman" w:cs="Times New Roman"/>
                <w:b/>
                <w:sz w:val="24"/>
                <w:szCs w:val="24"/>
                <w:lang w:eastAsia="ru-RU"/>
              </w:rPr>
              <w:t>Подведение итогов закупки</w:t>
            </w:r>
            <w:r w:rsidRPr="00734578">
              <w:rPr>
                <w:rFonts w:ascii="Times New Roman" w:eastAsia="Times New Roman" w:hAnsi="Times New Roman" w:cs="Times New Roman"/>
                <w:sz w:val="24"/>
                <w:szCs w:val="24"/>
                <w:lang w:eastAsia="ru-RU"/>
              </w:rPr>
              <w:t xml:space="preserve">: </w:t>
            </w:r>
            <w:permStart w:id="866452687" w:edGrp="everyone"/>
            <w:sdt>
              <w:sdtPr>
                <w:rPr>
                  <w:rFonts w:ascii="Times New Roman" w:eastAsia="Times New Roman" w:hAnsi="Times New Roman" w:cs="Times New Roman"/>
                  <w:sz w:val="24"/>
                  <w:szCs w:val="24"/>
                  <w:lang w:eastAsia="ru-RU"/>
                </w:rPr>
                <w:id w:val="-1242254217"/>
                <w:placeholder>
                  <w:docPart w:val="B12D61B354734DD482DC1D6B63225A8B"/>
                </w:placeholder>
                <w:date w:fullDate="2019-10-31T00:00:00Z">
                  <w:dateFormat w:val="«dd» MMMM yyyy 'года'"/>
                  <w:lid w:val="ru-RU"/>
                  <w:storeMappedDataAs w:val="dateTime"/>
                  <w:calendar w:val="gregorian"/>
                </w:date>
              </w:sdtPr>
              <w:sdtEndPr/>
              <w:sdtContent>
                <w:r w:rsidR="00302F5F">
                  <w:rPr>
                    <w:rFonts w:ascii="Times New Roman" w:eastAsia="Times New Roman" w:hAnsi="Times New Roman" w:cs="Times New Roman"/>
                    <w:sz w:val="24"/>
                    <w:szCs w:val="24"/>
                    <w:lang w:eastAsia="ru-RU"/>
                  </w:rPr>
                  <w:t>«31» октября 2019 года</w:t>
                </w:r>
              </w:sdtContent>
            </w:sdt>
          </w:p>
          <w:permEnd w:id="866452687"/>
          <w:p w:rsidR="009B07CB" w:rsidRDefault="009B07CB" w:rsidP="009B07CB">
            <w:pPr>
              <w:spacing w:after="0" w:line="240" w:lineRule="auto"/>
              <w:ind w:firstLine="318"/>
              <w:jc w:val="both"/>
              <w:rPr>
                <w:rFonts w:ascii="Times New Roman" w:eastAsia="Calibri" w:hAnsi="Times New Roman" w:cs="Times New Roman"/>
                <w:sz w:val="24"/>
                <w:szCs w:val="24"/>
                <w:lang w:eastAsia="ru-RU"/>
              </w:rPr>
            </w:pPr>
            <w:r w:rsidRPr="00734578">
              <w:rPr>
                <w:rFonts w:ascii="Times New Roman" w:eastAsia="Calibri" w:hAnsi="Times New Roman" w:cs="Times New Roman"/>
                <w:sz w:val="24"/>
                <w:szCs w:val="24"/>
                <w:lang w:eastAsia="ru-RU"/>
              </w:rPr>
              <w:t xml:space="preserve"> </w:t>
            </w:r>
          </w:p>
          <w:p w:rsidR="00734578" w:rsidRPr="00734578" w:rsidRDefault="00734578" w:rsidP="009B07CB">
            <w:pPr>
              <w:spacing w:after="0" w:line="240" w:lineRule="auto"/>
              <w:ind w:firstLine="318"/>
              <w:jc w:val="both"/>
              <w:rPr>
                <w:rFonts w:ascii="Times New Roman" w:eastAsia="Times New Roman" w:hAnsi="Times New Roman" w:cs="Times New Roman"/>
                <w:iCs/>
                <w:sz w:val="24"/>
                <w:szCs w:val="24"/>
                <w:lang w:eastAsia="ru-RU"/>
              </w:rPr>
            </w:pPr>
            <w:r w:rsidRPr="00734578">
              <w:rPr>
                <w:rFonts w:ascii="Times New Roman" w:eastAsia="Calibri" w:hAnsi="Times New Roman" w:cs="Times New Roman"/>
                <w:sz w:val="24"/>
                <w:szCs w:val="24"/>
                <w:lang w:eastAsia="ru-RU"/>
              </w:rPr>
              <w:t>Заказчик вправе рассмотреть части Заявки, подвести итоги Закупки, ранее дат, указанных в настоящем пункте Документации.</w:t>
            </w:r>
          </w:p>
        </w:tc>
      </w:tr>
      <w:tr w:rsidR="00734578" w:rsidRPr="00734578" w:rsidTr="00734578">
        <w:tc>
          <w:tcPr>
            <w:tcW w:w="568" w:type="dxa"/>
            <w:tcBorders>
              <w:top w:val="single" w:sz="4" w:space="0" w:color="auto"/>
              <w:left w:val="single" w:sz="4" w:space="0" w:color="auto"/>
              <w:bottom w:val="single" w:sz="4" w:space="0" w:color="auto"/>
              <w:right w:val="single" w:sz="4" w:space="0" w:color="auto"/>
            </w:tcBorders>
          </w:tcPr>
          <w:p w:rsidR="00734578" w:rsidRPr="00734578" w:rsidRDefault="00734578" w:rsidP="00FB1727">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18" w:name="_Ref460522498"/>
            <w:permStart w:id="815075369" w:edGrp="everyone" w:colFirst="0" w:colLast="0"/>
            <w:permEnd w:id="1375273612"/>
          </w:p>
        </w:tc>
        <w:tc>
          <w:tcPr>
            <w:tcW w:w="2409" w:type="dxa"/>
            <w:tcBorders>
              <w:top w:val="single" w:sz="4" w:space="0" w:color="auto"/>
              <w:left w:val="single" w:sz="4" w:space="0" w:color="auto"/>
              <w:bottom w:val="single" w:sz="4" w:space="0" w:color="auto"/>
              <w:right w:val="single" w:sz="4" w:space="0" w:color="auto"/>
            </w:tcBorders>
            <w:shd w:val="clear" w:color="auto" w:fill="F2F2F2"/>
          </w:tcPr>
          <w:p w:rsidR="00734578" w:rsidRPr="00734578" w:rsidRDefault="00734578" w:rsidP="00734578">
            <w:pPr>
              <w:spacing w:after="0" w:line="240" w:lineRule="auto"/>
              <w:rPr>
                <w:rFonts w:ascii="Times New Roman" w:eastAsia="Times New Roman" w:hAnsi="Times New Roman" w:cs="Times New Roman"/>
                <w:sz w:val="24"/>
                <w:szCs w:val="24"/>
                <w:lang w:eastAsia="ru-RU"/>
              </w:rPr>
            </w:pPr>
            <w:bookmarkStart w:id="19" w:name="форма9"/>
            <w:bookmarkEnd w:id="18"/>
            <w:r w:rsidRPr="00734578">
              <w:rPr>
                <w:rFonts w:ascii="Times New Roman" w:eastAsia="Times New Roman" w:hAnsi="Times New Roman" w:cs="Times New Roman"/>
                <w:sz w:val="24"/>
                <w:szCs w:val="24"/>
                <w:lang w:eastAsia="ru-RU"/>
              </w:rPr>
              <w:t>Форма, порядок, срок (даты начала и окончания срока) предоставления Участникам разъяснений положений Документации о закупке</w:t>
            </w:r>
            <w:bookmarkEnd w:id="19"/>
          </w:p>
        </w:tc>
        <w:tc>
          <w:tcPr>
            <w:tcW w:w="7797" w:type="dxa"/>
            <w:tcBorders>
              <w:top w:val="single" w:sz="4" w:space="0" w:color="auto"/>
              <w:left w:val="single" w:sz="4" w:space="0" w:color="auto"/>
              <w:bottom w:val="single" w:sz="4" w:space="0" w:color="auto"/>
              <w:right w:val="single" w:sz="4" w:space="0" w:color="auto"/>
            </w:tcBorders>
          </w:tcPr>
          <w:p w:rsidR="00734578" w:rsidRPr="00734578" w:rsidRDefault="00734578" w:rsidP="00734578">
            <w:pPr>
              <w:suppressAutoHyphens/>
              <w:spacing w:after="0" w:line="240" w:lineRule="auto"/>
              <w:ind w:firstLine="387"/>
              <w:jc w:val="both"/>
              <w:rPr>
                <w:rFonts w:ascii="Times New Roman" w:eastAsia="Times New Roman" w:hAnsi="Times New Roman" w:cs="Times New Roman"/>
                <w:sz w:val="24"/>
                <w:szCs w:val="24"/>
                <w:lang w:eastAsia="ru-RU"/>
              </w:rPr>
            </w:pPr>
            <w:r w:rsidRPr="00734578">
              <w:rPr>
                <w:rFonts w:ascii="Times New Roman" w:eastAsia="Times New Roman" w:hAnsi="Times New Roman" w:cs="Times New Roman"/>
                <w:b/>
                <w:sz w:val="24"/>
                <w:szCs w:val="24"/>
                <w:lang w:eastAsia="ru-RU"/>
              </w:rPr>
              <w:t>Дата начала срока предоставления Участникам разъяснений положений Документации о закупке:</w:t>
            </w:r>
            <w:r w:rsidRPr="00734578">
              <w:rPr>
                <w:rFonts w:ascii="Times New Roman" w:eastAsia="Times New Roman" w:hAnsi="Times New Roman" w:cs="Times New Roman"/>
                <w:sz w:val="24"/>
                <w:szCs w:val="24"/>
                <w:lang w:eastAsia="ru-RU"/>
              </w:rPr>
              <w:t xml:space="preserve"> </w:t>
            </w:r>
            <w:permStart w:id="1037440199" w:edGrp="everyone"/>
            <w:sdt>
              <w:sdtPr>
                <w:rPr>
                  <w:rFonts w:ascii="Times New Roman" w:eastAsia="Times New Roman" w:hAnsi="Times New Roman" w:cs="Times New Roman"/>
                  <w:b/>
                  <w:sz w:val="24"/>
                  <w:szCs w:val="24"/>
                  <w:lang w:eastAsia="ru-RU"/>
                </w:rPr>
                <w:id w:val="-431276824"/>
                <w:placeholder>
                  <w:docPart w:val="69B98A9767CF4C51B263064BCC20DC30"/>
                </w:placeholder>
                <w:date w:fullDate="2019-10-02T00:00:00Z">
                  <w:dateFormat w:val="«dd» MMMM yyyy 'года'"/>
                  <w:lid w:val="ru-RU"/>
                  <w:storeMappedDataAs w:val="dateTime"/>
                  <w:calendar w:val="gregorian"/>
                </w:date>
              </w:sdtPr>
              <w:sdtEndPr/>
              <w:sdtContent>
                <w:r w:rsidR="00302F5F">
                  <w:rPr>
                    <w:rFonts w:ascii="Times New Roman" w:eastAsia="Times New Roman" w:hAnsi="Times New Roman" w:cs="Times New Roman"/>
                    <w:b/>
                    <w:sz w:val="24"/>
                    <w:szCs w:val="24"/>
                    <w:lang w:eastAsia="ru-RU"/>
                  </w:rPr>
                  <w:t>«02» октября 2019 года</w:t>
                </w:r>
              </w:sdtContent>
            </w:sdt>
          </w:p>
          <w:permEnd w:id="1037440199"/>
          <w:p w:rsidR="00734578" w:rsidRPr="00734578" w:rsidRDefault="00734578" w:rsidP="00734578">
            <w:pPr>
              <w:suppressAutoHyphens/>
              <w:spacing w:after="0" w:line="240" w:lineRule="auto"/>
              <w:ind w:firstLine="387"/>
              <w:jc w:val="both"/>
              <w:rPr>
                <w:rFonts w:ascii="Times New Roman" w:eastAsia="Times New Roman" w:hAnsi="Times New Roman" w:cs="Times New Roman"/>
                <w:b/>
                <w:sz w:val="24"/>
                <w:szCs w:val="24"/>
                <w:lang w:eastAsia="ru-RU"/>
              </w:rPr>
            </w:pPr>
            <w:r w:rsidRPr="00734578">
              <w:rPr>
                <w:rFonts w:ascii="Times New Roman" w:eastAsia="Times New Roman" w:hAnsi="Times New Roman" w:cs="Times New Roman"/>
                <w:b/>
                <w:sz w:val="24"/>
                <w:szCs w:val="24"/>
                <w:lang w:eastAsia="ru-RU"/>
              </w:rPr>
              <w:t>Дата и время окончания срока предоставления Участникам разъяснений положений Документации о закупке:</w:t>
            </w:r>
          </w:p>
          <w:p w:rsidR="00734578" w:rsidRPr="00734578" w:rsidRDefault="00734578" w:rsidP="00734578">
            <w:pPr>
              <w:suppressAutoHyphens/>
              <w:spacing w:after="0" w:line="240" w:lineRule="auto"/>
              <w:ind w:firstLine="387"/>
              <w:jc w:val="both"/>
              <w:rPr>
                <w:rFonts w:ascii="Times New Roman" w:eastAsia="Times New Roman" w:hAnsi="Times New Roman" w:cs="Times New Roman"/>
                <w:i/>
                <w:color w:val="FF0000"/>
                <w:sz w:val="24"/>
                <w:szCs w:val="24"/>
                <w:lang w:eastAsia="ru-RU"/>
              </w:rPr>
            </w:pPr>
            <w:r w:rsidRPr="00734578">
              <w:rPr>
                <w:rFonts w:ascii="Times New Roman" w:eastAsia="Times New Roman" w:hAnsi="Times New Roman" w:cs="Times New Roman"/>
                <w:b/>
                <w:sz w:val="24"/>
                <w:szCs w:val="24"/>
                <w:lang w:eastAsia="ru-RU"/>
              </w:rPr>
              <w:t xml:space="preserve"> </w:t>
            </w:r>
            <w:permStart w:id="281346378" w:edGrp="everyone"/>
            <w:sdt>
              <w:sdtPr>
                <w:rPr>
                  <w:rFonts w:ascii="Times New Roman" w:eastAsia="Times New Roman" w:hAnsi="Times New Roman" w:cs="Times New Roman"/>
                  <w:b/>
                  <w:sz w:val="24"/>
                  <w:szCs w:val="24"/>
                  <w:lang w:eastAsia="ru-RU"/>
                </w:rPr>
                <w:id w:val="-1785717420"/>
                <w:placeholder>
                  <w:docPart w:val="69B98A9767CF4C51B263064BCC20DC30"/>
                </w:placeholder>
                <w:date w:fullDate="2019-10-16T00:00:00Z">
                  <w:dateFormat w:val="«dd» MMMM yyyy 'года'"/>
                  <w:lid w:val="ru-RU"/>
                  <w:storeMappedDataAs w:val="dateTime"/>
                  <w:calendar w:val="gregorian"/>
                </w:date>
              </w:sdtPr>
              <w:sdtEndPr/>
              <w:sdtContent>
                <w:r w:rsidR="00302F5F">
                  <w:rPr>
                    <w:rFonts w:ascii="Times New Roman" w:eastAsia="Times New Roman" w:hAnsi="Times New Roman" w:cs="Times New Roman"/>
                    <w:b/>
                    <w:sz w:val="24"/>
                    <w:szCs w:val="24"/>
                    <w:lang w:eastAsia="ru-RU"/>
                  </w:rPr>
                  <w:t>«16» октября 2019 года</w:t>
                </w:r>
              </w:sdtContent>
            </w:sdt>
            <w:r w:rsidRPr="00734578">
              <w:rPr>
                <w:rFonts w:ascii="Times New Roman" w:eastAsia="Times New Roman" w:hAnsi="Times New Roman" w:cs="Times New Roman"/>
                <w:b/>
                <w:sz w:val="24"/>
                <w:szCs w:val="24"/>
                <w:lang w:eastAsia="ru-RU"/>
              </w:rPr>
              <w:t xml:space="preserve"> </w:t>
            </w:r>
            <w:r w:rsidR="00873BE0">
              <w:rPr>
                <w:rFonts w:ascii="Times New Roman" w:eastAsia="Times New Roman" w:hAnsi="Times New Roman" w:cs="Times New Roman"/>
                <w:b/>
                <w:sz w:val="24"/>
                <w:szCs w:val="24"/>
                <w:lang w:eastAsia="ru-RU"/>
              </w:rPr>
              <w:t>12</w:t>
            </w:r>
            <w:r w:rsidRPr="00734578">
              <w:rPr>
                <w:rFonts w:ascii="Times New Roman" w:eastAsia="Times New Roman" w:hAnsi="Times New Roman" w:cs="Times New Roman"/>
                <w:b/>
                <w:sz w:val="24"/>
                <w:szCs w:val="24"/>
                <w:lang w:eastAsia="ru-RU"/>
              </w:rPr>
              <w:t>:</w:t>
            </w:r>
            <w:r w:rsidR="00873BE0">
              <w:rPr>
                <w:rFonts w:ascii="Times New Roman" w:eastAsia="Times New Roman" w:hAnsi="Times New Roman" w:cs="Times New Roman"/>
                <w:b/>
                <w:sz w:val="24"/>
                <w:szCs w:val="24"/>
                <w:lang w:eastAsia="ru-RU"/>
              </w:rPr>
              <w:t>00</w:t>
            </w:r>
            <w:r w:rsidRPr="00734578">
              <w:rPr>
                <w:rFonts w:ascii="Times New Roman" w:eastAsia="Times New Roman" w:hAnsi="Times New Roman" w:cs="Times New Roman"/>
                <w:b/>
                <w:sz w:val="24"/>
                <w:szCs w:val="24"/>
                <w:lang w:eastAsia="ru-RU"/>
              </w:rPr>
              <w:t>:</w:t>
            </w:r>
            <w:r w:rsidR="00873BE0">
              <w:rPr>
                <w:rFonts w:ascii="Times New Roman" w:eastAsia="Times New Roman" w:hAnsi="Times New Roman" w:cs="Times New Roman"/>
                <w:b/>
                <w:sz w:val="24"/>
                <w:szCs w:val="24"/>
                <w:lang w:eastAsia="ru-RU"/>
              </w:rPr>
              <w:t>00</w:t>
            </w:r>
            <w:r w:rsidRPr="00734578">
              <w:rPr>
                <w:rFonts w:ascii="Times New Roman" w:eastAsia="Times New Roman" w:hAnsi="Times New Roman" w:cs="Times New Roman"/>
                <w:b/>
                <w:sz w:val="24"/>
                <w:szCs w:val="24"/>
                <w:lang w:eastAsia="ru-RU"/>
              </w:rPr>
              <w:t xml:space="preserve"> (время московское)</w:t>
            </w:r>
          </w:p>
          <w:permEnd w:id="281346378"/>
          <w:p w:rsidR="00734578" w:rsidRPr="00734578" w:rsidRDefault="00734578" w:rsidP="00734578">
            <w:pPr>
              <w:spacing w:after="0" w:line="240" w:lineRule="auto"/>
              <w:ind w:firstLine="245"/>
              <w:jc w:val="both"/>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Разъяснения положений Документации о закупке размещаются в ЕИС, на ЭТП в течение 3 (трех) рабочих дней с даты поступления запроса от Участника закупки,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rsidR="00734578" w:rsidRPr="00734578" w:rsidRDefault="00734578" w:rsidP="00734578">
            <w:pPr>
              <w:spacing w:after="0" w:line="240" w:lineRule="auto"/>
              <w:ind w:left="34" w:firstLine="284"/>
              <w:jc w:val="both"/>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 xml:space="preserve">Примерная форма запроса на разъяснение документации о закупке приведена в </w:t>
            </w:r>
            <w:hyperlink w:anchor="_Форма_4_РЕКОМЕНДУЕМАЯ" w:history="1">
              <w:r w:rsidRPr="00734578">
                <w:rPr>
                  <w:rFonts w:ascii="Times New Roman" w:eastAsia="Times New Roman" w:hAnsi="Times New Roman" w:cs="Times New Roman"/>
                  <w:color w:val="0000FF"/>
                  <w:sz w:val="24"/>
                  <w:szCs w:val="24"/>
                  <w:u w:val="single"/>
                  <w:lang w:eastAsia="ru-RU"/>
                </w:rPr>
                <w:t>форме 4</w:t>
              </w:r>
            </w:hyperlink>
            <w:r w:rsidRPr="00734578">
              <w:rPr>
                <w:rFonts w:ascii="Times New Roman" w:eastAsia="Times New Roman" w:hAnsi="Times New Roman" w:cs="Times New Roman"/>
                <w:sz w:val="24"/>
                <w:szCs w:val="24"/>
                <w:lang w:eastAsia="ru-RU"/>
              </w:rPr>
              <w:t xml:space="preserve"> </w:t>
            </w:r>
            <w:hyperlink w:anchor="_РАЗДЕЛ_III._ФОРМЫ" w:history="1">
              <w:r w:rsidRPr="00734578">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734578">
              <w:rPr>
                <w:rFonts w:ascii="Times New Roman" w:eastAsia="Times New Roman" w:hAnsi="Times New Roman" w:cs="Times New Roman"/>
                <w:sz w:val="24"/>
                <w:szCs w:val="24"/>
                <w:lang w:eastAsia="ru-RU"/>
              </w:rPr>
              <w:t xml:space="preserve">. </w:t>
            </w:r>
          </w:p>
          <w:p w:rsidR="00734578" w:rsidRPr="00734578" w:rsidRDefault="00734578" w:rsidP="00734578">
            <w:pPr>
              <w:spacing w:after="0" w:line="240" w:lineRule="auto"/>
              <w:ind w:left="34" w:firstLine="284"/>
              <w:jc w:val="both"/>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 xml:space="preserve">В течение 3 (трех) рабочих дней со дня получения указанного Запроса Заказчик направляет разъяснения положений Документации о закупке. </w:t>
            </w:r>
          </w:p>
          <w:p w:rsidR="00734578" w:rsidRPr="00734578" w:rsidRDefault="00734578" w:rsidP="00734578">
            <w:pPr>
              <w:spacing w:after="0" w:line="240" w:lineRule="auto"/>
              <w:ind w:firstLine="284"/>
              <w:jc w:val="both"/>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 xml:space="preserve">Участник не вправе ссылаться на устную информацию, полученную от Заказчика. </w:t>
            </w:r>
          </w:p>
        </w:tc>
      </w:tr>
      <w:tr w:rsidR="00734578" w:rsidRPr="00734578" w:rsidTr="00734578">
        <w:tc>
          <w:tcPr>
            <w:tcW w:w="568" w:type="dxa"/>
            <w:tcBorders>
              <w:top w:val="single" w:sz="4" w:space="0" w:color="auto"/>
              <w:left w:val="single" w:sz="4" w:space="0" w:color="auto"/>
              <w:bottom w:val="single" w:sz="4" w:space="0" w:color="auto"/>
              <w:right w:val="single" w:sz="4" w:space="0" w:color="auto"/>
            </w:tcBorders>
          </w:tcPr>
          <w:p w:rsidR="00734578" w:rsidRPr="00734578" w:rsidRDefault="00734578" w:rsidP="00FB1727">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ermStart w:id="98704068" w:edGrp="everyone" w:colFirst="0" w:colLast="0"/>
            <w:permEnd w:id="815075369"/>
          </w:p>
        </w:tc>
        <w:tc>
          <w:tcPr>
            <w:tcW w:w="2409" w:type="dxa"/>
            <w:tcBorders>
              <w:top w:val="single" w:sz="4" w:space="0" w:color="auto"/>
              <w:left w:val="single" w:sz="4" w:space="0" w:color="auto"/>
              <w:bottom w:val="single" w:sz="4" w:space="0" w:color="auto"/>
              <w:right w:val="single" w:sz="4" w:space="0" w:color="auto"/>
            </w:tcBorders>
            <w:shd w:val="clear" w:color="auto" w:fill="F2F2F2"/>
          </w:tcPr>
          <w:p w:rsidR="00734578" w:rsidRPr="00734578" w:rsidRDefault="00734578" w:rsidP="00734578">
            <w:pPr>
              <w:spacing w:after="0" w:line="240" w:lineRule="auto"/>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Количество лотов</w:t>
            </w:r>
          </w:p>
        </w:tc>
        <w:tc>
          <w:tcPr>
            <w:tcW w:w="7797" w:type="dxa"/>
            <w:tcBorders>
              <w:top w:val="single" w:sz="4" w:space="0" w:color="auto"/>
              <w:left w:val="single" w:sz="4" w:space="0" w:color="auto"/>
              <w:bottom w:val="single" w:sz="4" w:space="0" w:color="auto"/>
              <w:right w:val="single" w:sz="4" w:space="0" w:color="auto"/>
            </w:tcBorders>
          </w:tcPr>
          <w:p w:rsidR="00734578" w:rsidRPr="00734578" w:rsidRDefault="00873BE0" w:rsidP="00873BE0">
            <w:pPr>
              <w:spacing w:after="0" w:line="240" w:lineRule="auto"/>
              <w:jc w:val="both"/>
              <w:rPr>
                <w:rFonts w:ascii="Times New Roman" w:eastAsia="Times New Roman" w:hAnsi="Times New Roman" w:cs="Times New Roman"/>
                <w:sz w:val="24"/>
                <w:szCs w:val="24"/>
                <w:lang w:eastAsia="ru-RU"/>
              </w:rPr>
            </w:pPr>
            <w:permStart w:id="1261665533" w:edGrp="everyone"/>
            <w:r>
              <w:rPr>
                <w:rFonts w:ascii="Times New Roman" w:eastAsia="Times New Roman" w:hAnsi="Times New Roman" w:cs="Times New Roman"/>
                <w:sz w:val="24"/>
                <w:szCs w:val="24"/>
                <w:lang w:eastAsia="ru-RU"/>
              </w:rPr>
              <w:t xml:space="preserve">1 </w:t>
            </w:r>
            <w:r w:rsidR="00734578" w:rsidRPr="00734578">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один</w:t>
            </w:r>
            <w:r w:rsidR="00734578" w:rsidRPr="00734578">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r w:rsidR="00734578" w:rsidRPr="00734578">
              <w:rPr>
                <w:rFonts w:ascii="Times New Roman" w:eastAsia="Times New Roman" w:hAnsi="Times New Roman" w:cs="Times New Roman"/>
                <w:sz w:val="24"/>
                <w:szCs w:val="24"/>
                <w:lang w:eastAsia="ru-RU"/>
              </w:rPr>
              <w:t>лот</w:t>
            </w:r>
            <w:permEnd w:id="1261665533"/>
          </w:p>
        </w:tc>
      </w:tr>
      <w:tr w:rsidR="00734578" w:rsidRPr="00734578" w:rsidTr="00734578">
        <w:tc>
          <w:tcPr>
            <w:tcW w:w="568" w:type="dxa"/>
            <w:tcBorders>
              <w:top w:val="single" w:sz="4" w:space="0" w:color="auto"/>
              <w:left w:val="single" w:sz="4" w:space="0" w:color="auto"/>
              <w:bottom w:val="single" w:sz="4" w:space="0" w:color="auto"/>
              <w:right w:val="single" w:sz="4" w:space="0" w:color="auto"/>
            </w:tcBorders>
          </w:tcPr>
          <w:p w:rsidR="00734578" w:rsidRPr="00734578" w:rsidRDefault="00734578" w:rsidP="00FB1727">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ermStart w:id="898191606" w:edGrp="everyone" w:colFirst="0" w:colLast="0"/>
            <w:permEnd w:id="98704068"/>
          </w:p>
        </w:tc>
        <w:tc>
          <w:tcPr>
            <w:tcW w:w="2409" w:type="dxa"/>
            <w:tcBorders>
              <w:top w:val="single" w:sz="4" w:space="0" w:color="auto"/>
              <w:left w:val="single" w:sz="4" w:space="0" w:color="auto"/>
              <w:bottom w:val="single" w:sz="4" w:space="0" w:color="auto"/>
              <w:right w:val="single" w:sz="4" w:space="0" w:color="auto"/>
            </w:tcBorders>
            <w:shd w:val="clear" w:color="auto" w:fill="F2F2F2"/>
          </w:tcPr>
          <w:p w:rsidR="00734578" w:rsidRPr="00734578" w:rsidRDefault="00734578" w:rsidP="00734578">
            <w:pPr>
              <w:spacing w:after="0" w:line="240" w:lineRule="auto"/>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Количество Участников, которые могут быть признаны Победителями Открытого конкурса</w:t>
            </w:r>
          </w:p>
        </w:tc>
        <w:tc>
          <w:tcPr>
            <w:tcW w:w="7797" w:type="dxa"/>
            <w:tcBorders>
              <w:top w:val="single" w:sz="4" w:space="0" w:color="auto"/>
              <w:left w:val="single" w:sz="4" w:space="0" w:color="auto"/>
              <w:bottom w:val="single" w:sz="4" w:space="0" w:color="auto"/>
              <w:right w:val="single" w:sz="4" w:space="0" w:color="auto"/>
            </w:tcBorders>
          </w:tcPr>
          <w:p w:rsidR="00734578" w:rsidRPr="00734578" w:rsidRDefault="00A9317B" w:rsidP="00A9317B">
            <w:pPr>
              <w:jc w:val="both"/>
              <w:rPr>
                <w:rFonts w:ascii="Times New Roman" w:eastAsia="Times New Roman" w:hAnsi="Times New Roman" w:cs="Times New Roman"/>
                <w:sz w:val="24"/>
                <w:szCs w:val="24"/>
                <w:lang w:eastAsia="ru-RU"/>
              </w:rPr>
            </w:pPr>
            <w:r w:rsidRPr="0002514E">
              <w:rPr>
                <w:rFonts w:ascii="Times New Roman" w:hAnsi="Times New Roman" w:cs="Times New Roman"/>
                <w:sz w:val="24"/>
                <w:szCs w:val="24"/>
              </w:rPr>
              <w:t>1 (один)</w:t>
            </w:r>
            <w:r w:rsidR="0002514E" w:rsidRPr="0002514E">
              <w:rPr>
                <w:rFonts w:ascii="Times New Roman" w:hAnsi="Times New Roman" w:cs="Times New Roman"/>
                <w:sz w:val="24"/>
                <w:szCs w:val="24"/>
              </w:rPr>
              <w:t xml:space="preserve"> Победител</w:t>
            </w:r>
            <w:r>
              <w:rPr>
                <w:rFonts w:ascii="Times New Roman" w:hAnsi="Times New Roman" w:cs="Times New Roman"/>
                <w:sz w:val="24"/>
                <w:szCs w:val="24"/>
              </w:rPr>
              <w:t>ь</w:t>
            </w:r>
          </w:p>
        </w:tc>
      </w:tr>
      <w:tr w:rsidR="00734578" w:rsidRPr="00734578" w:rsidTr="00734578">
        <w:tc>
          <w:tcPr>
            <w:tcW w:w="568" w:type="dxa"/>
            <w:tcBorders>
              <w:top w:val="single" w:sz="4" w:space="0" w:color="auto"/>
              <w:left w:val="single" w:sz="4" w:space="0" w:color="auto"/>
              <w:bottom w:val="single" w:sz="4" w:space="0" w:color="auto"/>
              <w:right w:val="single" w:sz="4" w:space="0" w:color="auto"/>
            </w:tcBorders>
          </w:tcPr>
          <w:p w:rsidR="00734578" w:rsidRPr="00734578" w:rsidRDefault="00734578" w:rsidP="00FB1727">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0" w:name="_Ref378105180"/>
            <w:permStart w:id="2140218336" w:edGrp="everyone" w:colFirst="0" w:colLast="0"/>
            <w:permEnd w:id="898191606"/>
          </w:p>
        </w:tc>
        <w:bookmarkEnd w:id="20"/>
        <w:tc>
          <w:tcPr>
            <w:tcW w:w="2409" w:type="dxa"/>
            <w:tcBorders>
              <w:top w:val="single" w:sz="4" w:space="0" w:color="auto"/>
              <w:left w:val="single" w:sz="4" w:space="0" w:color="auto"/>
              <w:bottom w:val="single" w:sz="4" w:space="0" w:color="auto"/>
              <w:right w:val="single" w:sz="4" w:space="0" w:color="auto"/>
            </w:tcBorders>
            <w:shd w:val="clear" w:color="auto" w:fill="F2F2F2"/>
          </w:tcPr>
          <w:p w:rsidR="00734578" w:rsidRPr="00734578" w:rsidRDefault="00734578" w:rsidP="00734578">
            <w:pPr>
              <w:spacing w:after="0" w:line="240" w:lineRule="auto"/>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Предмет закупки. Предмет договора, количество поставляемого товара, объём выполняемых работ, оказываемых услуг</w:t>
            </w:r>
          </w:p>
        </w:tc>
        <w:tc>
          <w:tcPr>
            <w:tcW w:w="7797" w:type="dxa"/>
            <w:tcBorders>
              <w:top w:val="single" w:sz="4" w:space="0" w:color="auto"/>
              <w:left w:val="single" w:sz="4" w:space="0" w:color="auto"/>
              <w:bottom w:val="single" w:sz="4" w:space="0" w:color="auto"/>
              <w:right w:val="single" w:sz="4" w:space="0" w:color="auto"/>
            </w:tcBorders>
          </w:tcPr>
          <w:p w:rsidR="00734578" w:rsidRPr="00734578" w:rsidRDefault="00734578" w:rsidP="00734578">
            <w:pPr>
              <w:autoSpaceDE w:val="0"/>
              <w:autoSpaceDN w:val="0"/>
              <w:adjustRightInd w:val="0"/>
              <w:spacing w:after="0" w:line="240" w:lineRule="auto"/>
              <w:jc w:val="both"/>
              <w:rPr>
                <w:rFonts w:ascii="Times New Roman" w:eastAsia="Calibri" w:hAnsi="Times New Roman" w:cs="Times New Roman"/>
                <w:b/>
                <w:iCs/>
                <w:color w:val="000000"/>
                <w:sz w:val="24"/>
                <w:szCs w:val="24"/>
              </w:rPr>
            </w:pPr>
            <w:permStart w:id="1164342284" w:edGrp="everyone"/>
            <w:r w:rsidRPr="00734578">
              <w:rPr>
                <w:rFonts w:ascii="Times New Roman" w:eastAsia="Calibri" w:hAnsi="Times New Roman" w:cs="Times New Roman"/>
                <w:b/>
                <w:iCs/>
                <w:color w:val="000000"/>
                <w:sz w:val="24"/>
                <w:szCs w:val="24"/>
              </w:rPr>
              <w:t>Лот № 1</w:t>
            </w:r>
          </w:p>
          <w:permEnd w:id="1164342284"/>
          <w:p w:rsidR="000C6BA9" w:rsidRPr="00734578" w:rsidRDefault="000C6BA9" w:rsidP="000C6BA9">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734578">
              <w:rPr>
                <w:rFonts w:ascii="Times New Roman" w:eastAsia="Calibri" w:hAnsi="Times New Roman" w:cs="Times New Roman"/>
                <w:iCs/>
                <w:color w:val="000000"/>
                <w:sz w:val="24"/>
                <w:szCs w:val="24"/>
              </w:rPr>
              <w:t>Право на заключение следующего договора:</w:t>
            </w:r>
          </w:p>
          <w:p w:rsidR="000C6BA9" w:rsidRDefault="00145110" w:rsidP="000C6BA9">
            <w:pPr>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На </w:t>
            </w:r>
            <w:r w:rsidR="00403477" w:rsidRPr="00403477">
              <w:rPr>
                <w:rFonts w:ascii="Times New Roman" w:eastAsia="Times New Roman" w:hAnsi="Times New Roman" w:cs="Times New Roman"/>
                <w:sz w:val="24"/>
                <w:szCs w:val="24"/>
                <w:lang w:eastAsia="ru-RU"/>
              </w:rPr>
              <w:t>поставку аккумуляторных батарей стационарных</w:t>
            </w:r>
            <w:r w:rsidR="00A9317B">
              <w:rPr>
                <w:rFonts w:ascii="Times New Roman" w:eastAsia="Times New Roman" w:hAnsi="Times New Roman" w:cs="Times New Roman"/>
                <w:sz w:val="24"/>
                <w:szCs w:val="24"/>
                <w:lang w:eastAsia="ru-RU"/>
              </w:rPr>
              <w:t>.</w:t>
            </w:r>
          </w:p>
          <w:p w:rsidR="00A9317B" w:rsidRDefault="00A9317B" w:rsidP="000C6BA9">
            <w:pPr>
              <w:autoSpaceDE w:val="0"/>
              <w:autoSpaceDN w:val="0"/>
              <w:adjustRightInd w:val="0"/>
              <w:spacing w:after="0" w:line="240" w:lineRule="auto"/>
              <w:jc w:val="both"/>
              <w:rPr>
                <w:rFonts w:ascii="Times New Roman" w:eastAsia="Calibri" w:hAnsi="Times New Roman" w:cs="Times New Roman"/>
                <w:sz w:val="24"/>
                <w:szCs w:val="24"/>
                <w:lang w:eastAsia="ru-RU"/>
              </w:rPr>
            </w:pPr>
          </w:p>
          <w:p w:rsidR="000C6BA9" w:rsidRDefault="000C6BA9" w:rsidP="00734578">
            <w:pPr>
              <w:autoSpaceDE w:val="0"/>
              <w:autoSpaceDN w:val="0"/>
              <w:adjustRightInd w:val="0"/>
              <w:spacing w:after="0" w:line="240" w:lineRule="auto"/>
              <w:ind w:firstLine="317"/>
              <w:jc w:val="both"/>
              <w:rPr>
                <w:rFonts w:ascii="Times New Roman" w:eastAsia="Calibri" w:hAnsi="Times New Roman" w:cs="Times New Roman"/>
                <w:color w:val="000000"/>
                <w:sz w:val="24"/>
                <w:szCs w:val="24"/>
              </w:rPr>
            </w:pPr>
          </w:p>
          <w:p w:rsidR="00734578" w:rsidRPr="00734578" w:rsidRDefault="00734578" w:rsidP="00734578">
            <w:pPr>
              <w:autoSpaceDE w:val="0"/>
              <w:autoSpaceDN w:val="0"/>
              <w:adjustRightInd w:val="0"/>
              <w:spacing w:after="0" w:line="240" w:lineRule="auto"/>
              <w:ind w:firstLine="317"/>
              <w:jc w:val="both"/>
              <w:rPr>
                <w:rFonts w:ascii="Times New Roman" w:eastAsia="Calibri" w:hAnsi="Times New Roman" w:cs="Times New Roman"/>
                <w:iCs/>
                <w:color w:val="000000"/>
                <w:sz w:val="24"/>
                <w:szCs w:val="24"/>
              </w:rPr>
            </w:pPr>
            <w:r w:rsidRPr="00734578">
              <w:rPr>
                <w:rFonts w:ascii="Times New Roman" w:eastAsia="Calibri" w:hAnsi="Times New Roman" w:cs="Times New Roman"/>
                <w:color w:val="000000"/>
                <w:sz w:val="24"/>
                <w:szCs w:val="24"/>
              </w:rPr>
              <w:t>Количество поставляемого товара, объем выполняемых работ, оказываемых услуг, о</w:t>
            </w:r>
            <w:r w:rsidRPr="00734578">
              <w:rPr>
                <w:rFonts w:ascii="Times New Roman" w:eastAsia="Calibri" w:hAnsi="Times New Roman" w:cs="Times New Roman"/>
                <w:iCs/>
                <w:color w:val="000000"/>
                <w:sz w:val="24"/>
                <w:szCs w:val="24"/>
              </w:rPr>
              <w:t xml:space="preserve">пределены в </w:t>
            </w:r>
            <w:hyperlink w:anchor="_РАЗДЕЛ_IV._Техническое" w:history="1">
              <w:r w:rsidRPr="00734578">
                <w:rPr>
                  <w:rFonts w:ascii="Times New Roman" w:eastAsia="Calibri" w:hAnsi="Times New Roman" w:cs="Times New Roman"/>
                  <w:iCs/>
                  <w:color w:val="0000FF"/>
                  <w:sz w:val="24"/>
                  <w:szCs w:val="24"/>
                  <w:u w:val="single"/>
                </w:rPr>
                <w:t>разделе IV «Техническое задание»</w:t>
              </w:r>
            </w:hyperlink>
            <w:r w:rsidRPr="00734578">
              <w:rPr>
                <w:rFonts w:ascii="Times New Roman" w:eastAsia="Calibri" w:hAnsi="Times New Roman" w:cs="Times New Roman"/>
                <w:iCs/>
                <w:color w:val="FF0000"/>
                <w:sz w:val="24"/>
                <w:szCs w:val="24"/>
              </w:rPr>
              <w:t xml:space="preserve"> </w:t>
            </w:r>
            <w:r w:rsidRPr="00734578">
              <w:rPr>
                <w:rFonts w:ascii="Times New Roman" w:eastAsia="Calibri" w:hAnsi="Times New Roman" w:cs="Times New Roman"/>
                <w:iCs/>
                <w:color w:val="000000"/>
                <w:sz w:val="24"/>
                <w:szCs w:val="24"/>
              </w:rPr>
              <w:t xml:space="preserve">Документации о закупке и проекте договора </w:t>
            </w:r>
            <w:hyperlink w:anchor="_РАЗДЕЛ_V._Проект" w:history="1">
              <w:r w:rsidRPr="00734578">
                <w:rPr>
                  <w:rFonts w:ascii="Times New Roman" w:eastAsia="Calibri" w:hAnsi="Times New Roman" w:cs="Times New Roman"/>
                  <w:iCs/>
                  <w:color w:val="0000FF"/>
                  <w:sz w:val="24"/>
                  <w:szCs w:val="24"/>
                  <w:u w:val="single"/>
                </w:rPr>
                <w:t xml:space="preserve">в разделе </w:t>
              </w:r>
              <w:r w:rsidRPr="00734578">
                <w:rPr>
                  <w:rFonts w:ascii="Times New Roman" w:eastAsia="Calibri" w:hAnsi="Times New Roman" w:cs="Times New Roman"/>
                  <w:iCs/>
                  <w:color w:val="0000FF"/>
                  <w:sz w:val="24"/>
                  <w:szCs w:val="24"/>
                  <w:u w:val="single"/>
                  <w:lang w:val="en-US"/>
                </w:rPr>
                <w:t>V</w:t>
              </w:r>
              <w:r w:rsidRPr="00734578">
                <w:rPr>
                  <w:rFonts w:ascii="Times New Roman" w:eastAsia="Calibri" w:hAnsi="Times New Roman" w:cs="Times New Roman"/>
                  <w:iCs/>
                  <w:color w:val="0000FF"/>
                  <w:sz w:val="24"/>
                  <w:szCs w:val="24"/>
                  <w:u w:val="single"/>
                </w:rPr>
                <w:t xml:space="preserve"> «Проект договора»</w:t>
              </w:r>
            </w:hyperlink>
          </w:p>
        </w:tc>
      </w:tr>
      <w:tr w:rsidR="00734578" w:rsidRPr="00734578" w:rsidTr="00734578">
        <w:tc>
          <w:tcPr>
            <w:tcW w:w="568" w:type="dxa"/>
            <w:tcBorders>
              <w:top w:val="single" w:sz="4" w:space="0" w:color="auto"/>
              <w:left w:val="single" w:sz="4" w:space="0" w:color="auto"/>
              <w:bottom w:val="single" w:sz="4" w:space="0" w:color="auto"/>
              <w:right w:val="single" w:sz="4" w:space="0" w:color="auto"/>
            </w:tcBorders>
          </w:tcPr>
          <w:p w:rsidR="00734578" w:rsidRPr="00734578" w:rsidRDefault="00734578" w:rsidP="00FB1727">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1" w:name="_Ref378845407"/>
            <w:permStart w:id="59322994" w:edGrp="everyone" w:colFirst="0" w:colLast="0"/>
            <w:permEnd w:id="2140218336"/>
          </w:p>
        </w:tc>
        <w:bookmarkEnd w:id="21"/>
        <w:tc>
          <w:tcPr>
            <w:tcW w:w="2409" w:type="dxa"/>
            <w:tcBorders>
              <w:top w:val="single" w:sz="4" w:space="0" w:color="auto"/>
              <w:left w:val="single" w:sz="4" w:space="0" w:color="auto"/>
              <w:bottom w:val="single" w:sz="4" w:space="0" w:color="auto"/>
              <w:right w:val="single" w:sz="4" w:space="0" w:color="auto"/>
            </w:tcBorders>
            <w:shd w:val="clear" w:color="auto" w:fill="F2F2F2"/>
          </w:tcPr>
          <w:p w:rsidR="00734578" w:rsidRPr="00734578" w:rsidRDefault="00734578" w:rsidP="00734578">
            <w:pPr>
              <w:spacing w:after="0" w:line="240" w:lineRule="auto"/>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7797" w:type="dxa"/>
            <w:tcBorders>
              <w:top w:val="single" w:sz="4" w:space="0" w:color="auto"/>
              <w:left w:val="single" w:sz="4" w:space="0" w:color="auto"/>
              <w:bottom w:val="single" w:sz="4" w:space="0" w:color="auto"/>
              <w:right w:val="single" w:sz="4" w:space="0" w:color="auto"/>
            </w:tcBorders>
          </w:tcPr>
          <w:p w:rsidR="00734578" w:rsidRPr="00734578" w:rsidRDefault="00734578" w:rsidP="00734578">
            <w:pPr>
              <w:spacing w:after="0" w:line="240" w:lineRule="auto"/>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 xml:space="preserve">Приводятся в </w:t>
            </w:r>
            <w:hyperlink w:anchor="_РАЗДЕЛ_IV._Техническое" w:history="1">
              <w:r w:rsidRPr="00734578">
                <w:rPr>
                  <w:rFonts w:ascii="Times New Roman" w:eastAsia="Times New Roman" w:hAnsi="Times New Roman" w:cs="Times New Roman"/>
                  <w:color w:val="0000FF"/>
                  <w:sz w:val="24"/>
                  <w:szCs w:val="24"/>
                  <w:u w:val="single"/>
                  <w:lang w:eastAsia="ru-RU"/>
                </w:rPr>
                <w:t>разделе IV «Техническое задание»</w:t>
              </w:r>
            </w:hyperlink>
            <w:r w:rsidRPr="00734578">
              <w:rPr>
                <w:rFonts w:ascii="Times New Roman" w:eastAsia="Times New Roman" w:hAnsi="Times New Roman" w:cs="Times New Roman"/>
                <w:sz w:val="24"/>
                <w:szCs w:val="24"/>
                <w:lang w:eastAsia="ru-RU"/>
              </w:rPr>
              <w:t xml:space="preserve"> и </w:t>
            </w:r>
            <w:hyperlink w:anchor="_РАЗДЕЛ_V._Проект" w:history="1">
              <w:r w:rsidRPr="00734578">
                <w:rPr>
                  <w:rFonts w:ascii="Times New Roman" w:eastAsia="Times New Roman" w:hAnsi="Times New Roman" w:cs="Times New Roman"/>
                  <w:color w:val="0000FF"/>
                  <w:sz w:val="24"/>
                  <w:szCs w:val="24"/>
                  <w:u w:val="single"/>
                  <w:lang w:eastAsia="ru-RU"/>
                </w:rPr>
                <w:t xml:space="preserve">разделе </w:t>
              </w:r>
              <w:r w:rsidRPr="00734578">
                <w:rPr>
                  <w:rFonts w:ascii="Times New Roman" w:eastAsia="Times New Roman" w:hAnsi="Times New Roman" w:cs="Times New Roman"/>
                  <w:color w:val="0000FF"/>
                  <w:sz w:val="24"/>
                  <w:szCs w:val="24"/>
                  <w:u w:val="single"/>
                  <w:lang w:val="en-US" w:eastAsia="ru-RU"/>
                </w:rPr>
                <w:t>V</w:t>
              </w:r>
              <w:r w:rsidRPr="00734578">
                <w:rPr>
                  <w:rFonts w:ascii="Times New Roman" w:eastAsia="Times New Roman" w:hAnsi="Times New Roman" w:cs="Times New Roman"/>
                  <w:color w:val="0000FF"/>
                  <w:sz w:val="24"/>
                  <w:szCs w:val="24"/>
                  <w:u w:val="single"/>
                  <w:lang w:eastAsia="ru-RU"/>
                </w:rPr>
                <w:t xml:space="preserve"> «Проект договора»</w:t>
              </w:r>
            </w:hyperlink>
            <w:r w:rsidRPr="00734578">
              <w:rPr>
                <w:rFonts w:ascii="Times New Roman" w:eastAsia="Times New Roman" w:hAnsi="Times New Roman" w:cs="Times New Roman"/>
                <w:sz w:val="24"/>
                <w:szCs w:val="24"/>
                <w:lang w:eastAsia="ru-RU"/>
              </w:rPr>
              <w:t xml:space="preserve"> настоящей Документации</w:t>
            </w:r>
          </w:p>
          <w:p w:rsidR="00734578" w:rsidRPr="00734578" w:rsidRDefault="00734578" w:rsidP="00734578">
            <w:pPr>
              <w:spacing w:after="0" w:line="240" w:lineRule="auto"/>
              <w:rPr>
                <w:rFonts w:ascii="Times New Roman" w:eastAsia="Times New Roman" w:hAnsi="Times New Roman" w:cs="Times New Roman"/>
                <w:sz w:val="24"/>
                <w:szCs w:val="24"/>
                <w:lang w:eastAsia="ru-RU"/>
              </w:rPr>
            </w:pPr>
          </w:p>
          <w:p w:rsidR="00734578" w:rsidRPr="00734578" w:rsidRDefault="00734578" w:rsidP="00734578">
            <w:pPr>
              <w:spacing w:after="0" w:line="240" w:lineRule="auto"/>
              <w:jc w:val="both"/>
              <w:rPr>
                <w:rFonts w:ascii="Times New Roman" w:eastAsia="Times New Roman" w:hAnsi="Times New Roman" w:cs="Times New Roman"/>
                <w:sz w:val="24"/>
                <w:szCs w:val="24"/>
                <w:lang w:eastAsia="ru-RU"/>
              </w:rPr>
            </w:pPr>
          </w:p>
        </w:tc>
      </w:tr>
      <w:tr w:rsidR="00734578" w:rsidRPr="00734578" w:rsidTr="00734578">
        <w:tc>
          <w:tcPr>
            <w:tcW w:w="568" w:type="dxa"/>
            <w:tcBorders>
              <w:top w:val="single" w:sz="4" w:space="0" w:color="auto"/>
              <w:left w:val="single" w:sz="4" w:space="0" w:color="auto"/>
              <w:bottom w:val="single" w:sz="4" w:space="0" w:color="auto"/>
              <w:right w:val="single" w:sz="4" w:space="0" w:color="auto"/>
            </w:tcBorders>
          </w:tcPr>
          <w:p w:rsidR="00734578" w:rsidRPr="00734578" w:rsidRDefault="00734578" w:rsidP="00FB1727">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2" w:name="_Ref368315592"/>
            <w:permStart w:id="2097435903" w:edGrp="everyone" w:colFirst="0" w:colLast="0"/>
            <w:permEnd w:id="59322994"/>
          </w:p>
        </w:tc>
        <w:bookmarkEnd w:id="22"/>
        <w:tc>
          <w:tcPr>
            <w:tcW w:w="2409" w:type="dxa"/>
            <w:tcBorders>
              <w:top w:val="single" w:sz="4" w:space="0" w:color="auto"/>
              <w:left w:val="single" w:sz="4" w:space="0" w:color="auto"/>
              <w:bottom w:val="single" w:sz="4" w:space="0" w:color="auto"/>
              <w:right w:val="single" w:sz="4" w:space="0" w:color="auto"/>
            </w:tcBorders>
            <w:shd w:val="clear" w:color="auto" w:fill="F2F2F2"/>
          </w:tcPr>
          <w:p w:rsidR="00734578" w:rsidRPr="00734578" w:rsidRDefault="00734578" w:rsidP="00734578">
            <w:pPr>
              <w:spacing w:after="0" w:line="240" w:lineRule="auto"/>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Сведения о начальной (максимальной) цене договора (цене Лота)</w:t>
            </w:r>
            <w:r w:rsidRPr="00734578">
              <w:rPr>
                <w:rFonts w:ascii="Times New Roman" w:eastAsia="Times New Roman" w:hAnsi="Times New Roman" w:cs="Times New Roman"/>
                <w:i/>
                <w:sz w:val="24"/>
                <w:szCs w:val="24"/>
                <w:lang w:eastAsia="ru-RU"/>
              </w:rPr>
              <w:t xml:space="preserve"> </w:t>
            </w:r>
            <w:r w:rsidRPr="00734578">
              <w:rPr>
                <w:rFonts w:ascii="Times New Roman" w:eastAsia="Times New Roman" w:hAnsi="Times New Roman" w:cs="Times New Roman"/>
                <w:sz w:val="24"/>
                <w:szCs w:val="24"/>
                <w:lang w:eastAsia="ru-RU"/>
              </w:rPr>
              <w:t>и цене единицы товара, работы, услуги</w:t>
            </w:r>
            <w:r w:rsidRPr="00734578">
              <w:rPr>
                <w:rFonts w:ascii="Times New Roman" w:eastAsia="Times New Roman" w:hAnsi="Times New Roman" w:cs="Times New Roman"/>
                <w:i/>
                <w:sz w:val="24"/>
                <w:szCs w:val="24"/>
                <w:lang w:eastAsia="ru-RU"/>
              </w:rPr>
              <w:t xml:space="preserve"> </w:t>
            </w:r>
            <w:r w:rsidRPr="00734578">
              <w:rPr>
                <w:rFonts w:ascii="Times New Roman" w:eastAsia="Times New Roman" w:hAnsi="Times New Roman" w:cs="Times New Roman"/>
                <w:sz w:val="24"/>
                <w:szCs w:val="24"/>
                <w:lang w:eastAsia="ru-RU"/>
              </w:rPr>
              <w:t>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w:t>
            </w:r>
          </w:p>
        </w:tc>
        <w:tc>
          <w:tcPr>
            <w:tcW w:w="7797" w:type="dxa"/>
            <w:tcBorders>
              <w:top w:val="single" w:sz="4" w:space="0" w:color="auto"/>
              <w:left w:val="single" w:sz="4" w:space="0" w:color="auto"/>
              <w:bottom w:val="single" w:sz="4" w:space="0" w:color="auto"/>
              <w:right w:val="single" w:sz="4" w:space="0" w:color="auto"/>
            </w:tcBorders>
          </w:tcPr>
          <w:p w:rsidR="00A9317B" w:rsidRPr="00C4783F" w:rsidRDefault="00A9317B" w:rsidP="00A9317B">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C4783F">
              <w:rPr>
                <w:rFonts w:ascii="Times New Roman" w:eastAsia="Calibri" w:hAnsi="Times New Roman" w:cs="Times New Roman"/>
                <w:iCs/>
                <w:color w:val="000000"/>
                <w:sz w:val="24"/>
                <w:szCs w:val="24"/>
              </w:rPr>
              <w:t>Начальная (максимальная) цена является предельной общей ценой договора, на которую возможно заказать товары (работы, услуги) в течение срока его действия и составляет:</w:t>
            </w:r>
          </w:p>
          <w:p w:rsidR="00403477" w:rsidRPr="00B73AAF" w:rsidRDefault="00403477" w:rsidP="00403477">
            <w:pPr>
              <w:pStyle w:val="Default"/>
              <w:jc w:val="both"/>
              <w:rPr>
                <w:i/>
                <w:iCs/>
                <w:color w:val="FF0000"/>
              </w:rPr>
            </w:pPr>
            <w:r>
              <w:rPr>
                <w:iCs/>
                <w:color w:val="auto"/>
              </w:rPr>
              <w:t>20 0</w:t>
            </w:r>
            <w:r w:rsidRPr="00703B33">
              <w:rPr>
                <w:iCs/>
                <w:color w:val="auto"/>
              </w:rPr>
              <w:t>00</w:t>
            </w:r>
            <w:r>
              <w:rPr>
                <w:iCs/>
                <w:color w:val="auto"/>
              </w:rPr>
              <w:t xml:space="preserve"> </w:t>
            </w:r>
            <w:r w:rsidRPr="00703B33">
              <w:rPr>
                <w:iCs/>
                <w:color w:val="auto"/>
              </w:rPr>
              <w:t xml:space="preserve">000 </w:t>
            </w:r>
            <w:r w:rsidRPr="00B73AAF">
              <w:rPr>
                <w:iCs/>
                <w:color w:val="auto"/>
              </w:rPr>
              <w:t>(</w:t>
            </w:r>
            <w:r>
              <w:rPr>
                <w:iCs/>
                <w:color w:val="auto"/>
              </w:rPr>
              <w:t>Двадцать миллионов)</w:t>
            </w:r>
            <w:r w:rsidRPr="00B73AAF">
              <w:rPr>
                <w:iCs/>
                <w:color w:val="auto"/>
              </w:rPr>
              <w:t xml:space="preserve"> рубл</w:t>
            </w:r>
            <w:r>
              <w:rPr>
                <w:iCs/>
                <w:color w:val="auto"/>
              </w:rPr>
              <w:t>ей</w:t>
            </w:r>
            <w:r w:rsidRPr="00B73AAF">
              <w:rPr>
                <w:iCs/>
                <w:color w:val="auto"/>
              </w:rPr>
              <w:t xml:space="preserve"> </w:t>
            </w:r>
            <w:r>
              <w:rPr>
                <w:iCs/>
                <w:color w:val="auto"/>
              </w:rPr>
              <w:t>00</w:t>
            </w:r>
            <w:r w:rsidRPr="00B73AAF">
              <w:rPr>
                <w:iCs/>
                <w:color w:val="auto"/>
              </w:rPr>
              <w:t xml:space="preserve"> копе</w:t>
            </w:r>
            <w:r>
              <w:rPr>
                <w:iCs/>
                <w:color w:val="auto"/>
              </w:rPr>
              <w:t>ек</w:t>
            </w:r>
            <w:r w:rsidRPr="00B73AAF">
              <w:rPr>
                <w:iCs/>
                <w:color w:val="auto"/>
              </w:rPr>
              <w:t>, с учетом НДС</w:t>
            </w:r>
            <w:r>
              <w:rPr>
                <w:iCs/>
                <w:color w:val="auto"/>
              </w:rPr>
              <w:t>.</w:t>
            </w:r>
          </w:p>
          <w:p w:rsidR="00403477" w:rsidRPr="00524F64" w:rsidRDefault="00403477" w:rsidP="00403477">
            <w:pPr>
              <w:pStyle w:val="Default"/>
              <w:jc w:val="both"/>
              <w:rPr>
                <w:iCs/>
                <w:color w:val="auto"/>
                <w:sz w:val="12"/>
                <w:szCs w:val="12"/>
              </w:rPr>
            </w:pPr>
          </w:p>
          <w:p w:rsidR="00403477" w:rsidRPr="00B73AAF" w:rsidRDefault="00403477" w:rsidP="00403477">
            <w:pPr>
              <w:pStyle w:val="Default"/>
              <w:jc w:val="both"/>
              <w:rPr>
                <w:iCs/>
                <w:color w:val="auto"/>
              </w:rPr>
            </w:pPr>
            <w:r w:rsidRPr="00B73AAF">
              <w:rPr>
                <w:iCs/>
                <w:color w:val="auto"/>
              </w:rPr>
              <w:t>В том числе НДС (</w:t>
            </w:r>
            <w:r>
              <w:rPr>
                <w:iCs/>
                <w:color w:val="auto"/>
              </w:rPr>
              <w:t>20</w:t>
            </w:r>
            <w:r w:rsidRPr="00B73AAF">
              <w:rPr>
                <w:iCs/>
                <w:color w:val="auto"/>
              </w:rPr>
              <w:t>%)</w:t>
            </w:r>
            <w:r>
              <w:rPr>
                <w:iCs/>
                <w:color w:val="auto"/>
              </w:rPr>
              <w:t xml:space="preserve"> 3 333 333,33 </w:t>
            </w:r>
            <w:r w:rsidRPr="00B73AAF">
              <w:rPr>
                <w:iCs/>
                <w:color w:val="auto"/>
              </w:rPr>
              <w:t>(</w:t>
            </w:r>
            <w:r>
              <w:rPr>
                <w:iCs/>
                <w:color w:val="auto"/>
              </w:rPr>
              <w:t>Три миллиона триста тридцать три тысячи</w:t>
            </w:r>
            <w:r>
              <w:t xml:space="preserve"> </w:t>
            </w:r>
            <w:r w:rsidRPr="006B4A17">
              <w:rPr>
                <w:iCs/>
                <w:color w:val="auto"/>
              </w:rPr>
              <w:t>триста тридцать три</w:t>
            </w:r>
            <w:r w:rsidRPr="00B73AAF">
              <w:rPr>
                <w:iCs/>
                <w:color w:val="auto"/>
              </w:rPr>
              <w:t>) рубл</w:t>
            </w:r>
            <w:r>
              <w:rPr>
                <w:iCs/>
                <w:color w:val="auto"/>
              </w:rPr>
              <w:t>я</w:t>
            </w:r>
            <w:r w:rsidRPr="00B73AAF">
              <w:rPr>
                <w:iCs/>
                <w:color w:val="auto"/>
              </w:rPr>
              <w:t xml:space="preserve"> </w:t>
            </w:r>
            <w:r>
              <w:rPr>
                <w:iCs/>
                <w:color w:val="auto"/>
              </w:rPr>
              <w:t>33 копейки</w:t>
            </w:r>
          </w:p>
          <w:p w:rsidR="00403477" w:rsidRPr="00B73AAF" w:rsidRDefault="00403477" w:rsidP="00403477">
            <w:pPr>
              <w:pStyle w:val="Default"/>
              <w:jc w:val="both"/>
              <w:rPr>
                <w:iCs/>
                <w:color w:val="auto"/>
                <w:sz w:val="10"/>
                <w:szCs w:val="10"/>
              </w:rPr>
            </w:pPr>
          </w:p>
          <w:p w:rsidR="00403477" w:rsidRDefault="00403477" w:rsidP="00403477">
            <w:pPr>
              <w:pStyle w:val="Default"/>
              <w:jc w:val="both"/>
              <w:rPr>
                <w:iCs/>
                <w:color w:val="auto"/>
              </w:rPr>
            </w:pPr>
            <w:r>
              <w:rPr>
                <w:iCs/>
                <w:color w:val="auto"/>
              </w:rPr>
              <w:t xml:space="preserve">16 666 666,67 </w:t>
            </w:r>
            <w:r w:rsidRPr="00B73AAF">
              <w:rPr>
                <w:iCs/>
                <w:color w:val="auto"/>
              </w:rPr>
              <w:t>(</w:t>
            </w:r>
            <w:r>
              <w:rPr>
                <w:iCs/>
                <w:color w:val="auto"/>
              </w:rPr>
              <w:t>Шестнадцать миллионов шестьсот шестьдесят шесть тысяч шестьсот шестьдесят шесть</w:t>
            </w:r>
            <w:r w:rsidRPr="00B73AAF">
              <w:rPr>
                <w:iCs/>
                <w:color w:val="auto"/>
              </w:rPr>
              <w:t xml:space="preserve">) рублей </w:t>
            </w:r>
            <w:r>
              <w:rPr>
                <w:iCs/>
                <w:color w:val="auto"/>
              </w:rPr>
              <w:t>67 копеек, без учета НДС.</w:t>
            </w:r>
          </w:p>
          <w:p w:rsidR="000272AA" w:rsidRDefault="000272AA" w:rsidP="00734578">
            <w:pPr>
              <w:autoSpaceDE w:val="0"/>
              <w:autoSpaceDN w:val="0"/>
              <w:adjustRightInd w:val="0"/>
              <w:spacing w:after="0" w:line="240" w:lineRule="auto"/>
              <w:jc w:val="both"/>
              <w:rPr>
                <w:rFonts w:ascii="Times New Roman" w:eastAsia="Calibri" w:hAnsi="Times New Roman" w:cs="Times New Roman"/>
                <w:iCs/>
                <w:sz w:val="24"/>
                <w:szCs w:val="24"/>
                <w:lang w:eastAsia="ru-RU"/>
              </w:rPr>
            </w:pPr>
          </w:p>
          <w:p w:rsidR="00734578" w:rsidRPr="00734578" w:rsidRDefault="00734578" w:rsidP="00734578">
            <w:pPr>
              <w:autoSpaceDE w:val="0"/>
              <w:autoSpaceDN w:val="0"/>
              <w:adjustRightInd w:val="0"/>
              <w:spacing w:after="0" w:line="240" w:lineRule="auto"/>
              <w:jc w:val="both"/>
              <w:rPr>
                <w:rFonts w:ascii="Times New Roman" w:eastAsia="Calibri" w:hAnsi="Times New Roman" w:cs="Times New Roman"/>
                <w:i/>
                <w:iCs/>
                <w:sz w:val="24"/>
                <w:szCs w:val="24"/>
                <w:lang w:eastAsia="ru-RU"/>
              </w:rPr>
            </w:pPr>
            <w:r w:rsidRPr="00734578">
              <w:rPr>
                <w:rFonts w:ascii="Times New Roman" w:eastAsia="Calibri" w:hAnsi="Times New Roman" w:cs="Times New Roman"/>
                <w:iCs/>
                <w:sz w:val="24"/>
                <w:szCs w:val="24"/>
                <w:lang w:eastAsia="ru-RU"/>
              </w:rPr>
              <w:t>Установление такой предельной суммы не налагает на                                    ПАО «</w:t>
            </w:r>
            <w:r w:rsidR="000C6BA9">
              <w:rPr>
                <w:rFonts w:ascii="Times New Roman" w:eastAsia="Calibri" w:hAnsi="Times New Roman" w:cs="Times New Roman"/>
                <w:iCs/>
                <w:sz w:val="24"/>
                <w:szCs w:val="24"/>
                <w:lang w:eastAsia="ru-RU"/>
              </w:rPr>
              <w:t>Башинформсвязь</w:t>
            </w:r>
            <w:r w:rsidRPr="00734578">
              <w:rPr>
                <w:rFonts w:ascii="Times New Roman" w:eastAsia="Calibri" w:hAnsi="Times New Roman" w:cs="Times New Roman"/>
                <w:iCs/>
                <w:sz w:val="24"/>
                <w:szCs w:val="24"/>
                <w:lang w:eastAsia="ru-RU"/>
              </w:rPr>
              <w:t xml:space="preserve">» обязательств по заказу товаров, работ, услуг в объёме, соответствующем данной предельной сумме. </w:t>
            </w:r>
          </w:p>
          <w:p w:rsidR="00A9317B" w:rsidRPr="00A7299A" w:rsidRDefault="00C7671A" w:rsidP="00A9317B">
            <w:pPr>
              <w:autoSpaceDE w:val="0"/>
              <w:autoSpaceDN w:val="0"/>
              <w:adjustRightInd w:val="0"/>
              <w:spacing w:before="120" w:after="0" w:line="240" w:lineRule="auto"/>
              <w:jc w:val="both"/>
              <w:rPr>
                <w:rFonts w:ascii="Times New Roman" w:eastAsia="Calibri" w:hAnsi="Times New Roman" w:cs="Times New Roman"/>
                <w:iCs/>
                <w:color w:val="000000"/>
                <w:sz w:val="24"/>
                <w:szCs w:val="24"/>
              </w:rPr>
            </w:pPr>
            <w:r>
              <w:rPr>
                <w:rFonts w:ascii="Times New Roman" w:eastAsia="Calibri" w:hAnsi="Times New Roman" w:cs="Times New Roman"/>
                <w:iCs/>
                <w:color w:val="000000"/>
                <w:sz w:val="24"/>
                <w:szCs w:val="24"/>
              </w:rPr>
              <w:t xml:space="preserve"> Н</w:t>
            </w:r>
            <w:r w:rsidR="00A9317B" w:rsidRPr="00A7299A">
              <w:rPr>
                <w:rFonts w:ascii="Times New Roman" w:eastAsia="Calibri" w:hAnsi="Times New Roman" w:cs="Times New Roman"/>
                <w:iCs/>
                <w:color w:val="000000"/>
                <w:sz w:val="24"/>
                <w:szCs w:val="24"/>
              </w:rPr>
              <w:t xml:space="preserve">ачальная (максимальная) стоимость единицы измерения определяются </w:t>
            </w:r>
            <w:r w:rsidR="00A9317B">
              <w:rPr>
                <w:rFonts w:ascii="Times New Roman" w:eastAsia="Calibri" w:hAnsi="Times New Roman" w:cs="Times New Roman"/>
                <w:iCs/>
                <w:color w:val="000000"/>
                <w:sz w:val="24"/>
                <w:szCs w:val="24"/>
              </w:rPr>
              <w:t xml:space="preserve">в </w:t>
            </w:r>
            <w:hyperlink w:anchor="_РАЗДЕЛ_IV._Техническое" w:history="1">
              <w:r w:rsidR="00A9317B" w:rsidRPr="00A7299A">
                <w:rPr>
                  <w:rFonts w:ascii="Times New Roman" w:eastAsia="Calibri" w:hAnsi="Times New Roman" w:cs="Times New Roman"/>
                  <w:iCs/>
                  <w:color w:val="0000FF"/>
                  <w:sz w:val="24"/>
                  <w:szCs w:val="24"/>
                  <w:u w:val="single"/>
                </w:rPr>
                <w:t>раздел</w:t>
              </w:r>
              <w:r w:rsidR="00A9317B">
                <w:rPr>
                  <w:rFonts w:ascii="Times New Roman" w:eastAsia="Calibri" w:hAnsi="Times New Roman" w:cs="Times New Roman"/>
                  <w:iCs/>
                  <w:color w:val="0000FF"/>
                  <w:sz w:val="24"/>
                  <w:szCs w:val="24"/>
                  <w:u w:val="single"/>
                </w:rPr>
                <w:t>е</w:t>
              </w:r>
              <w:r w:rsidR="00A9317B" w:rsidRPr="00A7299A">
                <w:rPr>
                  <w:rFonts w:ascii="Times New Roman" w:eastAsia="Calibri" w:hAnsi="Times New Roman" w:cs="Times New Roman"/>
                  <w:iCs/>
                  <w:color w:val="0000FF"/>
                  <w:sz w:val="24"/>
                  <w:szCs w:val="24"/>
                  <w:u w:val="single"/>
                </w:rPr>
                <w:t xml:space="preserve"> IV «Техническое задание»</w:t>
              </w:r>
            </w:hyperlink>
            <w:r w:rsidR="00A9317B" w:rsidRPr="00A7299A">
              <w:rPr>
                <w:rFonts w:ascii="Times New Roman" w:eastAsia="Calibri" w:hAnsi="Times New Roman" w:cs="Times New Roman"/>
                <w:iCs/>
                <w:color w:val="000000"/>
                <w:sz w:val="24"/>
                <w:szCs w:val="24"/>
              </w:rPr>
              <w:t xml:space="preserve"> Документации о закупке.</w:t>
            </w:r>
          </w:p>
          <w:p w:rsidR="00A9317B" w:rsidRPr="00A7299A" w:rsidRDefault="00A9317B" w:rsidP="00A9317B">
            <w:pPr>
              <w:autoSpaceDE w:val="0"/>
              <w:autoSpaceDN w:val="0"/>
              <w:adjustRightInd w:val="0"/>
              <w:spacing w:before="120" w:after="0" w:line="240" w:lineRule="auto"/>
              <w:jc w:val="both"/>
              <w:rPr>
                <w:rFonts w:ascii="Times New Roman" w:eastAsia="Calibri" w:hAnsi="Times New Roman" w:cs="Times New Roman"/>
                <w:iCs/>
                <w:sz w:val="24"/>
                <w:szCs w:val="24"/>
                <w:lang w:eastAsia="ru-RU"/>
              </w:rPr>
            </w:pPr>
            <w:r w:rsidRPr="00A7299A">
              <w:rPr>
                <w:rFonts w:ascii="Times New Roman" w:eastAsia="Calibri" w:hAnsi="Times New Roman" w:cs="Times New Roman"/>
                <w:iCs/>
                <w:color w:val="000000"/>
                <w:sz w:val="24"/>
                <w:szCs w:val="24"/>
              </w:rPr>
              <w:t xml:space="preserve">        </w:t>
            </w:r>
            <w:r w:rsidRPr="00A7299A">
              <w:rPr>
                <w:rFonts w:ascii="Times New Roman" w:eastAsia="Calibri" w:hAnsi="Times New Roman" w:cs="Times New Roman"/>
                <w:iCs/>
                <w:sz w:val="24"/>
                <w:szCs w:val="24"/>
                <w:lang w:eastAsia="ru-RU"/>
              </w:rPr>
              <w:t xml:space="preserve">Начальная (максимальная) цена </w:t>
            </w:r>
            <w:r>
              <w:rPr>
                <w:rFonts w:ascii="Times New Roman" w:eastAsia="Calibri" w:hAnsi="Times New Roman" w:cs="Times New Roman"/>
                <w:iCs/>
                <w:sz w:val="24"/>
                <w:szCs w:val="24"/>
                <w:lang w:eastAsia="ru-RU"/>
              </w:rPr>
              <w:t xml:space="preserve">договора / начальная (максимальная) </w:t>
            </w:r>
            <w:r w:rsidRPr="00A7299A">
              <w:rPr>
                <w:rFonts w:ascii="Times New Roman" w:eastAsia="Calibri" w:hAnsi="Times New Roman" w:cs="Times New Roman"/>
                <w:iCs/>
                <w:sz w:val="24"/>
                <w:szCs w:val="24"/>
                <w:lang w:eastAsia="ru-RU"/>
              </w:rPr>
              <w:t>стоимость единицы измерения указана без учета коэффициента снижения цены, по данной предельной сумме Участники не направляют свои предложения.</w:t>
            </w:r>
          </w:p>
          <w:p w:rsidR="00A9317B" w:rsidRPr="00A7299A" w:rsidRDefault="00A9317B" w:rsidP="00A9317B">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A7299A">
              <w:rPr>
                <w:rFonts w:ascii="Times New Roman" w:eastAsia="Calibri" w:hAnsi="Times New Roman" w:cs="Times New Roman"/>
                <w:iCs/>
                <w:color w:val="000000"/>
                <w:sz w:val="24"/>
                <w:szCs w:val="24"/>
              </w:rPr>
              <w:t xml:space="preserve">    </w:t>
            </w:r>
          </w:p>
          <w:p w:rsidR="00A9317B" w:rsidRPr="00A7299A" w:rsidRDefault="00A9317B" w:rsidP="00A9317B">
            <w:pPr>
              <w:spacing w:after="0" w:line="240" w:lineRule="auto"/>
              <w:jc w:val="both"/>
              <w:rPr>
                <w:rFonts w:ascii="Times New Roman" w:eastAsia="Times New Roman" w:hAnsi="Times New Roman" w:cs="Times New Roman"/>
                <w:iCs/>
                <w:sz w:val="24"/>
                <w:szCs w:val="24"/>
                <w:lang w:eastAsia="ru-RU"/>
              </w:rPr>
            </w:pPr>
            <w:r w:rsidRPr="00A7299A">
              <w:rPr>
                <w:rFonts w:ascii="Times New Roman" w:eastAsia="Calibri" w:hAnsi="Times New Roman" w:cs="Times New Roman"/>
                <w:iCs/>
                <w:sz w:val="24"/>
                <w:szCs w:val="24"/>
                <w:lang w:eastAsia="ru-RU"/>
              </w:rPr>
              <w:t xml:space="preserve">       </w:t>
            </w:r>
            <w:r w:rsidRPr="00A7299A">
              <w:rPr>
                <w:rFonts w:ascii="Times New Roman" w:eastAsia="Times New Roman" w:hAnsi="Times New Roman" w:cs="Times New Roman"/>
                <w:iCs/>
                <w:sz w:val="24"/>
                <w:szCs w:val="24"/>
                <w:lang w:eastAsia="ru-RU"/>
              </w:rPr>
              <w:t>Цена договора, заключаемого по итогам Закупки, определяется путем произведения начальной (максимальной) цены договора, указанной в настоящей Документации, на коэффициент снижения цены, предложенный участником, с которым заключается договор по итогам проведенной Закупки.</w:t>
            </w:r>
          </w:p>
          <w:p w:rsidR="00A9317B" w:rsidRPr="00A7299A" w:rsidRDefault="00A9317B" w:rsidP="00A9317B">
            <w:pPr>
              <w:spacing w:after="0" w:line="240" w:lineRule="auto"/>
              <w:jc w:val="both"/>
              <w:rPr>
                <w:rFonts w:ascii="Times New Roman" w:eastAsia="Times New Roman" w:hAnsi="Times New Roman" w:cs="Times New Roman"/>
                <w:iCs/>
                <w:sz w:val="24"/>
                <w:szCs w:val="24"/>
                <w:lang w:eastAsia="ru-RU"/>
              </w:rPr>
            </w:pPr>
          </w:p>
          <w:p w:rsidR="00A9317B" w:rsidRPr="00A7299A" w:rsidRDefault="00A9317B" w:rsidP="00A9317B">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A7299A">
              <w:rPr>
                <w:rFonts w:ascii="Times New Roman" w:eastAsia="Calibri" w:hAnsi="Times New Roman" w:cs="Times New Roman"/>
                <w:iCs/>
                <w:color w:val="000000"/>
                <w:sz w:val="24"/>
                <w:szCs w:val="24"/>
              </w:rPr>
              <w:t xml:space="preserve">Цена за единицу измерения определяется путем произведения начальной (максимальной) цены за единицу измерения, указанной в </w:t>
            </w:r>
            <w:hyperlink w:anchor="_РАЗДЕЛ_III._ФОРМЫ" w:history="1">
              <w:r w:rsidRPr="00A7299A">
                <w:rPr>
                  <w:rFonts w:ascii="Times New Roman" w:eastAsia="Calibri" w:hAnsi="Times New Roman" w:cs="Times New Roman"/>
                  <w:color w:val="0000FF"/>
                  <w:sz w:val="24"/>
                  <w:szCs w:val="24"/>
                  <w:u w:val="single"/>
                </w:rPr>
                <w:t>раздел</w:t>
              </w:r>
              <w:r w:rsidR="00A62C52">
                <w:rPr>
                  <w:rFonts w:ascii="Times New Roman" w:eastAsia="Calibri" w:hAnsi="Times New Roman" w:cs="Times New Roman"/>
                  <w:color w:val="0000FF"/>
                  <w:sz w:val="24"/>
                  <w:szCs w:val="24"/>
                  <w:u w:val="single"/>
                </w:rPr>
                <w:t>е</w:t>
              </w:r>
              <w:r w:rsidRPr="00A7299A">
                <w:rPr>
                  <w:rFonts w:ascii="Times New Roman" w:eastAsia="Calibri" w:hAnsi="Times New Roman" w:cs="Times New Roman"/>
                  <w:color w:val="0000FF"/>
                  <w:sz w:val="24"/>
                  <w:szCs w:val="24"/>
                  <w:u w:val="single"/>
                </w:rPr>
                <w:t xml:space="preserve"> </w:t>
              </w:r>
              <w:r w:rsidRPr="00A7299A">
                <w:rPr>
                  <w:rFonts w:ascii="Times New Roman" w:eastAsia="Calibri" w:hAnsi="Times New Roman" w:cs="Times New Roman"/>
                  <w:color w:val="0000FF"/>
                  <w:sz w:val="24"/>
                  <w:szCs w:val="24"/>
                  <w:u w:val="single"/>
                  <w:lang w:val="en-US"/>
                </w:rPr>
                <w:t>IV</w:t>
              </w:r>
              <w:r w:rsidRPr="00A7299A">
                <w:rPr>
                  <w:rFonts w:ascii="Times New Roman" w:eastAsia="Calibri" w:hAnsi="Times New Roman" w:cs="Times New Roman"/>
                  <w:color w:val="0000FF"/>
                  <w:sz w:val="24"/>
                  <w:szCs w:val="24"/>
                  <w:u w:val="single"/>
                </w:rPr>
                <w:t xml:space="preserve"> «ТЕХНИЧЕСКОЕ ЗАДАНИЕ»</w:t>
              </w:r>
            </w:hyperlink>
            <w:r w:rsidRPr="00A7299A">
              <w:rPr>
                <w:rFonts w:ascii="Times New Roman" w:eastAsia="Calibri" w:hAnsi="Times New Roman" w:cs="Times New Roman"/>
                <w:iCs/>
                <w:color w:val="000000"/>
                <w:sz w:val="24"/>
                <w:szCs w:val="24"/>
              </w:rPr>
              <w:t xml:space="preserve">  Документации о закупке на коэффициент снижения цены, предложенный участником, с которым заключается договор по итогам проведенной Закупки.</w:t>
            </w:r>
          </w:p>
          <w:p w:rsidR="00A9317B" w:rsidRPr="00A7299A" w:rsidRDefault="00A9317B" w:rsidP="00A9317B">
            <w:pPr>
              <w:spacing w:after="0" w:line="240" w:lineRule="auto"/>
              <w:jc w:val="both"/>
              <w:rPr>
                <w:rFonts w:ascii="Times New Roman" w:eastAsia="Times New Roman" w:hAnsi="Times New Roman" w:cs="Times New Roman"/>
                <w:iCs/>
                <w:sz w:val="24"/>
                <w:szCs w:val="24"/>
                <w:lang w:eastAsia="ru-RU"/>
              </w:rPr>
            </w:pPr>
          </w:p>
          <w:p w:rsidR="00A9317B" w:rsidRPr="00A7299A" w:rsidRDefault="00A9317B" w:rsidP="00A9317B">
            <w:pPr>
              <w:spacing w:after="0" w:line="240" w:lineRule="auto"/>
              <w:ind w:firstLine="34"/>
              <w:jc w:val="both"/>
              <w:rPr>
                <w:rFonts w:ascii="Times New Roman" w:eastAsia="Times New Roman" w:hAnsi="Times New Roman" w:cs="Times New Roman"/>
                <w:sz w:val="24"/>
                <w:szCs w:val="24"/>
                <w:lang w:eastAsia="ru-RU"/>
              </w:rPr>
            </w:pPr>
            <w:r w:rsidRPr="00A7299A">
              <w:rPr>
                <w:rFonts w:ascii="Times New Roman" w:eastAsia="Times New Roman" w:hAnsi="Times New Roman" w:cs="Times New Roman"/>
                <w:sz w:val="24"/>
                <w:szCs w:val="24"/>
                <w:lang w:eastAsia="ru-RU"/>
              </w:rPr>
              <w:t xml:space="preserve">      В случае если поставка товара, выполнение работ, оказание услуг не подлежит налогообложению НДС (освобождается от налогообложения НДС), либо Участник освобождается от исполнения обязанности налогоплательщика НДС, либо Участник не является налогоплательщиком НДС, то применение коэффициента снижения, предложенного таким Участником, не должно привести к превышению установленной предельной общей цены договора без НДС и цен на единицы товара (работы, услуги) по сравнению с указанными в Документации.</w:t>
            </w:r>
          </w:p>
          <w:p w:rsidR="00734578" w:rsidRPr="00734578" w:rsidRDefault="00A9317B" w:rsidP="00A9317B">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A7299A">
              <w:rPr>
                <w:rFonts w:ascii="Times New Roman" w:eastAsia="Calibri" w:hAnsi="Times New Roman" w:cs="Times New Roman"/>
                <w:sz w:val="24"/>
                <w:szCs w:val="24"/>
                <w:lang w:eastAsia="ru-RU"/>
              </w:rPr>
              <w:t>При этом, в указанном случае для целей оценки и сопоставления Заявок предельная общая цена Договора и цена единицы товара (работы, услуги) определяется путём произведения коэффициента снижения, предложенного каждым из Участников, на предельную общую цену Договора без НДС и цену единицы товара (работы, услуги) без НДС.</w:t>
            </w:r>
          </w:p>
        </w:tc>
      </w:tr>
      <w:tr w:rsidR="00734578" w:rsidRPr="00734578" w:rsidTr="00734578">
        <w:tc>
          <w:tcPr>
            <w:tcW w:w="568" w:type="dxa"/>
            <w:tcBorders>
              <w:top w:val="single" w:sz="4" w:space="0" w:color="auto"/>
              <w:left w:val="single" w:sz="4" w:space="0" w:color="auto"/>
              <w:bottom w:val="single" w:sz="4" w:space="0" w:color="auto"/>
              <w:right w:val="single" w:sz="4" w:space="0" w:color="auto"/>
            </w:tcBorders>
          </w:tcPr>
          <w:p w:rsidR="00734578" w:rsidRPr="00734578" w:rsidRDefault="00734578" w:rsidP="00FB1727">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3" w:name="_Ref378845212"/>
            <w:permStart w:id="729245219" w:edGrp="everyone" w:colFirst="0" w:colLast="0"/>
            <w:permEnd w:id="2097435903"/>
          </w:p>
        </w:tc>
        <w:tc>
          <w:tcPr>
            <w:tcW w:w="2409" w:type="dxa"/>
            <w:tcBorders>
              <w:top w:val="single" w:sz="4" w:space="0" w:color="auto"/>
              <w:left w:val="single" w:sz="4" w:space="0" w:color="auto"/>
              <w:bottom w:val="single" w:sz="4" w:space="0" w:color="auto"/>
              <w:right w:val="single" w:sz="4" w:space="0" w:color="auto"/>
            </w:tcBorders>
            <w:shd w:val="clear" w:color="auto" w:fill="F2F2F2"/>
          </w:tcPr>
          <w:p w:rsidR="00734578" w:rsidRPr="00734578" w:rsidRDefault="00734578" w:rsidP="00734578">
            <w:pPr>
              <w:spacing w:after="0" w:line="240" w:lineRule="auto"/>
              <w:rPr>
                <w:rFonts w:ascii="Times New Roman" w:eastAsia="Times New Roman" w:hAnsi="Times New Roman" w:cs="Times New Roman"/>
                <w:sz w:val="24"/>
                <w:szCs w:val="24"/>
                <w:lang w:eastAsia="ru-RU"/>
              </w:rPr>
            </w:pPr>
            <w:bookmarkStart w:id="24" w:name="форма15"/>
            <w:bookmarkEnd w:id="23"/>
            <w:r w:rsidRPr="00734578">
              <w:rPr>
                <w:rFonts w:ascii="Times New Roman" w:eastAsia="Times New Roman" w:hAnsi="Times New Roman" w:cs="Times New Roman"/>
                <w:sz w:val="24"/>
                <w:szCs w:val="24"/>
                <w:lang w:eastAsia="ru-RU"/>
              </w:rPr>
              <w:t>Требования к Участникам и перечень документов, предоставляемых Участниками для подтверждения их соответствия установленным требованиям</w:t>
            </w:r>
            <w:bookmarkEnd w:id="24"/>
          </w:p>
        </w:tc>
        <w:tc>
          <w:tcPr>
            <w:tcW w:w="7797" w:type="dxa"/>
            <w:tcBorders>
              <w:top w:val="single" w:sz="4" w:space="0" w:color="auto"/>
              <w:left w:val="single" w:sz="4" w:space="0" w:color="auto"/>
              <w:bottom w:val="single" w:sz="4" w:space="0" w:color="auto"/>
              <w:right w:val="single" w:sz="4" w:space="0" w:color="auto"/>
            </w:tcBorders>
          </w:tcPr>
          <w:p w:rsidR="00734578" w:rsidRPr="00734578" w:rsidRDefault="00734578" w:rsidP="00734578">
            <w:pPr>
              <w:spacing w:after="0" w:line="240" w:lineRule="auto"/>
              <w:jc w:val="both"/>
              <w:rPr>
                <w:rFonts w:ascii="Times New Roman" w:eastAsia="Times New Roman" w:hAnsi="Times New Roman" w:cs="Times New Roman"/>
                <w:b/>
                <w:sz w:val="24"/>
                <w:szCs w:val="24"/>
                <w:lang w:eastAsia="ru-RU"/>
              </w:rPr>
            </w:pPr>
            <w:r w:rsidRPr="00734578">
              <w:rPr>
                <w:rFonts w:ascii="Times New Roman" w:eastAsia="Times New Roman" w:hAnsi="Times New Roman" w:cs="Times New Roman"/>
                <w:b/>
                <w:sz w:val="24"/>
                <w:szCs w:val="24"/>
                <w:lang w:eastAsia="ru-RU"/>
              </w:rPr>
              <w:t>Общие требования:</w:t>
            </w:r>
          </w:p>
          <w:tbl>
            <w:tblPr>
              <w:tblW w:w="74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829"/>
            </w:tblGrid>
            <w:tr w:rsidR="00734578" w:rsidRPr="00734578" w:rsidTr="00734578">
              <w:tc>
                <w:tcPr>
                  <w:tcW w:w="3572" w:type="dxa"/>
                  <w:shd w:val="clear" w:color="auto" w:fill="auto"/>
                </w:tcPr>
                <w:p w:rsidR="00734578" w:rsidRPr="00734578" w:rsidRDefault="00734578" w:rsidP="00734578">
                  <w:pPr>
                    <w:spacing w:after="0" w:line="240" w:lineRule="auto"/>
                    <w:jc w:val="center"/>
                    <w:rPr>
                      <w:rFonts w:ascii="Times New Roman" w:eastAsia="Times New Roman" w:hAnsi="Times New Roman" w:cs="Arial"/>
                      <w:b/>
                      <w:color w:val="000000"/>
                      <w:sz w:val="24"/>
                      <w:szCs w:val="24"/>
                      <w:lang w:eastAsia="ru-RU"/>
                    </w:rPr>
                  </w:pPr>
                  <w:r w:rsidRPr="00734578">
                    <w:rPr>
                      <w:rFonts w:ascii="Times New Roman" w:eastAsia="Times New Roman" w:hAnsi="Times New Roman" w:cs="Arial"/>
                      <w:b/>
                      <w:color w:val="000000"/>
                      <w:sz w:val="24"/>
                      <w:szCs w:val="24"/>
                      <w:lang w:eastAsia="ru-RU"/>
                    </w:rPr>
                    <w:t xml:space="preserve">Наименование требования </w:t>
                  </w:r>
                </w:p>
              </w:tc>
              <w:tc>
                <w:tcPr>
                  <w:tcW w:w="3829" w:type="dxa"/>
                  <w:shd w:val="clear" w:color="auto" w:fill="auto"/>
                </w:tcPr>
                <w:p w:rsidR="00734578" w:rsidRPr="00734578" w:rsidRDefault="00734578" w:rsidP="00734578">
                  <w:pPr>
                    <w:spacing w:after="0" w:line="240" w:lineRule="auto"/>
                    <w:jc w:val="center"/>
                    <w:rPr>
                      <w:rFonts w:ascii="Times New Roman" w:eastAsia="Times New Roman" w:hAnsi="Times New Roman" w:cs="Arial"/>
                      <w:b/>
                      <w:color w:val="000000"/>
                      <w:sz w:val="24"/>
                      <w:szCs w:val="24"/>
                      <w:lang w:eastAsia="ru-RU"/>
                    </w:rPr>
                  </w:pPr>
                  <w:r w:rsidRPr="00734578">
                    <w:rPr>
                      <w:rFonts w:ascii="Times New Roman" w:eastAsia="Times New Roman" w:hAnsi="Times New Roman" w:cs="Arial"/>
                      <w:b/>
                      <w:color w:val="000000"/>
                      <w:sz w:val="24"/>
                      <w:szCs w:val="24"/>
                      <w:lang w:eastAsia="ru-RU"/>
                    </w:rPr>
                    <w:t>Чем должно быть подтверждено в составе Заявки</w:t>
                  </w:r>
                </w:p>
              </w:tc>
            </w:tr>
            <w:tr w:rsidR="0034790F" w:rsidRPr="00734578" w:rsidTr="00092840">
              <w:tc>
                <w:tcPr>
                  <w:tcW w:w="3572" w:type="dxa"/>
                  <w:tcBorders>
                    <w:top w:val="nil"/>
                    <w:left w:val="single" w:sz="8" w:space="0" w:color="auto"/>
                    <w:bottom w:val="single" w:sz="8" w:space="0" w:color="auto"/>
                    <w:right w:val="single" w:sz="8" w:space="0" w:color="auto"/>
                  </w:tcBorders>
                </w:tcPr>
                <w:p w:rsidR="0034790F" w:rsidRPr="00CF1DC2" w:rsidRDefault="0034790F" w:rsidP="00FB1727">
                  <w:pPr>
                    <w:numPr>
                      <w:ilvl w:val="0"/>
                      <w:numId w:val="8"/>
                    </w:numPr>
                    <w:spacing w:after="0" w:line="252" w:lineRule="auto"/>
                    <w:ind w:left="91"/>
                    <w:contextualSpacing/>
                    <w:rPr>
                      <w:rFonts w:ascii="Times New Roman" w:hAnsi="Times New Roman" w:cs="Times New Roman"/>
                      <w:sz w:val="24"/>
                      <w:szCs w:val="24"/>
                    </w:rPr>
                  </w:pPr>
                  <w:r w:rsidRPr="00CF1DC2">
                    <w:rPr>
                      <w:rFonts w:ascii="Times New Roman" w:hAnsi="Times New Roman" w:cs="Times New Roman"/>
                      <w:sz w:val="24"/>
                      <w:szCs w:val="24"/>
                    </w:rPr>
                    <w:t xml:space="preserve">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Открытого </w:t>
                  </w:r>
                  <w:r>
                    <w:rPr>
                      <w:rFonts w:ascii="Times New Roman" w:hAnsi="Times New Roman" w:cs="Times New Roman"/>
                      <w:sz w:val="24"/>
                      <w:szCs w:val="24"/>
                    </w:rPr>
                    <w:t>конкурса</w:t>
                  </w:r>
                </w:p>
                <w:p w:rsidR="0034790F" w:rsidRPr="00CF1DC2" w:rsidRDefault="0034790F" w:rsidP="001339B6">
                  <w:pPr>
                    <w:spacing w:line="252" w:lineRule="auto"/>
                    <w:rPr>
                      <w:rFonts w:ascii="Times New Roman" w:hAnsi="Times New Roman" w:cs="Times New Roman"/>
                      <w:sz w:val="24"/>
                      <w:szCs w:val="24"/>
                    </w:rPr>
                  </w:pPr>
                </w:p>
              </w:tc>
              <w:tc>
                <w:tcPr>
                  <w:tcW w:w="3829" w:type="dxa"/>
                  <w:tcBorders>
                    <w:top w:val="nil"/>
                    <w:left w:val="nil"/>
                    <w:bottom w:val="single" w:sz="8" w:space="0" w:color="auto"/>
                    <w:right w:val="single" w:sz="8" w:space="0" w:color="auto"/>
                  </w:tcBorders>
                </w:tcPr>
                <w:p w:rsidR="0034790F" w:rsidRPr="00CF1DC2" w:rsidRDefault="00A62C52" w:rsidP="00A62C52">
                  <w:pPr>
                    <w:spacing w:after="0" w:line="252" w:lineRule="auto"/>
                    <w:rPr>
                      <w:rFonts w:ascii="Times New Roman" w:hAnsi="Times New Roman" w:cs="Times New Roman"/>
                      <w:b/>
                      <w:bCs/>
                      <w:sz w:val="24"/>
                      <w:szCs w:val="24"/>
                    </w:rPr>
                  </w:pPr>
                  <w:r>
                    <w:rPr>
                      <w:rFonts w:ascii="Times New Roman" w:hAnsi="Times New Roman" w:cs="Times New Roman"/>
                      <w:b/>
                      <w:bCs/>
                      <w:sz w:val="24"/>
                      <w:szCs w:val="24"/>
                    </w:rPr>
                    <w:t>Требования не установлены</w:t>
                  </w:r>
                </w:p>
              </w:tc>
            </w:tr>
            <w:tr w:rsidR="00734578" w:rsidRPr="00734578" w:rsidTr="00734578">
              <w:tc>
                <w:tcPr>
                  <w:tcW w:w="3572" w:type="dxa"/>
                  <w:shd w:val="clear" w:color="auto" w:fill="auto"/>
                </w:tcPr>
                <w:p w:rsidR="00734578" w:rsidRPr="00734578" w:rsidRDefault="00734578" w:rsidP="00734578">
                  <w:pPr>
                    <w:spacing w:after="0" w:line="240" w:lineRule="auto"/>
                    <w:ind w:firstLine="204"/>
                    <w:jc w:val="both"/>
                    <w:rPr>
                      <w:rFonts w:ascii="Times New Roman" w:eastAsia="Times New Roman" w:hAnsi="Times New Roman" w:cs="Arial"/>
                      <w:color w:val="000000"/>
                      <w:sz w:val="24"/>
                      <w:szCs w:val="24"/>
                      <w:lang w:eastAsia="ru-RU"/>
                    </w:rPr>
                  </w:pPr>
                  <w:r w:rsidRPr="00734578">
                    <w:rPr>
                      <w:rFonts w:ascii="Times New Roman" w:eastAsia="Times New Roman" w:hAnsi="Times New Roman" w:cs="Arial"/>
                      <w:color w:val="000000"/>
                      <w:sz w:val="24"/>
                      <w:szCs w:val="24"/>
                      <w:lang w:eastAsia="ru-RU"/>
                    </w:rPr>
                    <w:t xml:space="preserve">2. </w:t>
                  </w:r>
                  <w:proofErr w:type="spellStart"/>
                  <w:r w:rsidRPr="00734578">
                    <w:rPr>
                      <w:rFonts w:ascii="Times New Roman" w:eastAsia="Times New Roman" w:hAnsi="Times New Roman" w:cs="Arial"/>
                      <w:color w:val="000000"/>
                      <w:sz w:val="24"/>
                      <w:szCs w:val="24"/>
                      <w:lang w:eastAsia="ru-RU"/>
                    </w:rPr>
                    <w:t>Непроведение</w:t>
                  </w:r>
                  <w:proofErr w:type="spellEnd"/>
                  <w:r w:rsidRPr="00734578">
                    <w:rPr>
                      <w:rFonts w:ascii="Times New Roman" w:eastAsia="Times New Roman" w:hAnsi="Times New Roman" w:cs="Arial"/>
                      <w:color w:val="000000"/>
                      <w:sz w:val="24"/>
                      <w:szCs w:val="24"/>
                      <w:lang w:eastAsia="ru-RU"/>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tc>
              <w:tc>
                <w:tcPr>
                  <w:tcW w:w="3829" w:type="dxa"/>
                  <w:shd w:val="clear" w:color="auto" w:fill="auto"/>
                </w:tcPr>
                <w:p w:rsidR="00734578" w:rsidRPr="00734578" w:rsidRDefault="00734578" w:rsidP="00734578">
                  <w:pPr>
                    <w:spacing w:after="0" w:line="240" w:lineRule="auto"/>
                    <w:jc w:val="both"/>
                    <w:rPr>
                      <w:rFonts w:ascii="Times New Roman" w:eastAsia="Times New Roman" w:hAnsi="Times New Roman" w:cs="Arial"/>
                      <w:color w:val="000000"/>
                      <w:sz w:val="24"/>
                      <w:szCs w:val="24"/>
                      <w:lang w:eastAsia="ru-RU"/>
                    </w:rPr>
                  </w:pPr>
                  <w:r w:rsidRPr="00734578">
                    <w:rPr>
                      <w:rFonts w:ascii="Times New Roman" w:eastAsia="Times New Roman" w:hAnsi="Times New Roman" w:cs="Times New Roman"/>
                      <w:color w:val="000000"/>
                      <w:sz w:val="24"/>
                      <w:szCs w:val="24"/>
                      <w:lang w:eastAsia="ru-RU"/>
                    </w:rPr>
                    <w:t>Декларируется Участником в тексте Заявки</w:t>
                  </w:r>
                </w:p>
              </w:tc>
            </w:tr>
            <w:tr w:rsidR="00734578" w:rsidRPr="00734578" w:rsidTr="00734578">
              <w:tc>
                <w:tcPr>
                  <w:tcW w:w="3572" w:type="dxa"/>
                  <w:shd w:val="clear" w:color="auto" w:fill="auto"/>
                </w:tcPr>
                <w:p w:rsidR="00734578" w:rsidRPr="00734578" w:rsidRDefault="00734578" w:rsidP="00734578">
                  <w:pPr>
                    <w:spacing w:after="0" w:line="240" w:lineRule="auto"/>
                    <w:ind w:firstLine="204"/>
                    <w:jc w:val="both"/>
                    <w:rPr>
                      <w:rFonts w:ascii="Times New Roman" w:eastAsia="Times New Roman" w:hAnsi="Times New Roman" w:cs="Arial"/>
                      <w:color w:val="000000"/>
                      <w:sz w:val="24"/>
                      <w:szCs w:val="24"/>
                      <w:lang w:eastAsia="ru-RU"/>
                    </w:rPr>
                  </w:pPr>
                  <w:r w:rsidRPr="00734578">
                    <w:rPr>
                      <w:rFonts w:ascii="Times New Roman" w:eastAsia="Times New Roman" w:hAnsi="Times New Roman" w:cs="Arial"/>
                      <w:color w:val="000000"/>
                      <w:sz w:val="24"/>
                      <w:szCs w:val="24"/>
                      <w:lang w:eastAsia="ru-RU"/>
                    </w:rPr>
                    <w:t xml:space="preserve">3. </w:t>
                  </w:r>
                  <w:proofErr w:type="spellStart"/>
                  <w:r w:rsidRPr="00734578">
                    <w:rPr>
                      <w:rFonts w:ascii="Times New Roman" w:eastAsia="Times New Roman" w:hAnsi="Times New Roman" w:cs="Arial"/>
                      <w:color w:val="000000"/>
                      <w:sz w:val="24"/>
                      <w:szCs w:val="24"/>
                      <w:lang w:eastAsia="ru-RU"/>
                    </w:rPr>
                    <w:t>Неприостановление</w:t>
                  </w:r>
                  <w:proofErr w:type="spellEnd"/>
                  <w:r w:rsidRPr="00734578">
                    <w:rPr>
                      <w:rFonts w:ascii="Times New Roman" w:eastAsia="Times New Roman" w:hAnsi="Times New Roman" w:cs="Arial"/>
                      <w:color w:val="000000"/>
                      <w:sz w:val="24"/>
                      <w:szCs w:val="24"/>
                      <w:lang w:eastAsia="ru-RU"/>
                    </w:rPr>
                    <w:t xml:space="preserve"> деятельности Участника закупки в случаях, предусмотренных Кодексом Российской Федерации об административных правонарушениях, на день подачи Заявки</w:t>
                  </w:r>
                </w:p>
              </w:tc>
              <w:tc>
                <w:tcPr>
                  <w:tcW w:w="3829" w:type="dxa"/>
                  <w:shd w:val="clear" w:color="auto" w:fill="auto"/>
                </w:tcPr>
                <w:p w:rsidR="00734578" w:rsidRPr="00734578" w:rsidRDefault="00734578" w:rsidP="00734578">
                  <w:pPr>
                    <w:spacing w:after="0" w:line="240" w:lineRule="auto"/>
                    <w:jc w:val="both"/>
                    <w:rPr>
                      <w:rFonts w:ascii="Times New Roman" w:eastAsia="Times New Roman" w:hAnsi="Times New Roman" w:cs="Arial"/>
                      <w:color w:val="000000"/>
                      <w:sz w:val="24"/>
                      <w:szCs w:val="24"/>
                      <w:lang w:eastAsia="ru-RU"/>
                    </w:rPr>
                  </w:pPr>
                  <w:r w:rsidRPr="00734578">
                    <w:rPr>
                      <w:rFonts w:ascii="Times New Roman" w:eastAsia="Times New Roman" w:hAnsi="Times New Roman" w:cs="Times New Roman"/>
                      <w:color w:val="000000"/>
                      <w:sz w:val="24"/>
                      <w:szCs w:val="24"/>
                      <w:lang w:eastAsia="ru-RU"/>
                    </w:rPr>
                    <w:t>Декларируется Участником в тексте Заявки</w:t>
                  </w:r>
                </w:p>
              </w:tc>
            </w:tr>
            <w:tr w:rsidR="00734578" w:rsidRPr="00734578" w:rsidTr="00734578">
              <w:tc>
                <w:tcPr>
                  <w:tcW w:w="3572" w:type="dxa"/>
                  <w:shd w:val="clear" w:color="auto" w:fill="auto"/>
                </w:tcPr>
                <w:p w:rsidR="00734578" w:rsidRPr="00734578" w:rsidRDefault="00734578" w:rsidP="00734578">
                  <w:pPr>
                    <w:spacing w:after="0" w:line="240" w:lineRule="auto"/>
                    <w:ind w:firstLine="204"/>
                    <w:jc w:val="both"/>
                    <w:rPr>
                      <w:rFonts w:ascii="Times New Roman" w:eastAsia="Times New Roman" w:hAnsi="Times New Roman" w:cs="Arial"/>
                      <w:color w:val="000000"/>
                      <w:sz w:val="24"/>
                      <w:szCs w:val="24"/>
                      <w:lang w:eastAsia="ru-RU"/>
                    </w:rPr>
                  </w:pPr>
                  <w:r w:rsidRPr="00734578">
                    <w:rPr>
                      <w:rFonts w:ascii="Times New Roman" w:eastAsia="Times New Roman" w:hAnsi="Times New Roman" w:cs="Arial"/>
                      <w:color w:val="000000"/>
                      <w:sz w:val="24"/>
                      <w:szCs w:val="24"/>
                      <w:lang w:eastAsia="ru-RU"/>
                    </w:rPr>
                    <w:t>4.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w:t>
                  </w:r>
                </w:p>
              </w:tc>
              <w:tc>
                <w:tcPr>
                  <w:tcW w:w="3829" w:type="dxa"/>
                  <w:shd w:val="clear" w:color="auto" w:fill="auto"/>
                </w:tcPr>
                <w:p w:rsidR="00734578" w:rsidRPr="00734578" w:rsidRDefault="00734578" w:rsidP="00734578">
                  <w:pPr>
                    <w:spacing w:after="0" w:line="240" w:lineRule="auto"/>
                    <w:jc w:val="both"/>
                    <w:rPr>
                      <w:rFonts w:ascii="Times New Roman" w:eastAsia="Times New Roman" w:hAnsi="Times New Roman" w:cs="Arial"/>
                      <w:color w:val="000000"/>
                      <w:sz w:val="24"/>
                      <w:szCs w:val="24"/>
                      <w:lang w:eastAsia="ru-RU"/>
                    </w:rPr>
                  </w:pPr>
                  <w:r w:rsidRPr="00734578">
                    <w:rPr>
                      <w:rFonts w:ascii="Times New Roman" w:eastAsia="Times New Roman" w:hAnsi="Times New Roman" w:cs="Times New Roman"/>
                      <w:color w:val="000000"/>
                      <w:sz w:val="24"/>
                      <w:szCs w:val="24"/>
                      <w:lang w:eastAsia="ru-RU"/>
                    </w:rPr>
                    <w:t>Декларируется Участником в тексте Заявки</w:t>
                  </w:r>
                </w:p>
              </w:tc>
            </w:tr>
            <w:tr w:rsidR="00734578" w:rsidRPr="00734578" w:rsidTr="00734578">
              <w:tc>
                <w:tcPr>
                  <w:tcW w:w="3572" w:type="dxa"/>
                  <w:shd w:val="clear" w:color="auto" w:fill="auto"/>
                </w:tcPr>
                <w:p w:rsidR="00734578" w:rsidRPr="00734578" w:rsidRDefault="00734578" w:rsidP="00734578">
                  <w:pPr>
                    <w:spacing w:after="0" w:line="240" w:lineRule="auto"/>
                    <w:jc w:val="both"/>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 xml:space="preserve">5. Соответствие участника закупки критериям                     отнесения к Субъектам МСП, установленным ст. 4 Федерального закона от 24.07.2007 № 209-ФЗ                        </w:t>
                  </w:r>
                  <w:proofErr w:type="gramStart"/>
                  <w:r w:rsidRPr="00734578">
                    <w:rPr>
                      <w:rFonts w:ascii="Times New Roman" w:eastAsia="Times New Roman" w:hAnsi="Times New Roman" w:cs="Times New Roman"/>
                      <w:sz w:val="24"/>
                      <w:szCs w:val="24"/>
                      <w:lang w:eastAsia="ru-RU"/>
                    </w:rPr>
                    <w:t xml:space="preserve">   «</w:t>
                  </w:r>
                  <w:proofErr w:type="gramEnd"/>
                  <w:r w:rsidRPr="00734578">
                    <w:rPr>
                      <w:rFonts w:ascii="Times New Roman" w:eastAsia="Times New Roman" w:hAnsi="Times New Roman" w:cs="Times New Roman"/>
                      <w:sz w:val="24"/>
                      <w:szCs w:val="24"/>
                      <w:lang w:eastAsia="ru-RU"/>
                    </w:rPr>
                    <w:t>О развитии малого и среднего предпринимательства в Российской Федерации</w:t>
                  </w:r>
                </w:p>
                <w:p w:rsidR="00734578" w:rsidRPr="00734578" w:rsidRDefault="00734578" w:rsidP="00734578">
                  <w:pPr>
                    <w:spacing w:after="0" w:line="240" w:lineRule="auto"/>
                    <w:jc w:val="both"/>
                    <w:rPr>
                      <w:rFonts w:ascii="Times New Roman" w:eastAsia="Times New Roman" w:hAnsi="Times New Roman" w:cs="Times New Roman"/>
                      <w:sz w:val="24"/>
                      <w:szCs w:val="24"/>
                      <w:lang w:eastAsia="ru-RU"/>
                    </w:rPr>
                  </w:pPr>
                </w:p>
                <w:p w:rsidR="00734578" w:rsidRPr="00734578" w:rsidRDefault="00734578" w:rsidP="00734578">
                  <w:pPr>
                    <w:keepNext/>
                    <w:spacing w:after="0" w:line="240" w:lineRule="auto"/>
                    <w:jc w:val="both"/>
                    <w:rPr>
                      <w:rFonts w:ascii="Times New Roman" w:eastAsia="Times New Roman" w:hAnsi="Times New Roman" w:cs="Arial"/>
                      <w:sz w:val="24"/>
                      <w:szCs w:val="24"/>
                      <w:lang w:eastAsia="ru-RU"/>
                    </w:rPr>
                  </w:pPr>
                </w:p>
              </w:tc>
              <w:tc>
                <w:tcPr>
                  <w:tcW w:w="3829" w:type="dxa"/>
                  <w:shd w:val="clear" w:color="auto" w:fill="auto"/>
                </w:tcPr>
                <w:p w:rsidR="00734578" w:rsidRPr="00734578" w:rsidRDefault="00734578" w:rsidP="00734578">
                  <w:pPr>
                    <w:spacing w:after="0" w:line="240" w:lineRule="auto"/>
                    <w:jc w:val="both"/>
                    <w:rPr>
                      <w:rFonts w:ascii="Times New Roman" w:eastAsia="Calibri" w:hAnsi="Times New Roman" w:cs="Arial"/>
                      <w:color w:val="000000"/>
                      <w:sz w:val="24"/>
                      <w:szCs w:val="24"/>
                      <w:lang w:eastAsia="ru-RU"/>
                    </w:rPr>
                  </w:pPr>
                  <w:r w:rsidRPr="00734578">
                    <w:rPr>
                      <w:rFonts w:ascii="Times New Roman" w:eastAsia="Calibri" w:hAnsi="Times New Roman" w:cs="Arial"/>
                      <w:b/>
                      <w:color w:val="000000"/>
                      <w:sz w:val="24"/>
                      <w:szCs w:val="24"/>
                      <w:lang w:eastAsia="ru-RU"/>
                    </w:rPr>
                    <w:t>Наличие в реестре субъектов малого и среднего предпринимательства</w:t>
                  </w:r>
                  <w:r w:rsidRPr="00734578">
                    <w:rPr>
                      <w:rFonts w:ascii="Times New Roman" w:eastAsia="Calibri" w:hAnsi="Times New Roman" w:cs="Arial"/>
                      <w:color w:val="000000"/>
                      <w:sz w:val="24"/>
                      <w:szCs w:val="24"/>
                      <w:lang w:eastAsia="ru-RU"/>
                    </w:rPr>
                    <w:t xml:space="preserve"> декларируется Участником в тексте Заявки.</w:t>
                  </w:r>
                </w:p>
                <w:p w:rsidR="00734578" w:rsidRPr="00734578" w:rsidRDefault="00734578" w:rsidP="00734578">
                  <w:pPr>
                    <w:spacing w:after="0" w:line="240" w:lineRule="auto"/>
                    <w:jc w:val="both"/>
                    <w:rPr>
                      <w:rFonts w:ascii="Times New Roman" w:eastAsia="Times New Roman" w:hAnsi="Times New Roman" w:cs="Times New Roman"/>
                      <w:sz w:val="26"/>
                    </w:rPr>
                  </w:pPr>
                  <w:r w:rsidRPr="00734578">
                    <w:rPr>
                      <w:rFonts w:ascii="Times New Roman" w:eastAsia="Calibri" w:hAnsi="Times New Roman" w:cs="Arial"/>
                      <w:b/>
                      <w:color w:val="000000"/>
                      <w:sz w:val="24"/>
                      <w:szCs w:val="24"/>
                      <w:lang w:eastAsia="ru-RU"/>
                    </w:rPr>
                    <w:t>В случае отсутствия сведений об участнике закупки,</w:t>
                  </w:r>
                  <w:r w:rsidRPr="00734578">
                    <w:rPr>
                      <w:rFonts w:ascii="Times New Roman" w:eastAsia="Calibri" w:hAnsi="Times New Roman" w:cs="Arial"/>
                      <w:color w:val="000000"/>
                      <w:sz w:val="24"/>
                      <w:szCs w:val="24"/>
                      <w:lang w:eastAsia="ru-RU"/>
                    </w:rPr>
                    <w:t xml:space="preserve"> который является вновь зарегистрированным индивидуальным предпринимателем или вновь созданным юридическим лицом в соответствии с </w:t>
                  </w:r>
                  <w:hyperlink r:id="rId27" w:history="1">
                    <w:r w:rsidRPr="00734578">
                      <w:rPr>
                        <w:rFonts w:ascii="Times New Roman" w:eastAsia="Calibri" w:hAnsi="Times New Roman" w:cs="Arial"/>
                        <w:color w:val="000000"/>
                        <w:sz w:val="24"/>
                        <w:szCs w:val="24"/>
                        <w:lang w:eastAsia="ru-RU"/>
                      </w:rPr>
                      <w:t>частью 3 статьи 4</w:t>
                    </w:r>
                  </w:hyperlink>
                  <w:r w:rsidRPr="00734578">
                    <w:rPr>
                      <w:rFonts w:ascii="Times New Roman" w:eastAsia="Calibri" w:hAnsi="Times New Roman" w:cs="Arial"/>
                      <w:color w:val="000000"/>
                      <w:sz w:val="24"/>
                      <w:szCs w:val="24"/>
                      <w:lang w:eastAsia="ru-RU"/>
                    </w:rPr>
                    <w:t xml:space="preserve"> Федерального закона «О развитии малого и среднего предпринимательства в Российской Федерации», подтверждается декларацией о соответствии участника закупки критериям отнесения к субъектам малого и среднего предпринимательства (</w:t>
                  </w:r>
                  <w:hyperlink w:anchor="форма6" w:history="1">
                    <w:r w:rsidRPr="00734578">
                      <w:rPr>
                        <w:rFonts w:ascii="Times New Roman" w:eastAsia="Calibri" w:hAnsi="Times New Roman" w:cs="Times New Roman"/>
                        <w:color w:val="0000FF"/>
                        <w:sz w:val="24"/>
                        <w:szCs w:val="24"/>
                        <w:u w:val="single"/>
                        <w:lang w:eastAsia="ru-RU"/>
                      </w:rPr>
                      <w:t>Форма 5</w:t>
                    </w:r>
                  </w:hyperlink>
                  <w:r w:rsidRPr="00734578">
                    <w:rPr>
                      <w:rFonts w:ascii="Times New Roman" w:eastAsia="Calibri" w:hAnsi="Times New Roman" w:cs="Arial"/>
                      <w:color w:val="000000"/>
                      <w:sz w:val="24"/>
                      <w:szCs w:val="24"/>
                      <w:lang w:eastAsia="ru-RU"/>
                    </w:rPr>
                    <w:t>, раздела III «ФОРМЫ ДЛЯ ЗАПОЛНЕНИЯ УЧАСТНИКАМИ).</w:t>
                  </w:r>
                </w:p>
              </w:tc>
            </w:tr>
            <w:tr w:rsidR="00734578" w:rsidRPr="00734578" w:rsidTr="00734578">
              <w:tc>
                <w:tcPr>
                  <w:tcW w:w="3572" w:type="dxa"/>
                  <w:shd w:val="clear" w:color="auto" w:fill="auto"/>
                </w:tcPr>
                <w:p w:rsidR="00734578" w:rsidRPr="00734578" w:rsidRDefault="00734578" w:rsidP="00734578">
                  <w:pPr>
                    <w:spacing w:after="0" w:line="240" w:lineRule="auto"/>
                    <w:ind w:firstLine="204"/>
                    <w:jc w:val="both"/>
                    <w:rPr>
                      <w:rFonts w:ascii="Times New Roman" w:eastAsia="Times New Roman" w:hAnsi="Times New Roman" w:cs="Arial"/>
                      <w:color w:val="000000"/>
                      <w:sz w:val="24"/>
                      <w:szCs w:val="24"/>
                      <w:lang w:eastAsia="ru-RU"/>
                    </w:rPr>
                  </w:pPr>
                  <w:r w:rsidRPr="00734578">
                    <w:rPr>
                      <w:rFonts w:ascii="Times New Roman" w:eastAsia="Times New Roman" w:hAnsi="Times New Roman" w:cs="Arial"/>
                      <w:color w:val="000000"/>
                      <w:sz w:val="24"/>
                      <w:szCs w:val="24"/>
                      <w:lang w:eastAsia="ru-RU"/>
                    </w:rPr>
                    <w:t>6.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829" w:type="dxa"/>
                  <w:shd w:val="clear" w:color="auto" w:fill="auto"/>
                </w:tcPr>
                <w:p w:rsidR="00734578" w:rsidRPr="00734578" w:rsidRDefault="00734578" w:rsidP="00734578">
                  <w:pPr>
                    <w:spacing w:after="0" w:line="240" w:lineRule="auto"/>
                    <w:jc w:val="both"/>
                    <w:rPr>
                      <w:rFonts w:ascii="Times New Roman" w:eastAsia="Times New Roman" w:hAnsi="Times New Roman" w:cs="Arial"/>
                      <w:color w:val="000000"/>
                      <w:sz w:val="24"/>
                      <w:szCs w:val="24"/>
                      <w:lang w:eastAsia="ru-RU"/>
                    </w:rPr>
                  </w:pPr>
                  <w:r w:rsidRPr="00734578">
                    <w:rPr>
                      <w:rFonts w:ascii="Times New Roman" w:eastAsia="Times New Roman" w:hAnsi="Times New Roman" w:cs="Times New Roman"/>
                      <w:color w:val="000000"/>
                      <w:sz w:val="24"/>
                      <w:szCs w:val="24"/>
                      <w:lang w:eastAsia="ru-RU"/>
                    </w:rPr>
                    <w:t>Декларируется Участником в тексте Заявки</w:t>
                  </w:r>
                </w:p>
              </w:tc>
            </w:tr>
            <w:tr w:rsidR="00734578" w:rsidRPr="00734578" w:rsidTr="00734578">
              <w:tc>
                <w:tcPr>
                  <w:tcW w:w="3572" w:type="dxa"/>
                  <w:shd w:val="clear" w:color="auto" w:fill="auto"/>
                </w:tcPr>
                <w:p w:rsidR="00734578" w:rsidRPr="00734578" w:rsidRDefault="00734578" w:rsidP="00734578">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734578">
                    <w:rPr>
                      <w:rFonts w:ascii="Times New Roman" w:eastAsia="Times New Roman" w:hAnsi="Times New Roman" w:cs="Arial"/>
                      <w:color w:val="000000"/>
                      <w:sz w:val="24"/>
                      <w:szCs w:val="24"/>
                      <w:lang w:eastAsia="ru-RU"/>
                    </w:rPr>
                    <w:t xml:space="preserve">7. Отсутствие сведений об Участнике закупки </w:t>
                  </w:r>
                  <w:r w:rsidRPr="00734578">
                    <w:rPr>
                      <w:rFonts w:ascii="Times New Roman" w:eastAsia="Calibri" w:hAnsi="Times New Roman" w:cs="Arial"/>
                      <w:color w:val="000000"/>
                      <w:sz w:val="24"/>
                      <w:szCs w:val="24"/>
                      <w:lang w:eastAsia="ru-RU"/>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829" w:type="dxa"/>
                  <w:shd w:val="clear" w:color="auto" w:fill="auto"/>
                </w:tcPr>
                <w:p w:rsidR="00734578" w:rsidRPr="00734578" w:rsidRDefault="00734578" w:rsidP="00734578">
                  <w:pPr>
                    <w:spacing w:after="0" w:line="240" w:lineRule="auto"/>
                    <w:jc w:val="both"/>
                    <w:rPr>
                      <w:rFonts w:ascii="Times New Roman" w:eastAsia="Times New Roman" w:hAnsi="Times New Roman" w:cs="Arial"/>
                      <w:color w:val="000000"/>
                      <w:sz w:val="24"/>
                      <w:szCs w:val="24"/>
                      <w:lang w:eastAsia="ru-RU"/>
                    </w:rPr>
                  </w:pPr>
                  <w:r w:rsidRPr="00734578">
                    <w:rPr>
                      <w:rFonts w:ascii="Times New Roman" w:eastAsia="Times New Roman" w:hAnsi="Times New Roman" w:cs="Times New Roman"/>
                      <w:color w:val="000000"/>
                      <w:sz w:val="24"/>
                      <w:szCs w:val="24"/>
                      <w:lang w:eastAsia="ru-RU"/>
                    </w:rPr>
                    <w:t>Декларируется Участником в тексте Заявки</w:t>
                  </w:r>
                </w:p>
              </w:tc>
            </w:tr>
            <w:tr w:rsidR="00734578" w:rsidRPr="00734578" w:rsidTr="00734578">
              <w:tc>
                <w:tcPr>
                  <w:tcW w:w="3572" w:type="dxa"/>
                  <w:shd w:val="clear" w:color="auto" w:fill="auto"/>
                </w:tcPr>
                <w:p w:rsidR="00734578" w:rsidRPr="00734578" w:rsidRDefault="00734578" w:rsidP="00734578">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734578">
                    <w:rPr>
                      <w:rFonts w:ascii="Times New Roman" w:eastAsia="Times New Roman" w:hAnsi="Times New Roman" w:cs="Arial"/>
                      <w:color w:val="000000"/>
                      <w:sz w:val="24"/>
                      <w:szCs w:val="24"/>
                      <w:lang w:eastAsia="ru-RU"/>
                    </w:rPr>
                    <w:t>8.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3829" w:type="dxa"/>
                  <w:shd w:val="clear" w:color="auto" w:fill="auto"/>
                </w:tcPr>
                <w:p w:rsidR="00734578" w:rsidRPr="00734578" w:rsidRDefault="00734578" w:rsidP="00734578">
                  <w:pPr>
                    <w:spacing w:after="0" w:line="240" w:lineRule="auto"/>
                    <w:jc w:val="both"/>
                    <w:rPr>
                      <w:rFonts w:ascii="Times New Roman" w:eastAsia="Times New Roman" w:hAnsi="Times New Roman" w:cs="Times New Roman"/>
                      <w:color w:val="000000"/>
                      <w:sz w:val="24"/>
                      <w:szCs w:val="24"/>
                      <w:lang w:eastAsia="ru-RU"/>
                    </w:rPr>
                  </w:pPr>
                  <w:r w:rsidRPr="00734578">
                    <w:rPr>
                      <w:rFonts w:ascii="Times New Roman" w:eastAsia="Times New Roman" w:hAnsi="Times New Roman" w:cs="Times New Roman"/>
                      <w:color w:val="000000"/>
                      <w:sz w:val="24"/>
                      <w:szCs w:val="24"/>
                      <w:lang w:eastAsia="ru-RU"/>
                    </w:rPr>
                    <w:t>Декларируется Участником в тексте заявки</w:t>
                  </w:r>
                </w:p>
              </w:tc>
            </w:tr>
            <w:tr w:rsidR="00734578" w:rsidRPr="00734578" w:rsidTr="00734578">
              <w:tc>
                <w:tcPr>
                  <w:tcW w:w="3572" w:type="dxa"/>
                  <w:shd w:val="clear" w:color="auto" w:fill="auto"/>
                </w:tcPr>
                <w:p w:rsidR="00734578" w:rsidRPr="00734578" w:rsidRDefault="00734578" w:rsidP="00734578">
                  <w:pPr>
                    <w:autoSpaceDE w:val="0"/>
                    <w:autoSpaceDN w:val="0"/>
                    <w:adjustRightInd w:val="0"/>
                    <w:spacing w:after="0" w:line="240" w:lineRule="auto"/>
                    <w:jc w:val="both"/>
                    <w:rPr>
                      <w:rFonts w:ascii="Times New Roman" w:eastAsia="Times New Roman" w:hAnsi="Times New Roman" w:cs="Arial"/>
                      <w:color w:val="000000"/>
                      <w:sz w:val="24"/>
                      <w:szCs w:val="24"/>
                      <w:lang w:eastAsia="ru-RU"/>
                    </w:rPr>
                  </w:pPr>
                  <w:r w:rsidRPr="00734578">
                    <w:rPr>
                      <w:rFonts w:ascii="Times New Roman" w:eastAsia="Times New Roman" w:hAnsi="Times New Roman" w:cs="Arial"/>
                      <w:color w:val="000000"/>
                      <w:sz w:val="24"/>
                      <w:szCs w:val="24"/>
                      <w:lang w:eastAsia="ru-RU"/>
                    </w:rPr>
                    <w:t xml:space="preserve">9. Отсутствие между Участником закупки и Обществом конфликта интересов, под которым понимаются случаи, при которых руководитель Общества, член комиссии по 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индивидуальных предпринимателей,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734578">
                    <w:rPr>
                      <w:rFonts w:ascii="Times New Roman" w:eastAsia="Times New Roman" w:hAnsi="Times New Roman" w:cs="Arial"/>
                      <w:color w:val="000000"/>
                      <w:sz w:val="24"/>
                      <w:szCs w:val="24"/>
                      <w:lang w:eastAsia="ru-RU"/>
                    </w:rPr>
                    <w:t>неполнородными</w:t>
                  </w:r>
                  <w:proofErr w:type="spellEnd"/>
                  <w:r w:rsidRPr="00734578">
                    <w:rPr>
                      <w:rFonts w:ascii="Times New Roman" w:eastAsia="Times New Roman" w:hAnsi="Times New Roman" w:cs="Arial"/>
                      <w:color w:val="000000"/>
                      <w:sz w:val="24"/>
                      <w:szCs w:val="24"/>
                      <w:lang w:eastAsia="ru-RU"/>
                    </w:rPr>
                    <w:t xml:space="preserve">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734578" w:rsidRPr="00734578" w:rsidRDefault="00734578" w:rsidP="00734578">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p>
              </w:tc>
              <w:tc>
                <w:tcPr>
                  <w:tcW w:w="3829" w:type="dxa"/>
                  <w:shd w:val="clear" w:color="auto" w:fill="auto"/>
                </w:tcPr>
                <w:p w:rsidR="00734578" w:rsidRPr="00734578" w:rsidRDefault="00734578" w:rsidP="00734578">
                  <w:pPr>
                    <w:spacing w:after="0" w:line="240" w:lineRule="auto"/>
                    <w:jc w:val="both"/>
                    <w:rPr>
                      <w:rFonts w:ascii="Times New Roman" w:eastAsia="Times New Roman" w:hAnsi="Times New Roman" w:cs="Times New Roman"/>
                      <w:color w:val="000000"/>
                      <w:sz w:val="24"/>
                      <w:szCs w:val="24"/>
                      <w:lang w:eastAsia="ru-RU"/>
                    </w:rPr>
                  </w:pPr>
                  <w:r w:rsidRPr="00734578">
                    <w:rPr>
                      <w:rFonts w:ascii="Times New Roman" w:eastAsia="Times New Roman" w:hAnsi="Times New Roman" w:cs="Times New Roman"/>
                      <w:color w:val="000000"/>
                      <w:sz w:val="24"/>
                      <w:szCs w:val="24"/>
                      <w:lang w:eastAsia="ru-RU"/>
                    </w:rPr>
                    <w:t>Декларируется Участником в тексте заявки</w:t>
                  </w:r>
                </w:p>
              </w:tc>
            </w:tr>
          </w:tbl>
          <w:p w:rsidR="00734578" w:rsidRPr="00734578" w:rsidRDefault="00734578" w:rsidP="00734578">
            <w:pPr>
              <w:spacing w:after="0" w:line="240" w:lineRule="auto"/>
              <w:jc w:val="both"/>
              <w:rPr>
                <w:rFonts w:ascii="Times New Roman" w:eastAsia="Times New Roman" w:hAnsi="Times New Roman" w:cs="Times New Roman"/>
                <w:b/>
                <w:sz w:val="10"/>
                <w:szCs w:val="10"/>
                <w:lang w:eastAsia="ru-RU"/>
              </w:rPr>
            </w:pPr>
            <w:permStart w:id="1478910494" w:edGrp="everyone"/>
          </w:p>
          <w:p w:rsidR="00734578" w:rsidRPr="00734578" w:rsidRDefault="00734578" w:rsidP="00734578">
            <w:pPr>
              <w:spacing w:after="0" w:line="240" w:lineRule="auto"/>
              <w:jc w:val="both"/>
              <w:rPr>
                <w:rFonts w:ascii="Times New Roman" w:eastAsia="Times New Roman" w:hAnsi="Times New Roman" w:cs="Times New Roman"/>
                <w:b/>
                <w:sz w:val="10"/>
                <w:szCs w:val="10"/>
                <w:lang w:eastAsia="ru-RU"/>
              </w:rPr>
            </w:pPr>
          </w:p>
          <w:p w:rsidR="00734578" w:rsidRPr="00734578" w:rsidRDefault="00734578" w:rsidP="00734578">
            <w:pPr>
              <w:spacing w:after="0" w:line="240" w:lineRule="auto"/>
              <w:jc w:val="both"/>
              <w:rPr>
                <w:rFonts w:ascii="Times New Roman" w:eastAsia="Times New Roman" w:hAnsi="Times New Roman" w:cs="Times New Roman"/>
                <w:b/>
                <w:sz w:val="24"/>
                <w:szCs w:val="24"/>
                <w:lang w:eastAsia="ru-RU"/>
              </w:rPr>
            </w:pPr>
            <w:r w:rsidRPr="00734578">
              <w:rPr>
                <w:rFonts w:ascii="Times New Roman" w:eastAsia="Times New Roman" w:hAnsi="Times New Roman" w:cs="Times New Roman"/>
                <w:b/>
                <w:sz w:val="24"/>
                <w:szCs w:val="24"/>
                <w:lang w:eastAsia="ru-RU"/>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734578" w:rsidRPr="00734578" w:rsidTr="00734578">
              <w:tc>
                <w:tcPr>
                  <w:tcW w:w="3675" w:type="dxa"/>
                  <w:shd w:val="clear" w:color="auto" w:fill="auto"/>
                </w:tcPr>
                <w:p w:rsidR="00734578" w:rsidRPr="00734578" w:rsidRDefault="00734578" w:rsidP="00734578">
                  <w:pPr>
                    <w:spacing w:after="0" w:line="240" w:lineRule="auto"/>
                    <w:jc w:val="both"/>
                    <w:rPr>
                      <w:rFonts w:ascii="Times New Roman" w:eastAsia="Times New Roman" w:hAnsi="Times New Roman" w:cs="Arial"/>
                      <w:b/>
                      <w:color w:val="000000"/>
                      <w:sz w:val="24"/>
                      <w:szCs w:val="24"/>
                      <w:lang w:eastAsia="ru-RU"/>
                    </w:rPr>
                  </w:pPr>
                  <w:r w:rsidRPr="00734578">
                    <w:rPr>
                      <w:rFonts w:ascii="Times New Roman" w:eastAsia="Times New Roman" w:hAnsi="Times New Roman" w:cs="Arial"/>
                      <w:b/>
                      <w:color w:val="000000"/>
                      <w:sz w:val="24"/>
                      <w:szCs w:val="24"/>
                      <w:lang w:eastAsia="ru-RU"/>
                    </w:rPr>
                    <w:t xml:space="preserve">Наименование требования </w:t>
                  </w:r>
                </w:p>
              </w:tc>
              <w:tc>
                <w:tcPr>
                  <w:tcW w:w="3676" w:type="dxa"/>
                  <w:shd w:val="clear" w:color="auto" w:fill="auto"/>
                </w:tcPr>
                <w:p w:rsidR="00734578" w:rsidRPr="00734578" w:rsidRDefault="00734578" w:rsidP="00734578">
                  <w:pPr>
                    <w:spacing w:after="0" w:line="240" w:lineRule="auto"/>
                    <w:jc w:val="both"/>
                    <w:rPr>
                      <w:rFonts w:ascii="Times New Roman" w:eastAsia="Times New Roman" w:hAnsi="Times New Roman" w:cs="Arial"/>
                      <w:b/>
                      <w:color w:val="000000"/>
                      <w:sz w:val="24"/>
                      <w:szCs w:val="24"/>
                      <w:lang w:eastAsia="ru-RU"/>
                    </w:rPr>
                  </w:pPr>
                  <w:r w:rsidRPr="00734578">
                    <w:rPr>
                      <w:rFonts w:ascii="Times New Roman" w:eastAsia="Times New Roman" w:hAnsi="Times New Roman" w:cs="Arial"/>
                      <w:b/>
                      <w:color w:val="000000"/>
                      <w:sz w:val="24"/>
                      <w:szCs w:val="24"/>
                      <w:lang w:eastAsia="ru-RU"/>
                    </w:rPr>
                    <w:t>Чем должно быть подтверждено в составе Заявки</w:t>
                  </w:r>
                </w:p>
              </w:tc>
            </w:tr>
            <w:tr w:rsidR="00734578" w:rsidRPr="00734578" w:rsidTr="00734578">
              <w:tc>
                <w:tcPr>
                  <w:tcW w:w="3675" w:type="dxa"/>
                  <w:shd w:val="clear" w:color="auto" w:fill="auto"/>
                </w:tcPr>
                <w:p w:rsidR="00734578" w:rsidRPr="00734578" w:rsidRDefault="001339B6" w:rsidP="00734578">
                  <w:pPr>
                    <w:spacing w:after="0" w:line="240" w:lineRule="auto"/>
                    <w:jc w:val="both"/>
                    <w:rPr>
                      <w:rFonts w:ascii="Times New Roman" w:eastAsia="Times New Roman" w:hAnsi="Times New Roman" w:cs="Arial"/>
                      <w:b/>
                      <w:color w:val="000000"/>
                      <w:sz w:val="24"/>
                      <w:szCs w:val="24"/>
                      <w:lang w:eastAsia="ru-RU"/>
                    </w:rPr>
                  </w:pPr>
                  <w:permStart w:id="823743961" w:edGrp="everyone" w:colFirst="0" w:colLast="0"/>
                  <w:permStart w:id="1767261774" w:edGrp="everyone" w:colFirst="1" w:colLast="1"/>
                  <w:r w:rsidRPr="00B551A1">
                    <w:rPr>
                      <w:rFonts w:ascii="Times New Roman" w:eastAsia="Times New Roman" w:hAnsi="Times New Roman" w:cs="Arial"/>
                      <w:sz w:val="24"/>
                      <w:szCs w:val="24"/>
                      <w:lang w:eastAsia="ru-RU"/>
                    </w:rPr>
                    <w:t>Не установлены</w:t>
                  </w:r>
                </w:p>
              </w:tc>
              <w:tc>
                <w:tcPr>
                  <w:tcW w:w="3676" w:type="dxa"/>
                  <w:shd w:val="clear" w:color="auto" w:fill="auto"/>
                </w:tcPr>
                <w:p w:rsidR="00734578" w:rsidRPr="00734578" w:rsidRDefault="00734578" w:rsidP="00734578">
                  <w:pPr>
                    <w:spacing w:after="0" w:line="240" w:lineRule="auto"/>
                    <w:jc w:val="both"/>
                    <w:rPr>
                      <w:rFonts w:ascii="Times New Roman" w:eastAsia="Times New Roman" w:hAnsi="Times New Roman" w:cs="Arial"/>
                      <w:b/>
                      <w:color w:val="000000"/>
                      <w:sz w:val="24"/>
                      <w:szCs w:val="24"/>
                      <w:lang w:eastAsia="ru-RU"/>
                    </w:rPr>
                  </w:pPr>
                </w:p>
              </w:tc>
            </w:tr>
            <w:permEnd w:id="823743961"/>
            <w:permEnd w:id="1767261774"/>
          </w:tbl>
          <w:p w:rsidR="00734578" w:rsidRPr="00734578" w:rsidRDefault="00734578" w:rsidP="00734578">
            <w:pPr>
              <w:spacing w:after="0" w:line="240" w:lineRule="auto"/>
              <w:jc w:val="both"/>
              <w:rPr>
                <w:rFonts w:ascii="Times New Roman" w:eastAsia="Times New Roman" w:hAnsi="Times New Roman" w:cs="Times New Roman"/>
                <w:b/>
                <w:sz w:val="10"/>
                <w:szCs w:val="10"/>
                <w:lang w:val="en-US" w:eastAsia="ru-RU"/>
              </w:rPr>
            </w:pPr>
          </w:p>
          <w:p w:rsidR="00734578" w:rsidRPr="00734578" w:rsidRDefault="00734578" w:rsidP="00734578">
            <w:pPr>
              <w:spacing w:after="0" w:line="240" w:lineRule="auto"/>
              <w:jc w:val="both"/>
              <w:rPr>
                <w:rFonts w:ascii="Times New Roman" w:eastAsia="Times New Roman" w:hAnsi="Times New Roman" w:cs="Times New Roman"/>
                <w:b/>
                <w:sz w:val="10"/>
                <w:szCs w:val="10"/>
                <w:lang w:val="en-US" w:eastAsia="ru-RU"/>
              </w:rPr>
            </w:pPr>
          </w:p>
          <w:p w:rsidR="00734578" w:rsidRPr="00734578" w:rsidRDefault="00734578" w:rsidP="00734578">
            <w:pPr>
              <w:spacing w:after="0" w:line="240" w:lineRule="auto"/>
              <w:jc w:val="both"/>
              <w:rPr>
                <w:rFonts w:ascii="Times New Roman" w:eastAsia="Times New Roman" w:hAnsi="Times New Roman" w:cs="Times New Roman"/>
                <w:b/>
                <w:sz w:val="24"/>
                <w:szCs w:val="24"/>
                <w:lang w:eastAsia="ru-RU"/>
              </w:rPr>
            </w:pPr>
            <w:r w:rsidRPr="00734578">
              <w:rPr>
                <w:rFonts w:ascii="Times New Roman" w:eastAsia="Times New Roman" w:hAnsi="Times New Roman" w:cs="Times New Roman"/>
                <w:b/>
                <w:sz w:val="24"/>
                <w:szCs w:val="24"/>
                <w:lang w:eastAsia="ru-RU"/>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734578" w:rsidRPr="00734578" w:rsidTr="00734578">
              <w:tc>
                <w:tcPr>
                  <w:tcW w:w="3675" w:type="dxa"/>
                  <w:shd w:val="clear" w:color="auto" w:fill="auto"/>
                </w:tcPr>
                <w:p w:rsidR="00734578" w:rsidRPr="00734578" w:rsidRDefault="00734578" w:rsidP="00734578">
                  <w:pPr>
                    <w:spacing w:after="0" w:line="240" w:lineRule="auto"/>
                    <w:jc w:val="both"/>
                    <w:rPr>
                      <w:rFonts w:ascii="Times New Roman" w:eastAsia="Times New Roman" w:hAnsi="Times New Roman" w:cs="Arial"/>
                      <w:b/>
                      <w:color w:val="000000"/>
                      <w:sz w:val="24"/>
                      <w:szCs w:val="24"/>
                      <w:lang w:eastAsia="ru-RU"/>
                    </w:rPr>
                  </w:pPr>
                  <w:r w:rsidRPr="00734578">
                    <w:rPr>
                      <w:rFonts w:ascii="Times New Roman" w:eastAsia="Times New Roman" w:hAnsi="Times New Roman" w:cs="Arial"/>
                      <w:b/>
                      <w:color w:val="000000"/>
                      <w:sz w:val="24"/>
                      <w:szCs w:val="24"/>
                      <w:lang w:eastAsia="ru-RU"/>
                    </w:rPr>
                    <w:t xml:space="preserve">Наименование требования </w:t>
                  </w:r>
                </w:p>
              </w:tc>
              <w:tc>
                <w:tcPr>
                  <w:tcW w:w="3676" w:type="dxa"/>
                  <w:shd w:val="clear" w:color="auto" w:fill="auto"/>
                </w:tcPr>
                <w:p w:rsidR="00734578" w:rsidRPr="00734578" w:rsidRDefault="00734578" w:rsidP="00734578">
                  <w:pPr>
                    <w:spacing w:after="0" w:line="240" w:lineRule="auto"/>
                    <w:jc w:val="both"/>
                    <w:rPr>
                      <w:rFonts w:ascii="Times New Roman" w:eastAsia="Times New Roman" w:hAnsi="Times New Roman" w:cs="Arial"/>
                      <w:b/>
                      <w:color w:val="000000"/>
                      <w:sz w:val="24"/>
                      <w:szCs w:val="24"/>
                      <w:lang w:eastAsia="ru-RU"/>
                    </w:rPr>
                  </w:pPr>
                  <w:r w:rsidRPr="00734578">
                    <w:rPr>
                      <w:rFonts w:ascii="Times New Roman" w:eastAsia="Times New Roman" w:hAnsi="Times New Roman" w:cs="Arial"/>
                      <w:b/>
                      <w:color w:val="000000"/>
                      <w:sz w:val="24"/>
                      <w:szCs w:val="24"/>
                      <w:lang w:eastAsia="ru-RU"/>
                    </w:rPr>
                    <w:t>Чем должно быть подтверждено в составе Заявки</w:t>
                  </w:r>
                </w:p>
              </w:tc>
            </w:tr>
            <w:tr w:rsidR="00734578" w:rsidRPr="00734578" w:rsidTr="00734578">
              <w:tc>
                <w:tcPr>
                  <w:tcW w:w="3675" w:type="dxa"/>
                  <w:shd w:val="clear" w:color="auto" w:fill="auto"/>
                </w:tcPr>
                <w:p w:rsidR="00734578" w:rsidRPr="00734578" w:rsidRDefault="001339B6" w:rsidP="00734578">
                  <w:pPr>
                    <w:spacing w:after="0" w:line="240" w:lineRule="auto"/>
                    <w:jc w:val="both"/>
                    <w:rPr>
                      <w:rFonts w:ascii="Times New Roman" w:eastAsia="Times New Roman" w:hAnsi="Times New Roman" w:cs="Arial"/>
                      <w:b/>
                      <w:color w:val="000000"/>
                      <w:sz w:val="24"/>
                      <w:szCs w:val="24"/>
                      <w:lang w:eastAsia="ru-RU"/>
                    </w:rPr>
                  </w:pPr>
                  <w:permStart w:id="1987801595" w:edGrp="everyone" w:colFirst="0" w:colLast="0"/>
                  <w:permStart w:id="1035021749" w:edGrp="everyone" w:colFirst="1" w:colLast="1"/>
                  <w:r w:rsidRPr="00B551A1">
                    <w:rPr>
                      <w:rFonts w:ascii="Times New Roman" w:eastAsia="Times New Roman" w:hAnsi="Times New Roman" w:cs="Arial"/>
                      <w:sz w:val="24"/>
                      <w:szCs w:val="24"/>
                      <w:lang w:eastAsia="ru-RU"/>
                    </w:rPr>
                    <w:t>Не установлены</w:t>
                  </w:r>
                </w:p>
              </w:tc>
              <w:tc>
                <w:tcPr>
                  <w:tcW w:w="3676" w:type="dxa"/>
                  <w:shd w:val="clear" w:color="auto" w:fill="auto"/>
                </w:tcPr>
                <w:p w:rsidR="00734578" w:rsidRPr="00734578" w:rsidRDefault="00734578" w:rsidP="00734578">
                  <w:pPr>
                    <w:spacing w:after="0" w:line="240" w:lineRule="auto"/>
                    <w:jc w:val="both"/>
                    <w:rPr>
                      <w:rFonts w:ascii="Times New Roman" w:eastAsia="Times New Roman" w:hAnsi="Times New Roman" w:cs="Arial"/>
                      <w:b/>
                      <w:color w:val="000000"/>
                      <w:sz w:val="24"/>
                      <w:szCs w:val="24"/>
                      <w:lang w:eastAsia="ru-RU"/>
                    </w:rPr>
                  </w:pPr>
                </w:p>
              </w:tc>
            </w:tr>
            <w:permEnd w:id="1478910494"/>
            <w:permEnd w:id="1987801595"/>
            <w:permEnd w:id="1035021749"/>
          </w:tbl>
          <w:p w:rsidR="00734578" w:rsidRPr="00734578" w:rsidRDefault="00734578" w:rsidP="00734578">
            <w:pPr>
              <w:spacing w:after="0" w:line="240" w:lineRule="auto"/>
              <w:ind w:firstLine="567"/>
              <w:jc w:val="both"/>
              <w:rPr>
                <w:rFonts w:ascii="Times New Roman" w:eastAsia="Times New Roman" w:hAnsi="Times New Roman" w:cs="Arial"/>
                <w:color w:val="000000"/>
                <w:sz w:val="10"/>
                <w:szCs w:val="10"/>
                <w:lang w:eastAsia="ru-RU"/>
              </w:rPr>
            </w:pPr>
          </w:p>
          <w:p w:rsidR="00734578" w:rsidRPr="00734578" w:rsidRDefault="00734578" w:rsidP="00734578">
            <w:pPr>
              <w:spacing w:after="0" w:line="240" w:lineRule="auto"/>
              <w:ind w:firstLine="567"/>
              <w:jc w:val="both"/>
              <w:rPr>
                <w:rFonts w:ascii="Times New Roman" w:eastAsia="Times New Roman" w:hAnsi="Times New Roman" w:cs="Times New Roman"/>
                <w:sz w:val="24"/>
                <w:szCs w:val="24"/>
                <w:lang w:val="x-none" w:eastAsia="ru-RU"/>
              </w:rPr>
            </w:pPr>
            <w:r w:rsidRPr="00734578">
              <w:rPr>
                <w:rFonts w:ascii="Times New Roman" w:eastAsia="Times New Roman" w:hAnsi="Times New Roman" w:cs="Arial"/>
                <w:color w:val="000000"/>
                <w:sz w:val="24"/>
                <w:szCs w:val="24"/>
                <w:lang w:eastAsia="ru-RU"/>
              </w:rPr>
              <w:t xml:space="preserve">В случае если на стороне 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Pr="00734578">
              <w:rPr>
                <w:rFonts w:ascii="Times New Roman" w:eastAsia="Times New Roman" w:hAnsi="Times New Roman" w:cs="Arial"/>
                <w:color w:val="000000"/>
                <w:sz w:val="24"/>
                <w:szCs w:val="24"/>
                <w:lang w:eastAsia="ru-RU"/>
              </w:rPr>
              <w:fldChar w:fldCharType="begin"/>
            </w:r>
            <w:r w:rsidRPr="00734578">
              <w:rPr>
                <w:rFonts w:ascii="Times New Roman" w:eastAsia="Times New Roman" w:hAnsi="Times New Roman" w:cs="Arial"/>
                <w:color w:val="000000"/>
                <w:sz w:val="24"/>
                <w:szCs w:val="24"/>
                <w:lang w:eastAsia="ru-RU"/>
              </w:rPr>
              <w:instrText xml:space="preserve"> REF _Ref378845212 \r \h </w:instrText>
            </w:r>
            <w:r w:rsidRPr="00734578">
              <w:rPr>
                <w:rFonts w:ascii="Times New Roman" w:eastAsia="Times New Roman" w:hAnsi="Times New Roman" w:cs="Arial"/>
                <w:color w:val="000000"/>
                <w:sz w:val="24"/>
                <w:szCs w:val="24"/>
                <w:lang w:eastAsia="ru-RU"/>
              </w:rPr>
            </w:r>
            <w:r w:rsidRPr="00734578">
              <w:rPr>
                <w:rFonts w:ascii="Times New Roman" w:eastAsia="Times New Roman" w:hAnsi="Times New Roman" w:cs="Arial"/>
                <w:color w:val="000000"/>
                <w:sz w:val="24"/>
                <w:szCs w:val="24"/>
                <w:lang w:eastAsia="ru-RU"/>
              </w:rPr>
              <w:fldChar w:fldCharType="separate"/>
            </w:r>
            <w:r w:rsidR="005F518E">
              <w:rPr>
                <w:rFonts w:ascii="Times New Roman" w:eastAsia="Times New Roman" w:hAnsi="Times New Roman" w:cs="Arial"/>
                <w:color w:val="000000"/>
                <w:sz w:val="24"/>
                <w:szCs w:val="24"/>
                <w:lang w:eastAsia="ru-RU"/>
              </w:rPr>
              <w:t>16</w:t>
            </w:r>
            <w:r w:rsidRPr="00734578">
              <w:rPr>
                <w:rFonts w:ascii="Times New Roman" w:eastAsia="Times New Roman" w:hAnsi="Times New Roman" w:cs="Arial"/>
                <w:color w:val="000000"/>
                <w:sz w:val="24"/>
                <w:szCs w:val="24"/>
                <w:lang w:eastAsia="ru-RU"/>
              </w:rPr>
              <w:fldChar w:fldCharType="end"/>
            </w:r>
            <w:r w:rsidRPr="00734578">
              <w:rPr>
                <w:rFonts w:ascii="Times New Roman" w:eastAsia="Times New Roman" w:hAnsi="Times New Roman" w:cs="Arial"/>
                <w:color w:val="000000"/>
                <w:sz w:val="24"/>
                <w:szCs w:val="24"/>
                <w:lang w:eastAsia="ru-RU"/>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Участника, если иное прямо не следует из условий настоящей Документации.</w:t>
            </w:r>
          </w:p>
        </w:tc>
      </w:tr>
      <w:tr w:rsidR="00734578" w:rsidRPr="00734578" w:rsidTr="00734578">
        <w:tc>
          <w:tcPr>
            <w:tcW w:w="568" w:type="dxa"/>
            <w:tcBorders>
              <w:top w:val="single" w:sz="4" w:space="0" w:color="auto"/>
              <w:left w:val="single" w:sz="4" w:space="0" w:color="auto"/>
              <w:bottom w:val="single" w:sz="4" w:space="0" w:color="auto"/>
              <w:right w:val="single" w:sz="4" w:space="0" w:color="auto"/>
            </w:tcBorders>
          </w:tcPr>
          <w:p w:rsidR="00734578" w:rsidRPr="00734578" w:rsidRDefault="00734578" w:rsidP="00FB1727">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5" w:name="_Ref378109129"/>
            <w:permStart w:id="1980771790" w:edGrp="everyone" w:colFirst="0" w:colLast="0"/>
            <w:permEnd w:id="729245219"/>
          </w:p>
        </w:tc>
        <w:bookmarkEnd w:id="25"/>
        <w:tc>
          <w:tcPr>
            <w:tcW w:w="2409" w:type="dxa"/>
            <w:tcBorders>
              <w:top w:val="single" w:sz="4" w:space="0" w:color="auto"/>
              <w:left w:val="single" w:sz="4" w:space="0" w:color="auto"/>
              <w:bottom w:val="single" w:sz="4" w:space="0" w:color="auto"/>
              <w:right w:val="single" w:sz="4" w:space="0" w:color="auto"/>
            </w:tcBorders>
            <w:shd w:val="clear" w:color="auto" w:fill="F2F2F2"/>
          </w:tcPr>
          <w:p w:rsidR="00734578" w:rsidRPr="00734578" w:rsidRDefault="00734578" w:rsidP="00734578">
            <w:pPr>
              <w:spacing w:after="0" w:line="240" w:lineRule="auto"/>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Порядок оценки и сопоставления Заявок, критерии оценки и сопоставления Заявок, величины значимости этих критериев</w:t>
            </w:r>
          </w:p>
        </w:tc>
        <w:tc>
          <w:tcPr>
            <w:tcW w:w="7797" w:type="dxa"/>
            <w:tcBorders>
              <w:top w:val="single" w:sz="4" w:space="0" w:color="auto"/>
              <w:left w:val="single" w:sz="4" w:space="0" w:color="auto"/>
              <w:bottom w:val="single" w:sz="4" w:space="0" w:color="auto"/>
              <w:right w:val="single" w:sz="4" w:space="0" w:color="auto"/>
            </w:tcBorders>
          </w:tcPr>
          <w:tbl>
            <w:tblPr>
              <w:tblW w:w="75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84"/>
              <w:gridCol w:w="1417"/>
              <w:gridCol w:w="3941"/>
            </w:tblGrid>
            <w:tr w:rsidR="00F40FF2" w:rsidRPr="00F40FF2" w:rsidTr="006D5835">
              <w:tc>
                <w:tcPr>
                  <w:tcW w:w="2184" w:type="dxa"/>
                  <w:shd w:val="clear" w:color="auto" w:fill="auto"/>
                </w:tcPr>
                <w:p w:rsidR="00F40FF2" w:rsidRPr="00F40FF2" w:rsidRDefault="00F40FF2" w:rsidP="00F40FF2">
                  <w:pPr>
                    <w:pStyle w:val="a4"/>
                    <w:ind w:left="0"/>
                    <w:rPr>
                      <w:b/>
                      <w:color w:val="000000"/>
                    </w:rPr>
                  </w:pPr>
                  <w:permStart w:id="1819090958" w:edGrp="everyone"/>
                  <w:r w:rsidRPr="00F40FF2">
                    <w:rPr>
                      <w:b/>
                      <w:color w:val="000000"/>
                    </w:rPr>
                    <w:t>Критерий</w:t>
                  </w:r>
                </w:p>
              </w:tc>
              <w:tc>
                <w:tcPr>
                  <w:tcW w:w="1417" w:type="dxa"/>
                  <w:shd w:val="clear" w:color="auto" w:fill="auto"/>
                </w:tcPr>
                <w:p w:rsidR="00F40FF2" w:rsidRPr="00F40FF2" w:rsidRDefault="00F40FF2" w:rsidP="00F40FF2">
                  <w:pPr>
                    <w:pStyle w:val="a4"/>
                    <w:ind w:left="0"/>
                    <w:rPr>
                      <w:b/>
                      <w:color w:val="000000"/>
                    </w:rPr>
                  </w:pPr>
                  <w:r w:rsidRPr="00F40FF2">
                    <w:rPr>
                      <w:b/>
                      <w:color w:val="000000"/>
                    </w:rPr>
                    <w:t xml:space="preserve">Величина значимости критерия </w:t>
                  </w:r>
                </w:p>
              </w:tc>
              <w:tc>
                <w:tcPr>
                  <w:tcW w:w="3941" w:type="dxa"/>
                  <w:shd w:val="clear" w:color="auto" w:fill="auto"/>
                </w:tcPr>
                <w:p w:rsidR="00F40FF2" w:rsidRPr="00F40FF2" w:rsidRDefault="00F40FF2" w:rsidP="00F40FF2">
                  <w:pPr>
                    <w:pStyle w:val="a4"/>
                    <w:ind w:left="0"/>
                    <w:rPr>
                      <w:b/>
                      <w:color w:val="000000"/>
                    </w:rPr>
                  </w:pPr>
                  <w:r w:rsidRPr="00F40FF2">
                    <w:rPr>
                      <w:b/>
                      <w:color w:val="000000"/>
                    </w:rPr>
                    <w:t>Что конкретно оценивается (показатели)</w:t>
                  </w:r>
                </w:p>
                <w:p w:rsidR="00F40FF2" w:rsidRPr="00F40FF2" w:rsidRDefault="00F40FF2" w:rsidP="00F40FF2">
                  <w:pPr>
                    <w:pStyle w:val="a4"/>
                    <w:ind w:left="0"/>
                    <w:rPr>
                      <w:b/>
                      <w:i/>
                      <w:color w:val="FF0000"/>
                    </w:rPr>
                  </w:pPr>
                </w:p>
              </w:tc>
            </w:tr>
            <w:tr w:rsidR="00302F5F" w:rsidRPr="00F40FF2" w:rsidTr="00F44465">
              <w:tc>
                <w:tcPr>
                  <w:tcW w:w="2184" w:type="dxa"/>
                  <w:tcBorders>
                    <w:top w:val="single" w:sz="4" w:space="0" w:color="auto"/>
                    <w:left w:val="single" w:sz="4" w:space="0" w:color="auto"/>
                    <w:bottom w:val="single" w:sz="4" w:space="0" w:color="auto"/>
                    <w:right w:val="single" w:sz="4" w:space="0" w:color="auto"/>
                  </w:tcBorders>
                </w:tcPr>
                <w:p w:rsidR="00302F5F" w:rsidRPr="00A62C52" w:rsidRDefault="00302F5F" w:rsidP="00302F5F">
                  <w:pPr>
                    <w:rPr>
                      <w:rFonts w:ascii="Times New Roman" w:hAnsi="Times New Roman" w:cs="Times New Roman"/>
                      <w:sz w:val="24"/>
                      <w:szCs w:val="24"/>
                    </w:rPr>
                  </w:pPr>
                  <w:r w:rsidRPr="00A62C52">
                    <w:rPr>
                      <w:rFonts w:ascii="Times New Roman" w:hAnsi="Times New Roman" w:cs="Times New Roman"/>
                      <w:sz w:val="24"/>
                      <w:szCs w:val="24"/>
                    </w:rPr>
                    <w:t>1.Величина коэффициента снижения цены</w:t>
                  </w:r>
                </w:p>
              </w:tc>
              <w:tc>
                <w:tcPr>
                  <w:tcW w:w="1417" w:type="dxa"/>
                  <w:tcBorders>
                    <w:top w:val="single" w:sz="4" w:space="0" w:color="auto"/>
                    <w:left w:val="single" w:sz="4" w:space="0" w:color="auto"/>
                    <w:bottom w:val="single" w:sz="4" w:space="0" w:color="auto"/>
                    <w:right w:val="single" w:sz="4" w:space="0" w:color="auto"/>
                  </w:tcBorders>
                </w:tcPr>
                <w:p w:rsidR="00302F5F" w:rsidRPr="00A62C52" w:rsidRDefault="00302F5F" w:rsidP="00302F5F">
                  <w:pPr>
                    <w:rPr>
                      <w:rFonts w:ascii="Times New Roman" w:hAnsi="Times New Roman" w:cs="Times New Roman"/>
                      <w:sz w:val="24"/>
                      <w:szCs w:val="24"/>
                    </w:rPr>
                  </w:pPr>
                  <w:r w:rsidRPr="00A62C52">
                    <w:rPr>
                      <w:rFonts w:ascii="Times New Roman" w:hAnsi="Times New Roman" w:cs="Times New Roman"/>
                      <w:sz w:val="24"/>
                      <w:szCs w:val="24"/>
                    </w:rPr>
                    <w:t>9</w:t>
                  </w:r>
                  <w:r>
                    <w:rPr>
                      <w:rFonts w:ascii="Times New Roman" w:hAnsi="Times New Roman" w:cs="Times New Roman"/>
                      <w:sz w:val="24"/>
                      <w:szCs w:val="24"/>
                    </w:rPr>
                    <w:t>8</w:t>
                  </w:r>
                  <w:r w:rsidRPr="00A62C52">
                    <w:rPr>
                      <w:rFonts w:ascii="Times New Roman" w:hAnsi="Times New Roman" w:cs="Times New Roman"/>
                      <w:sz w:val="24"/>
                      <w:szCs w:val="24"/>
                    </w:rPr>
                    <w:t>%</w:t>
                  </w:r>
                </w:p>
              </w:tc>
              <w:tc>
                <w:tcPr>
                  <w:tcW w:w="3941" w:type="dxa"/>
                  <w:tcBorders>
                    <w:top w:val="single" w:sz="4" w:space="0" w:color="auto"/>
                    <w:left w:val="single" w:sz="4" w:space="0" w:color="auto"/>
                    <w:bottom w:val="single" w:sz="4" w:space="0" w:color="auto"/>
                    <w:right w:val="single" w:sz="4" w:space="0" w:color="auto"/>
                  </w:tcBorders>
                </w:tcPr>
                <w:p w:rsidR="00302F5F" w:rsidRPr="00A62C52" w:rsidRDefault="00302F5F" w:rsidP="00302F5F">
                  <w:pPr>
                    <w:rPr>
                      <w:rFonts w:ascii="Times New Roman" w:hAnsi="Times New Roman" w:cs="Times New Roman"/>
                      <w:sz w:val="24"/>
                      <w:szCs w:val="24"/>
                    </w:rPr>
                  </w:pPr>
                  <w:r w:rsidRPr="00A62C52">
                    <w:rPr>
                      <w:rFonts w:ascii="Times New Roman" w:hAnsi="Times New Roman" w:cs="Times New Roman"/>
                      <w:sz w:val="24"/>
                      <w:szCs w:val="24"/>
                    </w:rPr>
                    <w:t>Размер коэффициента снижения, произведение которого на начальную (максимальную) цену договора и начальную (максимальную) цену единиц товара (работы, услуги), указанной в Документации о закупке должно привести к снижению цены договора и соответствующей единицы товара (работы, услуги)</w:t>
                  </w:r>
                </w:p>
              </w:tc>
            </w:tr>
            <w:tr w:rsidR="00F40FF2" w:rsidRPr="00F40FF2" w:rsidTr="006D5835">
              <w:tc>
                <w:tcPr>
                  <w:tcW w:w="2184" w:type="dxa"/>
                  <w:shd w:val="clear" w:color="auto" w:fill="auto"/>
                </w:tcPr>
                <w:p w:rsidR="00F40FF2" w:rsidRPr="00F40FF2" w:rsidRDefault="00F40FF2" w:rsidP="00302F5F">
                  <w:pPr>
                    <w:autoSpaceDE w:val="0"/>
                    <w:autoSpaceDN w:val="0"/>
                    <w:adjustRightInd w:val="0"/>
                    <w:rPr>
                      <w:rFonts w:ascii="Times New Roman" w:hAnsi="Times New Roman" w:cs="Times New Roman"/>
                      <w:color w:val="000000"/>
                      <w:sz w:val="24"/>
                      <w:szCs w:val="24"/>
                    </w:rPr>
                  </w:pPr>
                  <w:r w:rsidRPr="00F40FF2">
                    <w:rPr>
                      <w:rFonts w:ascii="Times New Roman" w:hAnsi="Times New Roman" w:cs="Times New Roman"/>
                      <w:color w:val="000000"/>
                      <w:sz w:val="24"/>
                      <w:szCs w:val="24"/>
                    </w:rPr>
                    <w:t xml:space="preserve">5.Увеличение срока гарантии </w:t>
                  </w:r>
                  <w:r w:rsidR="00302F5F">
                    <w:rPr>
                      <w:rFonts w:ascii="Times New Roman" w:hAnsi="Times New Roman" w:cs="Times New Roman"/>
                      <w:color w:val="000000"/>
                      <w:sz w:val="24"/>
                      <w:szCs w:val="24"/>
                    </w:rPr>
                    <w:t>н</w:t>
                  </w:r>
                  <w:r w:rsidRPr="00F40FF2">
                    <w:rPr>
                      <w:rFonts w:ascii="Times New Roman" w:hAnsi="Times New Roman" w:cs="Times New Roman"/>
                      <w:sz w:val="24"/>
                      <w:szCs w:val="24"/>
                    </w:rPr>
                    <w:t xml:space="preserve">а </w:t>
                  </w:r>
                  <w:r w:rsidR="00302F5F">
                    <w:rPr>
                      <w:rFonts w:ascii="Times New Roman" w:hAnsi="Times New Roman" w:cs="Times New Roman"/>
                      <w:sz w:val="24"/>
                      <w:szCs w:val="24"/>
                    </w:rPr>
                    <w:t>поставляемый товар</w:t>
                  </w:r>
                </w:p>
              </w:tc>
              <w:tc>
                <w:tcPr>
                  <w:tcW w:w="1417" w:type="dxa"/>
                  <w:shd w:val="clear" w:color="auto" w:fill="auto"/>
                </w:tcPr>
                <w:p w:rsidR="00F40FF2" w:rsidRPr="00F40FF2" w:rsidRDefault="00B369B1" w:rsidP="00B369B1">
                  <w:pPr>
                    <w:pStyle w:val="a4"/>
                    <w:ind w:left="0"/>
                    <w:rPr>
                      <w:rFonts w:eastAsia="Calibri"/>
                      <w:color w:val="000000"/>
                    </w:rPr>
                  </w:pPr>
                  <w:r>
                    <w:rPr>
                      <w:rFonts w:eastAsia="Calibri"/>
                      <w:color w:val="000000"/>
                    </w:rPr>
                    <w:t>2</w:t>
                  </w:r>
                  <w:r w:rsidR="00F40FF2" w:rsidRPr="00F40FF2">
                    <w:rPr>
                      <w:rFonts w:eastAsia="Calibri"/>
                      <w:color w:val="000000"/>
                    </w:rPr>
                    <w:t>%</w:t>
                  </w:r>
                </w:p>
              </w:tc>
              <w:tc>
                <w:tcPr>
                  <w:tcW w:w="3941" w:type="dxa"/>
                  <w:shd w:val="clear" w:color="auto" w:fill="auto"/>
                </w:tcPr>
                <w:p w:rsidR="00F40FF2" w:rsidRPr="00F40FF2" w:rsidRDefault="00F40FF2" w:rsidP="00302F5F">
                  <w:pPr>
                    <w:pStyle w:val="a4"/>
                    <w:ind w:left="0"/>
                    <w:rPr>
                      <w:color w:val="000000"/>
                    </w:rPr>
                  </w:pPr>
                  <w:r w:rsidRPr="00F40FF2">
                    <w:t>Оценивается согласие участника закупки на дополнительное увеличение срока гарантии, установленного закупочной документацией (</w:t>
                  </w:r>
                  <w:r w:rsidRPr="00F40FF2">
                    <w:rPr>
                      <w:rStyle w:val="a3"/>
                      <w:i/>
                    </w:rPr>
                    <w:t>Техническое задание (Раздел IV Документации о закупке)</w:t>
                  </w:r>
                  <w:r w:rsidRPr="00F40FF2">
                    <w:t xml:space="preserve">), на </w:t>
                  </w:r>
                  <w:r w:rsidR="00302F5F">
                    <w:t>1 год</w:t>
                  </w:r>
                  <w:r w:rsidRPr="00F40FF2">
                    <w:t>. Сведения по данному критерию указываются участником закупки в его заявке на участие в закупке.</w:t>
                  </w:r>
                  <w:r w:rsidRPr="00F40FF2">
                    <w:rPr>
                      <w:color w:val="000000"/>
                    </w:rPr>
                    <w:t xml:space="preserve"> </w:t>
                  </w:r>
                </w:p>
              </w:tc>
            </w:tr>
          </w:tbl>
          <w:p w:rsidR="00734578" w:rsidRPr="00F40FF2" w:rsidRDefault="00734578" w:rsidP="00734578">
            <w:pPr>
              <w:spacing w:after="0" w:line="240" w:lineRule="auto"/>
              <w:ind w:firstLine="459"/>
              <w:jc w:val="both"/>
              <w:rPr>
                <w:rFonts w:ascii="Times New Roman" w:eastAsia="Times New Roman" w:hAnsi="Times New Roman" w:cs="Times New Roman"/>
                <w:sz w:val="10"/>
                <w:szCs w:val="10"/>
                <w:lang w:eastAsia="ru-RU"/>
              </w:rPr>
            </w:pPr>
          </w:p>
          <w:permEnd w:id="1819090958"/>
          <w:p w:rsidR="00F40FF2" w:rsidRPr="00F40FF2" w:rsidRDefault="00F40FF2" w:rsidP="00F40FF2">
            <w:pPr>
              <w:spacing w:after="0" w:line="240" w:lineRule="auto"/>
              <w:ind w:firstLine="459"/>
              <w:jc w:val="both"/>
              <w:rPr>
                <w:rFonts w:ascii="Times New Roman" w:eastAsia="Times New Roman" w:hAnsi="Times New Roman" w:cs="Times New Roman"/>
                <w:sz w:val="24"/>
                <w:szCs w:val="24"/>
                <w:lang w:eastAsia="ru-RU"/>
              </w:rPr>
            </w:pPr>
            <w:r w:rsidRPr="00F40FF2">
              <w:rPr>
                <w:rFonts w:ascii="Times New Roman" w:eastAsia="Times New Roman" w:hAnsi="Times New Roman" w:cs="Times New Roman"/>
                <w:sz w:val="24"/>
                <w:szCs w:val="24"/>
                <w:lang w:eastAsia="ru-RU"/>
              </w:rPr>
              <w:t xml:space="preserve">1. Рейтинг Заявки представляет собой оценку в баллах, получаемую по результатам оценки по указанным критериям, с учетом величины их значимости (веса критерия). </w:t>
            </w:r>
          </w:p>
          <w:p w:rsidR="00F40FF2" w:rsidRPr="00F40FF2" w:rsidRDefault="00F40FF2" w:rsidP="00F40FF2">
            <w:pPr>
              <w:spacing w:after="0" w:line="240" w:lineRule="auto"/>
              <w:ind w:firstLine="459"/>
              <w:jc w:val="both"/>
              <w:rPr>
                <w:rFonts w:ascii="Times New Roman" w:eastAsia="Times New Roman" w:hAnsi="Times New Roman" w:cs="Times New Roman"/>
                <w:sz w:val="10"/>
                <w:szCs w:val="10"/>
                <w:lang w:eastAsia="ru-RU"/>
              </w:rPr>
            </w:pPr>
          </w:p>
          <w:p w:rsidR="00F40FF2" w:rsidRPr="00F40FF2" w:rsidRDefault="00F40FF2" w:rsidP="00F40FF2">
            <w:pPr>
              <w:spacing w:after="0" w:line="240" w:lineRule="auto"/>
              <w:ind w:firstLine="488"/>
              <w:rPr>
                <w:rFonts w:ascii="Times New Roman" w:eastAsia="Times New Roman" w:hAnsi="Times New Roman" w:cs="Times New Roman"/>
                <w:sz w:val="24"/>
                <w:szCs w:val="24"/>
                <w:lang w:eastAsia="ru-RU"/>
              </w:rPr>
            </w:pPr>
            <w:r w:rsidRPr="00F40FF2">
              <w:rPr>
                <w:rFonts w:ascii="Times New Roman" w:eastAsia="Times New Roman" w:hAnsi="Times New Roman" w:cs="Times New Roman"/>
                <w:sz w:val="24"/>
                <w:szCs w:val="24"/>
                <w:lang w:eastAsia="ru-RU"/>
              </w:rPr>
              <w:t>2.  Порядок оценки и сопоставления Заявок:</w:t>
            </w:r>
          </w:p>
          <w:p w:rsidR="00F40FF2" w:rsidRPr="00F40FF2" w:rsidRDefault="00F40FF2" w:rsidP="00F40FF2">
            <w:pPr>
              <w:spacing w:after="0" w:line="240" w:lineRule="auto"/>
              <w:ind w:firstLine="567"/>
              <w:jc w:val="both"/>
              <w:rPr>
                <w:rFonts w:ascii="Times New Roman" w:hAnsi="Times New Roman" w:cs="Times New Roman"/>
                <w:sz w:val="24"/>
                <w:szCs w:val="24"/>
              </w:rPr>
            </w:pPr>
            <w:r w:rsidRPr="00F40FF2">
              <w:rPr>
                <w:rFonts w:ascii="Times New Roman" w:hAnsi="Times New Roman" w:cs="Times New Roman"/>
                <w:sz w:val="24"/>
                <w:szCs w:val="24"/>
              </w:rPr>
              <w:t xml:space="preserve">Для оценки заявки на участие в </w:t>
            </w:r>
            <w:r w:rsidR="006D5835">
              <w:rPr>
                <w:rFonts w:ascii="Times New Roman" w:hAnsi="Times New Roman" w:cs="Times New Roman"/>
                <w:sz w:val="24"/>
                <w:szCs w:val="24"/>
              </w:rPr>
              <w:t>конкурсе</w:t>
            </w:r>
            <w:r w:rsidRPr="00F40FF2">
              <w:rPr>
                <w:rFonts w:ascii="Times New Roman" w:hAnsi="Times New Roman" w:cs="Times New Roman"/>
                <w:sz w:val="24"/>
                <w:szCs w:val="24"/>
              </w:rPr>
              <w:t xml:space="preserve"> осуществляется расчет итогового рейтинга по каждой заявке на участие в </w:t>
            </w:r>
            <w:r w:rsidR="006D5835">
              <w:rPr>
                <w:rFonts w:ascii="Times New Roman" w:hAnsi="Times New Roman" w:cs="Times New Roman"/>
                <w:sz w:val="24"/>
                <w:szCs w:val="24"/>
              </w:rPr>
              <w:t>конкурсе</w:t>
            </w:r>
            <w:r w:rsidRPr="00F40FF2">
              <w:rPr>
                <w:rFonts w:ascii="Times New Roman" w:hAnsi="Times New Roman" w:cs="Times New Roman"/>
                <w:sz w:val="24"/>
                <w:szCs w:val="24"/>
              </w:rPr>
              <w:t>. Итоговый рейтинг заявки рассчитывается путем сложения рейтингов по каждому критерию оценки заявки, установленному в Документации о запросе предложений.</w:t>
            </w:r>
          </w:p>
          <w:p w:rsidR="00F40FF2" w:rsidRPr="00F40FF2" w:rsidRDefault="00F40FF2" w:rsidP="00F40FF2">
            <w:pPr>
              <w:spacing w:after="0" w:line="240" w:lineRule="auto"/>
              <w:ind w:firstLine="567"/>
              <w:jc w:val="both"/>
              <w:rPr>
                <w:rFonts w:ascii="Times New Roman" w:hAnsi="Times New Roman" w:cs="Times New Roman"/>
                <w:sz w:val="24"/>
                <w:szCs w:val="24"/>
              </w:rPr>
            </w:pPr>
            <w:r w:rsidRPr="00F40FF2">
              <w:rPr>
                <w:rFonts w:ascii="Times New Roman" w:hAnsi="Times New Roman" w:cs="Times New Roman"/>
                <w:sz w:val="24"/>
                <w:szCs w:val="24"/>
              </w:rPr>
              <w:t xml:space="preserve">Рейтинг заявки по каждому критерию представляет собой оценку в баллах, получаемую по результатам оценки по критериям. Значимость установленных в Документации </w:t>
            </w:r>
            <w:r w:rsidR="006D5835">
              <w:rPr>
                <w:rFonts w:ascii="Times New Roman" w:hAnsi="Times New Roman" w:cs="Times New Roman"/>
                <w:sz w:val="24"/>
                <w:szCs w:val="24"/>
              </w:rPr>
              <w:t xml:space="preserve">конкурса </w:t>
            </w:r>
            <w:r w:rsidRPr="00F40FF2">
              <w:rPr>
                <w:rFonts w:ascii="Times New Roman" w:hAnsi="Times New Roman" w:cs="Times New Roman"/>
                <w:sz w:val="24"/>
                <w:szCs w:val="24"/>
              </w:rPr>
              <w:t>критериев определяется в процентах. При этом для расчетов рейтингов применяется коэффициент значимости, равный значению соответствующего критерия в процентах.</w:t>
            </w:r>
          </w:p>
          <w:p w:rsidR="00F40FF2" w:rsidRPr="00F40FF2" w:rsidRDefault="00F40FF2" w:rsidP="00F40FF2">
            <w:pPr>
              <w:spacing w:after="0" w:line="240" w:lineRule="auto"/>
              <w:ind w:firstLine="567"/>
              <w:jc w:val="both"/>
              <w:rPr>
                <w:rFonts w:ascii="Times New Roman" w:hAnsi="Times New Roman" w:cs="Times New Roman"/>
                <w:sz w:val="24"/>
                <w:szCs w:val="24"/>
              </w:rPr>
            </w:pPr>
            <w:r w:rsidRPr="00F40FF2">
              <w:rPr>
                <w:rFonts w:ascii="Times New Roman" w:hAnsi="Times New Roman" w:cs="Times New Roman"/>
                <w:sz w:val="24"/>
                <w:szCs w:val="24"/>
              </w:rPr>
              <w:t xml:space="preserve">Присуждение каждой заявке порядкового номера по мере уменьшения степени выгодности содержащихся в ней условий исполнения договора производится по результатам расчета итогового рейтинга по каждой заявке. Заявке, набравшей наибольший итоговый рейтинг, присваивается первый номер. </w:t>
            </w:r>
          </w:p>
          <w:p w:rsidR="00F40FF2" w:rsidRPr="00F40FF2" w:rsidRDefault="00F40FF2" w:rsidP="00F40FF2">
            <w:pPr>
              <w:spacing w:after="0" w:line="240" w:lineRule="auto"/>
              <w:ind w:firstLine="567"/>
              <w:jc w:val="both"/>
              <w:rPr>
                <w:rFonts w:ascii="Times New Roman" w:hAnsi="Times New Roman" w:cs="Times New Roman"/>
                <w:sz w:val="24"/>
                <w:szCs w:val="24"/>
              </w:rPr>
            </w:pPr>
          </w:p>
          <w:p w:rsidR="00F40FF2" w:rsidRPr="00F40FF2" w:rsidRDefault="00F40FF2" w:rsidP="00F40FF2">
            <w:pPr>
              <w:spacing w:after="0" w:line="240" w:lineRule="auto"/>
              <w:ind w:firstLine="567"/>
              <w:jc w:val="both"/>
              <w:rPr>
                <w:rFonts w:ascii="Times New Roman" w:hAnsi="Times New Roman" w:cs="Times New Roman"/>
                <w:sz w:val="24"/>
                <w:szCs w:val="24"/>
              </w:rPr>
            </w:pPr>
            <w:r w:rsidRPr="00F40FF2">
              <w:rPr>
                <w:rFonts w:ascii="Times New Roman" w:hAnsi="Times New Roman" w:cs="Times New Roman"/>
                <w:sz w:val="24"/>
                <w:szCs w:val="24"/>
              </w:rPr>
              <w:t>3.Оценка заявок на участие в запросе предложений по критериям</w:t>
            </w:r>
          </w:p>
          <w:p w:rsidR="00302F5F" w:rsidRPr="001339B6" w:rsidRDefault="00F40FF2" w:rsidP="00302F5F">
            <w:pPr>
              <w:autoSpaceDE w:val="0"/>
              <w:autoSpaceDN w:val="0"/>
              <w:adjustRightInd w:val="0"/>
              <w:spacing w:after="0" w:line="240" w:lineRule="auto"/>
              <w:ind w:left="459"/>
              <w:contextualSpacing/>
              <w:rPr>
                <w:rFonts w:ascii="Times New Roman" w:eastAsia="Calibri" w:hAnsi="Times New Roman" w:cs="Times New Roman"/>
                <w:color w:val="000000"/>
                <w:sz w:val="24"/>
                <w:szCs w:val="24"/>
                <w:lang w:eastAsia="ru-RU"/>
              </w:rPr>
            </w:pPr>
            <w:r w:rsidRPr="00F40FF2">
              <w:rPr>
                <w:rFonts w:ascii="Times New Roman" w:hAnsi="Times New Roman" w:cs="Times New Roman"/>
                <w:sz w:val="24"/>
                <w:szCs w:val="24"/>
              </w:rPr>
              <w:t xml:space="preserve">3.1. </w:t>
            </w:r>
            <w:r w:rsidR="00302F5F" w:rsidRPr="001339B6">
              <w:rPr>
                <w:rFonts w:ascii="Times New Roman" w:eastAsia="Calibri" w:hAnsi="Times New Roman" w:cs="Times New Roman"/>
                <w:color w:val="000000"/>
                <w:sz w:val="24"/>
                <w:szCs w:val="24"/>
                <w:lang w:eastAsia="ru-RU"/>
              </w:rPr>
              <w:t>Рейтинг заявки на участие в Открытом конкурсе i-</w:t>
            </w:r>
            <w:proofErr w:type="spellStart"/>
            <w:r w:rsidR="00302F5F" w:rsidRPr="001339B6">
              <w:rPr>
                <w:rFonts w:ascii="Times New Roman" w:eastAsia="Calibri" w:hAnsi="Times New Roman" w:cs="Times New Roman"/>
                <w:color w:val="000000"/>
                <w:sz w:val="24"/>
                <w:szCs w:val="24"/>
                <w:lang w:eastAsia="ru-RU"/>
              </w:rPr>
              <w:t>го</w:t>
            </w:r>
            <w:proofErr w:type="spellEnd"/>
            <w:r w:rsidR="00302F5F" w:rsidRPr="001339B6">
              <w:rPr>
                <w:rFonts w:ascii="Times New Roman" w:eastAsia="Calibri" w:hAnsi="Times New Roman" w:cs="Times New Roman"/>
                <w:color w:val="000000"/>
                <w:sz w:val="24"/>
                <w:szCs w:val="24"/>
                <w:lang w:eastAsia="ru-RU"/>
              </w:rPr>
              <w:t xml:space="preserve"> Участника (</w:t>
            </w:r>
            <w:proofErr w:type="spellStart"/>
            <w:r w:rsidR="00302F5F" w:rsidRPr="001339B6">
              <w:rPr>
                <w:rFonts w:ascii="Times New Roman" w:eastAsia="Calibri" w:hAnsi="Times New Roman" w:cs="Times New Roman"/>
                <w:color w:val="000000"/>
                <w:sz w:val="24"/>
                <w:szCs w:val="24"/>
                <w:lang w:val="en-US" w:eastAsia="ru-RU"/>
              </w:rPr>
              <w:t>Ri</w:t>
            </w:r>
            <w:proofErr w:type="spellEnd"/>
            <w:r w:rsidR="00302F5F" w:rsidRPr="001339B6">
              <w:rPr>
                <w:rFonts w:ascii="Times New Roman" w:eastAsia="Calibri" w:hAnsi="Times New Roman" w:cs="Times New Roman"/>
                <w:color w:val="000000"/>
                <w:sz w:val="24"/>
                <w:szCs w:val="24"/>
                <w:lang w:eastAsia="ru-RU"/>
              </w:rPr>
              <w:t xml:space="preserve">) рассчитывается как сумма произведений рейтингов по каждому критерию на соответствующий этим критериям вес в процентах по формуле: </w:t>
            </w:r>
          </w:p>
          <w:p w:rsidR="00302F5F" w:rsidRPr="001339B6" w:rsidRDefault="00302F5F" w:rsidP="00302F5F">
            <w:pPr>
              <w:spacing w:after="0" w:line="240" w:lineRule="auto"/>
              <w:ind w:firstLine="459"/>
              <w:jc w:val="both"/>
              <w:rPr>
                <w:rFonts w:ascii="Times New Roman" w:eastAsia="Times New Roman" w:hAnsi="Times New Roman" w:cs="Times New Roman"/>
                <w:sz w:val="23"/>
                <w:szCs w:val="23"/>
                <w:lang w:eastAsia="ru-RU"/>
              </w:rPr>
            </w:pPr>
            <w:proofErr w:type="spellStart"/>
            <w:r w:rsidRPr="001339B6">
              <w:rPr>
                <w:rFonts w:ascii="Times New Roman" w:eastAsia="Times New Roman" w:hAnsi="Times New Roman" w:cs="Times New Roman"/>
                <w:sz w:val="23"/>
                <w:szCs w:val="23"/>
                <w:lang w:val="en-US" w:eastAsia="ru-RU"/>
              </w:rPr>
              <w:t>Ri</w:t>
            </w:r>
            <w:proofErr w:type="spellEnd"/>
            <w:r w:rsidRPr="001339B6">
              <w:rPr>
                <w:rFonts w:ascii="Times New Roman" w:eastAsia="Times New Roman" w:hAnsi="Times New Roman" w:cs="Times New Roman"/>
                <w:sz w:val="23"/>
                <w:szCs w:val="23"/>
                <w:lang w:eastAsia="ru-RU"/>
              </w:rPr>
              <w:t xml:space="preserve"> =</w:t>
            </w:r>
            <w:r w:rsidRPr="001339B6">
              <w:rPr>
                <w:rFonts w:ascii="Times New Roman" w:eastAsia="Times New Roman" w:hAnsi="Times New Roman" w:cs="Times New Roman"/>
                <w:sz w:val="24"/>
                <w:szCs w:val="24"/>
                <w:lang w:eastAsia="ru-RU"/>
              </w:rPr>
              <w:t xml:space="preserve"> </w:t>
            </w:r>
            <w:r w:rsidRPr="001339B6">
              <w:rPr>
                <w:rFonts w:ascii="Times New Roman" w:eastAsia="Times New Roman" w:hAnsi="Times New Roman" w:cs="Times New Roman"/>
                <w:sz w:val="24"/>
                <w:szCs w:val="24"/>
                <w:lang w:val="en-US" w:eastAsia="ru-RU"/>
              </w:rPr>
              <w:t>Rai</w:t>
            </w:r>
            <w:r w:rsidRPr="001339B6">
              <w:rPr>
                <w:rFonts w:ascii="Times New Roman" w:eastAsia="Times New Roman" w:hAnsi="Times New Roman" w:cs="Times New Roman"/>
                <w:sz w:val="23"/>
                <w:szCs w:val="23"/>
                <w:lang w:eastAsia="ru-RU"/>
              </w:rPr>
              <w:t xml:space="preserve"> * </w:t>
            </w:r>
            <w:proofErr w:type="spellStart"/>
            <w:r w:rsidRPr="001339B6">
              <w:rPr>
                <w:rFonts w:ascii="Times New Roman" w:eastAsia="Times New Roman" w:hAnsi="Times New Roman" w:cs="Times New Roman"/>
                <w:sz w:val="23"/>
                <w:szCs w:val="23"/>
                <w:lang w:val="en-US" w:eastAsia="ru-RU"/>
              </w:rPr>
              <w:t>V</w:t>
            </w:r>
            <w:r w:rsidRPr="001339B6">
              <w:rPr>
                <w:rFonts w:ascii="Times New Roman" w:eastAsia="Times New Roman" w:hAnsi="Times New Roman" w:cs="Times New Roman"/>
                <w:sz w:val="24"/>
                <w:szCs w:val="24"/>
                <w:lang w:val="en-US" w:eastAsia="ru-RU"/>
              </w:rPr>
              <w:t>ai</w:t>
            </w:r>
            <w:proofErr w:type="spellEnd"/>
            <w:r w:rsidRPr="001339B6">
              <w:rPr>
                <w:rFonts w:ascii="Times New Roman" w:eastAsia="Times New Roman" w:hAnsi="Times New Roman" w:cs="Times New Roman"/>
                <w:sz w:val="23"/>
                <w:szCs w:val="23"/>
                <w:lang w:eastAsia="ru-RU"/>
              </w:rPr>
              <w:t xml:space="preserve">1 + </w:t>
            </w:r>
            <w:proofErr w:type="spellStart"/>
            <w:r w:rsidRPr="001339B6">
              <w:rPr>
                <w:rFonts w:ascii="Times New Roman" w:eastAsia="Times New Roman" w:hAnsi="Times New Roman" w:cs="Times New Roman"/>
                <w:sz w:val="24"/>
                <w:szCs w:val="24"/>
                <w:lang w:val="en-US" w:eastAsia="ru-RU"/>
              </w:rPr>
              <w:t>Rbi</w:t>
            </w:r>
            <w:proofErr w:type="spellEnd"/>
            <w:r w:rsidRPr="001339B6">
              <w:rPr>
                <w:rFonts w:ascii="Times New Roman" w:eastAsia="Times New Roman" w:hAnsi="Times New Roman" w:cs="Times New Roman"/>
                <w:sz w:val="23"/>
                <w:szCs w:val="23"/>
                <w:lang w:eastAsia="ru-RU"/>
              </w:rPr>
              <w:t xml:space="preserve"> * </w:t>
            </w:r>
            <w:proofErr w:type="spellStart"/>
            <w:r w:rsidRPr="001339B6">
              <w:rPr>
                <w:rFonts w:ascii="Times New Roman" w:eastAsia="Times New Roman" w:hAnsi="Times New Roman" w:cs="Times New Roman"/>
                <w:sz w:val="23"/>
                <w:szCs w:val="23"/>
                <w:lang w:val="en-US" w:eastAsia="ru-RU"/>
              </w:rPr>
              <w:t>V</w:t>
            </w:r>
            <w:r w:rsidRPr="001339B6">
              <w:rPr>
                <w:rFonts w:ascii="Times New Roman" w:eastAsia="Times New Roman" w:hAnsi="Times New Roman" w:cs="Times New Roman"/>
                <w:sz w:val="24"/>
                <w:szCs w:val="24"/>
                <w:lang w:val="en-US" w:eastAsia="ru-RU"/>
              </w:rPr>
              <w:t>ai</w:t>
            </w:r>
            <w:proofErr w:type="spellEnd"/>
            <w:r w:rsidRPr="001339B6">
              <w:rPr>
                <w:rFonts w:ascii="Times New Roman" w:eastAsia="Times New Roman" w:hAnsi="Times New Roman" w:cs="Times New Roman"/>
                <w:sz w:val="23"/>
                <w:szCs w:val="23"/>
                <w:lang w:eastAsia="ru-RU"/>
              </w:rPr>
              <w:t xml:space="preserve">2 </w:t>
            </w:r>
          </w:p>
          <w:p w:rsidR="00302F5F" w:rsidRPr="003E6BA5" w:rsidRDefault="00302F5F" w:rsidP="00302F5F">
            <w:pPr>
              <w:spacing w:after="0" w:line="240" w:lineRule="auto"/>
              <w:ind w:firstLine="459"/>
              <w:jc w:val="both"/>
              <w:rPr>
                <w:rFonts w:ascii="Times New Roman" w:eastAsia="Times New Roman" w:hAnsi="Times New Roman" w:cs="Times New Roman"/>
                <w:sz w:val="24"/>
                <w:szCs w:val="24"/>
                <w:lang w:eastAsia="ru-RU"/>
              </w:rPr>
            </w:pPr>
            <w:r w:rsidRPr="003E6BA5">
              <w:rPr>
                <w:rFonts w:ascii="Times New Roman" w:eastAsia="Times New Roman" w:hAnsi="Times New Roman" w:cs="Times New Roman"/>
                <w:sz w:val="24"/>
                <w:szCs w:val="24"/>
                <w:lang w:eastAsia="ru-RU"/>
              </w:rPr>
              <w:t xml:space="preserve">где </w:t>
            </w:r>
            <w:r w:rsidRPr="003E6BA5">
              <w:rPr>
                <w:rFonts w:ascii="Times New Roman" w:eastAsia="Times New Roman" w:hAnsi="Times New Roman" w:cs="Times New Roman"/>
                <w:sz w:val="24"/>
                <w:szCs w:val="24"/>
                <w:lang w:val="en-US" w:eastAsia="ru-RU"/>
              </w:rPr>
              <w:t>Rai</w:t>
            </w:r>
            <w:r w:rsidRPr="003E6BA5">
              <w:rPr>
                <w:rFonts w:ascii="Times New Roman" w:eastAsia="Times New Roman" w:hAnsi="Times New Roman" w:cs="Times New Roman"/>
                <w:sz w:val="24"/>
                <w:szCs w:val="24"/>
                <w:lang w:eastAsia="ru-RU"/>
              </w:rPr>
              <w:t xml:space="preserve">– рейтинг </w:t>
            </w:r>
            <w:proofErr w:type="spellStart"/>
            <w:r w:rsidRPr="003E6BA5">
              <w:rPr>
                <w:rFonts w:ascii="Times New Roman" w:eastAsia="Times New Roman" w:hAnsi="Times New Roman" w:cs="Times New Roman"/>
                <w:sz w:val="24"/>
                <w:szCs w:val="24"/>
                <w:lang w:val="en-US" w:eastAsia="ru-RU"/>
              </w:rPr>
              <w:t>i</w:t>
            </w:r>
            <w:proofErr w:type="spellEnd"/>
            <w:r w:rsidRPr="003E6BA5">
              <w:rPr>
                <w:rFonts w:ascii="Times New Roman" w:eastAsia="Times New Roman" w:hAnsi="Times New Roman" w:cs="Times New Roman"/>
                <w:sz w:val="24"/>
                <w:szCs w:val="24"/>
                <w:lang w:eastAsia="ru-RU"/>
              </w:rPr>
              <w:t>-й заявки по критерию «</w:t>
            </w:r>
            <w:r w:rsidRPr="00A62C52">
              <w:rPr>
                <w:rFonts w:ascii="Times New Roman" w:hAnsi="Times New Roman" w:cs="Times New Roman"/>
                <w:sz w:val="24"/>
                <w:szCs w:val="24"/>
              </w:rPr>
              <w:t>Величина коэффициента снижения цены</w:t>
            </w:r>
            <w:r w:rsidRPr="003E6BA5">
              <w:rPr>
                <w:rFonts w:ascii="Times New Roman" w:eastAsia="Times New Roman" w:hAnsi="Times New Roman" w:cs="Times New Roman"/>
                <w:sz w:val="24"/>
                <w:szCs w:val="24"/>
                <w:lang w:eastAsia="ru-RU"/>
              </w:rPr>
              <w:t>»;</w:t>
            </w:r>
          </w:p>
          <w:p w:rsidR="00302F5F" w:rsidRPr="003E6BA5" w:rsidRDefault="00302F5F" w:rsidP="00302F5F">
            <w:pPr>
              <w:spacing w:after="0" w:line="240" w:lineRule="auto"/>
              <w:ind w:firstLine="459"/>
              <w:rPr>
                <w:rFonts w:ascii="Times New Roman" w:eastAsia="Times New Roman" w:hAnsi="Times New Roman" w:cs="Times New Roman"/>
                <w:sz w:val="24"/>
                <w:szCs w:val="24"/>
                <w:lang w:eastAsia="ru-RU"/>
              </w:rPr>
            </w:pPr>
            <w:proofErr w:type="spellStart"/>
            <w:r w:rsidRPr="003E6BA5">
              <w:rPr>
                <w:rFonts w:ascii="Times New Roman" w:eastAsia="Times New Roman" w:hAnsi="Times New Roman" w:cs="Times New Roman"/>
                <w:sz w:val="24"/>
                <w:szCs w:val="24"/>
                <w:lang w:eastAsia="ru-RU"/>
              </w:rPr>
              <w:t>Rbi</w:t>
            </w:r>
            <w:proofErr w:type="spellEnd"/>
            <w:r w:rsidRPr="003E6BA5">
              <w:rPr>
                <w:rFonts w:ascii="Times New Roman" w:eastAsia="Times New Roman" w:hAnsi="Times New Roman" w:cs="Times New Roman"/>
                <w:sz w:val="24"/>
                <w:szCs w:val="24"/>
                <w:lang w:eastAsia="ru-RU"/>
              </w:rPr>
              <w:t xml:space="preserve"> – рейтинг i-й заявки по критерию «</w:t>
            </w:r>
            <w:r w:rsidRPr="00302F5F">
              <w:rPr>
                <w:rFonts w:ascii="Times New Roman" w:eastAsia="Times New Roman" w:hAnsi="Times New Roman" w:cs="Times New Roman"/>
                <w:color w:val="000000"/>
                <w:sz w:val="24"/>
                <w:szCs w:val="24"/>
                <w:lang w:eastAsia="ru-RU"/>
              </w:rPr>
              <w:t>Увеличение срока гарантии на поставляемый товар</w:t>
            </w:r>
            <w:r w:rsidRPr="003E6BA5">
              <w:rPr>
                <w:rFonts w:ascii="Times New Roman" w:eastAsia="Times New Roman" w:hAnsi="Times New Roman" w:cs="Times New Roman"/>
                <w:sz w:val="24"/>
                <w:szCs w:val="24"/>
                <w:lang w:eastAsia="ru-RU"/>
              </w:rPr>
              <w:t xml:space="preserve">»; </w:t>
            </w:r>
          </w:p>
          <w:p w:rsidR="00302F5F" w:rsidRPr="001339B6" w:rsidRDefault="00302F5F" w:rsidP="00302F5F">
            <w:pPr>
              <w:autoSpaceDE w:val="0"/>
              <w:autoSpaceDN w:val="0"/>
              <w:adjustRightInd w:val="0"/>
              <w:spacing w:after="0" w:line="240" w:lineRule="auto"/>
              <w:ind w:firstLine="459"/>
              <w:rPr>
                <w:rFonts w:ascii="Times New Roman" w:eastAsia="Calibri" w:hAnsi="Times New Roman" w:cs="Times New Roman"/>
                <w:color w:val="000000"/>
                <w:sz w:val="24"/>
                <w:szCs w:val="24"/>
              </w:rPr>
            </w:pPr>
            <w:proofErr w:type="spellStart"/>
            <w:r w:rsidRPr="001339B6">
              <w:rPr>
                <w:rFonts w:ascii="Times New Roman" w:eastAsia="Calibri" w:hAnsi="Times New Roman" w:cs="Times New Roman"/>
                <w:color w:val="000000"/>
                <w:sz w:val="24"/>
                <w:szCs w:val="24"/>
                <w:lang w:val="en-US"/>
              </w:rPr>
              <w:t>Vai</w:t>
            </w:r>
            <w:proofErr w:type="spellEnd"/>
            <w:r w:rsidRPr="001339B6">
              <w:rPr>
                <w:rFonts w:ascii="Times New Roman" w:eastAsia="Calibri" w:hAnsi="Times New Roman" w:cs="Times New Roman"/>
                <w:color w:val="000000"/>
                <w:sz w:val="24"/>
                <w:szCs w:val="24"/>
              </w:rPr>
              <w:t xml:space="preserve">1, </w:t>
            </w:r>
            <w:proofErr w:type="spellStart"/>
            <w:r w:rsidRPr="001339B6">
              <w:rPr>
                <w:rFonts w:ascii="Times New Roman" w:eastAsia="Calibri" w:hAnsi="Times New Roman" w:cs="Times New Roman"/>
                <w:color w:val="000000"/>
                <w:sz w:val="24"/>
                <w:szCs w:val="24"/>
                <w:lang w:val="en-US"/>
              </w:rPr>
              <w:t>Vai</w:t>
            </w:r>
            <w:proofErr w:type="spellEnd"/>
            <w:r w:rsidRPr="001339B6">
              <w:rPr>
                <w:rFonts w:ascii="Times New Roman" w:eastAsia="Calibri" w:hAnsi="Times New Roman" w:cs="Times New Roman"/>
                <w:color w:val="000000"/>
                <w:sz w:val="24"/>
                <w:szCs w:val="24"/>
              </w:rPr>
              <w:t xml:space="preserve">2 – вес критериев </w:t>
            </w:r>
          </w:p>
          <w:p w:rsidR="00302F5F" w:rsidRPr="001339B6" w:rsidRDefault="00302F5F" w:rsidP="00302F5F">
            <w:pPr>
              <w:spacing w:after="0" w:line="240" w:lineRule="auto"/>
              <w:ind w:firstLine="459"/>
              <w:jc w:val="both"/>
              <w:rPr>
                <w:rFonts w:ascii="Times New Roman" w:eastAsia="Times New Roman" w:hAnsi="Times New Roman" w:cs="Times New Roman"/>
                <w:sz w:val="24"/>
                <w:szCs w:val="24"/>
                <w:lang w:eastAsia="ru-RU"/>
              </w:rPr>
            </w:pPr>
          </w:p>
          <w:p w:rsidR="00302F5F" w:rsidRPr="001339B6" w:rsidRDefault="00302F5F" w:rsidP="00302F5F">
            <w:pPr>
              <w:spacing w:after="0" w:line="240" w:lineRule="auto"/>
              <w:ind w:firstLine="459"/>
              <w:jc w:val="both"/>
              <w:rPr>
                <w:rFonts w:ascii="Times New Roman" w:eastAsia="Times New Roman" w:hAnsi="Times New Roman" w:cs="Times New Roman"/>
                <w:sz w:val="24"/>
                <w:szCs w:val="24"/>
                <w:lang w:eastAsia="ru-RU"/>
              </w:rPr>
            </w:pPr>
            <w:r w:rsidRPr="001339B6">
              <w:rPr>
                <w:rFonts w:ascii="Times New Roman" w:eastAsia="Times New Roman" w:hAnsi="Times New Roman" w:cs="Times New Roman"/>
                <w:sz w:val="24"/>
                <w:szCs w:val="24"/>
                <w:lang w:eastAsia="ru-RU"/>
              </w:rPr>
              <w:t xml:space="preserve">1.1. Рейтинг, присуждаемый заявке по критерию «Величина коэффициента снижения </w:t>
            </w:r>
            <w:r>
              <w:rPr>
                <w:rFonts w:ascii="Times New Roman" w:eastAsia="Times New Roman" w:hAnsi="Times New Roman" w:cs="Times New Roman"/>
                <w:sz w:val="24"/>
                <w:szCs w:val="24"/>
                <w:lang w:eastAsia="ru-RU"/>
              </w:rPr>
              <w:t>цены</w:t>
            </w:r>
            <w:r w:rsidRPr="001339B6">
              <w:rPr>
                <w:rFonts w:ascii="Times New Roman" w:eastAsia="Times New Roman" w:hAnsi="Times New Roman" w:cs="Times New Roman"/>
                <w:sz w:val="24"/>
                <w:szCs w:val="24"/>
                <w:lang w:eastAsia="ru-RU"/>
              </w:rPr>
              <w:t>», определяется по формуле:</w:t>
            </w:r>
          </w:p>
          <w:p w:rsidR="00302F5F" w:rsidRPr="001339B6" w:rsidRDefault="00302F5F" w:rsidP="00302F5F">
            <w:pPr>
              <w:spacing w:after="0" w:line="240" w:lineRule="auto"/>
              <w:ind w:firstLine="459"/>
              <w:jc w:val="both"/>
              <w:rPr>
                <w:rFonts w:ascii="Times New Roman" w:eastAsia="Times New Roman" w:hAnsi="Times New Roman" w:cs="Times New Roman"/>
                <w:sz w:val="24"/>
                <w:szCs w:val="24"/>
                <w:lang w:eastAsia="ru-RU"/>
              </w:rPr>
            </w:pPr>
          </w:p>
          <w:p w:rsidR="00302F5F" w:rsidRPr="001339B6" w:rsidRDefault="00302F5F" w:rsidP="00302F5F">
            <w:pPr>
              <w:spacing w:after="0" w:line="240" w:lineRule="auto"/>
              <w:ind w:firstLine="459"/>
              <w:jc w:val="both"/>
              <w:rPr>
                <w:rFonts w:ascii="Times New Roman" w:eastAsia="Times New Roman" w:hAnsi="Times New Roman" w:cs="Times New Roman"/>
                <w:sz w:val="24"/>
                <w:szCs w:val="24"/>
                <w:lang w:eastAsia="ru-RU"/>
              </w:rPr>
            </w:pPr>
            <w:r w:rsidRPr="001339B6">
              <w:rPr>
                <w:rFonts w:ascii="Times New Roman" w:eastAsia="Times New Roman" w:hAnsi="Times New Roman" w:cs="Times New Roman"/>
                <w:sz w:val="32"/>
                <w:szCs w:val="24"/>
                <w:lang w:val="en-US" w:eastAsia="ru-RU"/>
              </w:rPr>
              <w:t>R</w:t>
            </w:r>
            <w:r w:rsidRPr="001339B6">
              <w:rPr>
                <w:rFonts w:ascii="Times New Roman" w:eastAsia="Times New Roman" w:hAnsi="Times New Roman" w:cs="Times New Roman"/>
                <w:sz w:val="28"/>
                <w:szCs w:val="24"/>
                <w:lang w:val="en-US" w:eastAsia="ru-RU"/>
              </w:rPr>
              <w:t>ai</w:t>
            </w:r>
            <w:r w:rsidRPr="001339B6">
              <w:rPr>
                <w:rFonts w:ascii="Times New Roman" w:eastAsia="Times New Roman" w:hAnsi="Times New Roman" w:cs="Times New Roman"/>
                <w:sz w:val="24"/>
                <w:szCs w:val="24"/>
                <w:lang w:eastAsia="ru-RU"/>
              </w:rPr>
              <w:t xml:space="preserve">= </w:t>
            </w:r>
            <m:oMath>
              <m:f>
                <m:fPr>
                  <m:ctrlPr>
                    <w:rPr>
                      <w:rFonts w:ascii="Cambria Math" w:eastAsia="Times New Roman" w:hAnsi="Cambria Math" w:cs="Times New Roman"/>
                      <w:i/>
                      <w:sz w:val="32"/>
                      <w:szCs w:val="28"/>
                      <w:lang w:val="en-US" w:eastAsia="ru-RU"/>
                    </w:rPr>
                  </m:ctrlPr>
                </m:fPr>
                <m:num>
                  <m:r>
                    <w:rPr>
                      <w:rFonts w:ascii="Cambria Math" w:eastAsia="Times New Roman" w:hAnsi="Cambria Math" w:cs="Times New Roman"/>
                      <w:sz w:val="32"/>
                      <w:szCs w:val="28"/>
                      <w:lang w:val="en-US" w:eastAsia="ru-RU"/>
                    </w:rPr>
                    <m:t>A</m:t>
                  </m:r>
                  <m:r>
                    <w:rPr>
                      <w:rFonts w:ascii="Cambria Math" w:eastAsia="Times New Roman" w:hAnsi="Cambria Math" w:cs="Times New Roman"/>
                      <w:sz w:val="32"/>
                      <w:szCs w:val="28"/>
                      <w:lang w:eastAsia="ru-RU"/>
                    </w:rPr>
                    <m:t xml:space="preserve"> </m:t>
                  </m:r>
                  <m:r>
                    <m:rPr>
                      <m:sty m:val="p"/>
                    </m:rPr>
                    <w:rPr>
                      <w:rFonts w:ascii="Cambria Math" w:eastAsia="Times New Roman" w:hAnsi="Cambria Math" w:cs="Times New Roman"/>
                      <w:sz w:val="32"/>
                      <w:szCs w:val="28"/>
                      <w:lang w:val="en-US" w:eastAsia="ru-RU"/>
                    </w:rPr>
                    <m:t>min</m:t>
                  </m:r>
                </m:num>
                <m:den>
                  <m:r>
                    <w:rPr>
                      <w:rFonts w:ascii="Cambria Math" w:eastAsia="Times New Roman" w:hAnsi="Cambria Math" w:cs="Times New Roman"/>
                      <w:sz w:val="36"/>
                      <w:szCs w:val="28"/>
                      <w:lang w:val="en-US" w:eastAsia="ru-RU"/>
                    </w:rPr>
                    <m:t>Ai</m:t>
                  </m:r>
                </m:den>
              </m:f>
              <m:r>
                <w:rPr>
                  <w:rFonts w:ascii="Cambria Math" w:eastAsia="Times New Roman" w:hAnsi="Cambria Math" w:cs="Times New Roman"/>
                  <w:sz w:val="32"/>
                  <w:szCs w:val="28"/>
                  <w:lang w:eastAsia="ru-RU"/>
                </w:rPr>
                <m:t>*100</m:t>
              </m:r>
            </m:oMath>
          </w:p>
          <w:p w:rsidR="00302F5F" w:rsidRPr="001339B6" w:rsidRDefault="00302F5F" w:rsidP="00302F5F">
            <w:pPr>
              <w:spacing w:after="0" w:line="240" w:lineRule="auto"/>
              <w:ind w:firstLine="459"/>
              <w:jc w:val="both"/>
              <w:rPr>
                <w:rFonts w:ascii="Times New Roman" w:eastAsia="Times New Roman" w:hAnsi="Times New Roman" w:cs="Times New Roman"/>
                <w:sz w:val="24"/>
                <w:szCs w:val="24"/>
                <w:lang w:eastAsia="ru-RU"/>
              </w:rPr>
            </w:pPr>
            <w:r w:rsidRPr="001339B6">
              <w:rPr>
                <w:rFonts w:ascii="Times New Roman" w:eastAsia="Times New Roman" w:hAnsi="Times New Roman" w:cs="Times New Roman"/>
                <w:sz w:val="24"/>
                <w:szCs w:val="24"/>
                <w:lang w:eastAsia="ru-RU"/>
              </w:rPr>
              <w:t xml:space="preserve"> </w:t>
            </w:r>
          </w:p>
          <w:p w:rsidR="00302F5F" w:rsidRPr="001339B6" w:rsidRDefault="00302F5F" w:rsidP="00302F5F">
            <w:pPr>
              <w:spacing w:after="0" w:line="240" w:lineRule="auto"/>
              <w:ind w:firstLine="459"/>
              <w:jc w:val="both"/>
              <w:rPr>
                <w:rFonts w:ascii="Times New Roman" w:eastAsia="Times New Roman" w:hAnsi="Times New Roman" w:cs="Times New Roman"/>
                <w:sz w:val="24"/>
                <w:szCs w:val="24"/>
                <w:lang w:eastAsia="ru-RU"/>
              </w:rPr>
            </w:pPr>
            <w:r w:rsidRPr="001339B6">
              <w:rPr>
                <w:rFonts w:ascii="Times New Roman" w:eastAsia="Times New Roman" w:hAnsi="Times New Roman" w:cs="Times New Roman"/>
                <w:sz w:val="24"/>
                <w:szCs w:val="24"/>
                <w:lang w:eastAsia="ru-RU"/>
              </w:rPr>
              <w:t>где:</w:t>
            </w:r>
          </w:p>
          <w:p w:rsidR="00302F5F" w:rsidRPr="001339B6" w:rsidRDefault="00302F5F" w:rsidP="00302F5F">
            <w:pPr>
              <w:spacing w:after="0" w:line="240" w:lineRule="auto"/>
              <w:ind w:firstLine="459"/>
              <w:jc w:val="both"/>
              <w:rPr>
                <w:rFonts w:ascii="Times New Roman" w:eastAsia="Times New Roman" w:hAnsi="Times New Roman" w:cs="Times New Roman"/>
                <w:sz w:val="24"/>
                <w:szCs w:val="24"/>
                <w:lang w:eastAsia="ru-RU"/>
              </w:rPr>
            </w:pPr>
            <w:proofErr w:type="spellStart"/>
            <w:r w:rsidRPr="001339B6">
              <w:rPr>
                <w:rFonts w:ascii="Times New Roman" w:eastAsia="Times New Roman" w:hAnsi="Times New Roman" w:cs="Times New Roman"/>
                <w:sz w:val="24"/>
                <w:szCs w:val="24"/>
                <w:lang w:eastAsia="ru-RU"/>
              </w:rPr>
              <w:t>Rai</w:t>
            </w:r>
            <w:proofErr w:type="spellEnd"/>
            <w:r w:rsidRPr="001339B6">
              <w:rPr>
                <w:rFonts w:ascii="Times New Roman" w:eastAsia="Times New Roman" w:hAnsi="Times New Roman" w:cs="Times New Roman"/>
                <w:sz w:val="24"/>
                <w:szCs w:val="24"/>
                <w:lang w:eastAsia="ru-RU"/>
              </w:rPr>
              <w:t>- рейтинг, присуждаемый i-й заявке по указанному критерию;</w:t>
            </w:r>
          </w:p>
          <w:p w:rsidR="00302F5F" w:rsidRPr="001339B6" w:rsidRDefault="00302F5F" w:rsidP="00302F5F">
            <w:pPr>
              <w:spacing w:after="0" w:line="240" w:lineRule="auto"/>
              <w:ind w:firstLine="459"/>
              <w:jc w:val="both"/>
              <w:rPr>
                <w:rFonts w:ascii="Times New Roman" w:eastAsia="Times New Roman" w:hAnsi="Times New Roman" w:cs="Times New Roman"/>
                <w:sz w:val="24"/>
                <w:szCs w:val="24"/>
                <w:lang w:eastAsia="ru-RU"/>
              </w:rPr>
            </w:pPr>
            <w:proofErr w:type="spellStart"/>
            <w:r w:rsidRPr="001339B6">
              <w:rPr>
                <w:rFonts w:ascii="Times New Roman" w:eastAsia="Times New Roman" w:hAnsi="Times New Roman" w:cs="Times New Roman"/>
                <w:sz w:val="24"/>
                <w:szCs w:val="24"/>
                <w:lang w:eastAsia="ru-RU"/>
              </w:rPr>
              <w:t>Am</w:t>
            </w:r>
            <w:proofErr w:type="spellEnd"/>
            <w:r w:rsidRPr="001339B6">
              <w:rPr>
                <w:rFonts w:ascii="Times New Roman" w:eastAsia="Times New Roman" w:hAnsi="Times New Roman" w:cs="Times New Roman"/>
                <w:sz w:val="24"/>
                <w:szCs w:val="24"/>
                <w:lang w:val="en-US" w:eastAsia="ru-RU"/>
              </w:rPr>
              <w:t>in</w:t>
            </w:r>
            <w:r w:rsidRPr="001339B6">
              <w:rPr>
                <w:rFonts w:ascii="Times New Roman" w:eastAsia="Times New Roman" w:hAnsi="Times New Roman" w:cs="Times New Roman"/>
                <w:sz w:val="24"/>
                <w:szCs w:val="24"/>
                <w:lang w:eastAsia="ru-RU"/>
              </w:rPr>
              <w:t xml:space="preserve">– минимальное значение размера коэффициента снижения, предложенное участником открытого конкурса по критерию «Величина коэффициента снижения </w:t>
            </w:r>
            <w:r>
              <w:rPr>
                <w:rFonts w:ascii="Times New Roman" w:eastAsia="Times New Roman" w:hAnsi="Times New Roman" w:cs="Times New Roman"/>
                <w:sz w:val="24"/>
                <w:szCs w:val="24"/>
                <w:lang w:eastAsia="ru-RU"/>
              </w:rPr>
              <w:t>цены</w:t>
            </w:r>
            <w:r w:rsidRPr="001339B6">
              <w:rPr>
                <w:rFonts w:ascii="Times New Roman" w:eastAsia="Times New Roman" w:hAnsi="Times New Roman" w:cs="Times New Roman"/>
                <w:sz w:val="24"/>
                <w:szCs w:val="24"/>
                <w:lang w:eastAsia="ru-RU"/>
              </w:rPr>
              <w:t>», указанное в заявке на участие в открытом конкурсе из представленных участниками процедуры открытого конкурса, приведенное к единому базису сравнения предложений;</w:t>
            </w:r>
          </w:p>
          <w:p w:rsidR="00302F5F" w:rsidRPr="001339B6" w:rsidRDefault="00302F5F" w:rsidP="00302F5F">
            <w:pPr>
              <w:spacing w:after="0" w:line="240" w:lineRule="auto"/>
              <w:ind w:firstLine="459"/>
              <w:jc w:val="both"/>
              <w:rPr>
                <w:rFonts w:ascii="Times New Roman" w:eastAsia="Times New Roman" w:hAnsi="Times New Roman" w:cs="Times New Roman"/>
                <w:sz w:val="24"/>
                <w:szCs w:val="24"/>
                <w:lang w:eastAsia="ru-RU"/>
              </w:rPr>
            </w:pPr>
            <w:proofErr w:type="spellStart"/>
            <w:r w:rsidRPr="001339B6">
              <w:rPr>
                <w:rFonts w:ascii="Times New Roman" w:eastAsia="Times New Roman" w:hAnsi="Times New Roman" w:cs="Times New Roman"/>
                <w:sz w:val="24"/>
                <w:szCs w:val="24"/>
                <w:lang w:eastAsia="ru-RU"/>
              </w:rPr>
              <w:t>Ai</w:t>
            </w:r>
            <w:proofErr w:type="spellEnd"/>
            <w:r w:rsidRPr="001339B6">
              <w:rPr>
                <w:rFonts w:ascii="Times New Roman" w:eastAsia="Times New Roman" w:hAnsi="Times New Roman" w:cs="Times New Roman"/>
                <w:sz w:val="24"/>
                <w:szCs w:val="24"/>
                <w:lang w:eastAsia="ru-RU"/>
              </w:rPr>
              <w:t xml:space="preserve"> -  </w:t>
            </w:r>
            <w:proofErr w:type="gramStart"/>
            <w:r w:rsidRPr="001339B6">
              <w:rPr>
                <w:rFonts w:ascii="Times New Roman" w:eastAsia="Times New Roman" w:hAnsi="Times New Roman" w:cs="Times New Roman"/>
                <w:sz w:val="24"/>
                <w:szCs w:val="24"/>
                <w:lang w:eastAsia="ru-RU"/>
              </w:rPr>
              <w:t>предложение  i</w:t>
            </w:r>
            <w:proofErr w:type="gramEnd"/>
            <w:r w:rsidRPr="001339B6">
              <w:rPr>
                <w:rFonts w:ascii="Times New Roman" w:eastAsia="Times New Roman" w:hAnsi="Times New Roman" w:cs="Times New Roman"/>
                <w:sz w:val="24"/>
                <w:szCs w:val="24"/>
                <w:lang w:eastAsia="ru-RU"/>
              </w:rPr>
              <w:t>-</w:t>
            </w:r>
            <w:proofErr w:type="spellStart"/>
            <w:r w:rsidRPr="001339B6">
              <w:rPr>
                <w:rFonts w:ascii="Times New Roman" w:eastAsia="Times New Roman" w:hAnsi="Times New Roman" w:cs="Times New Roman"/>
                <w:sz w:val="24"/>
                <w:szCs w:val="24"/>
                <w:lang w:eastAsia="ru-RU"/>
              </w:rPr>
              <w:t>го</w:t>
            </w:r>
            <w:proofErr w:type="spellEnd"/>
            <w:r w:rsidRPr="001339B6">
              <w:rPr>
                <w:rFonts w:ascii="Times New Roman" w:eastAsia="Times New Roman" w:hAnsi="Times New Roman" w:cs="Times New Roman"/>
                <w:sz w:val="24"/>
                <w:szCs w:val="24"/>
                <w:lang w:eastAsia="ru-RU"/>
              </w:rPr>
              <w:t xml:space="preserve"> участника открытого конкурса по критерию «Величина коэффициента снижения </w:t>
            </w:r>
            <w:r>
              <w:rPr>
                <w:rFonts w:ascii="Times New Roman" w:eastAsia="Times New Roman" w:hAnsi="Times New Roman" w:cs="Times New Roman"/>
                <w:sz w:val="24"/>
                <w:szCs w:val="24"/>
                <w:lang w:eastAsia="ru-RU"/>
              </w:rPr>
              <w:t>цены</w:t>
            </w:r>
            <w:r w:rsidRPr="001339B6">
              <w:rPr>
                <w:rFonts w:ascii="Times New Roman" w:eastAsia="Times New Roman" w:hAnsi="Times New Roman" w:cs="Times New Roman"/>
                <w:sz w:val="24"/>
                <w:szCs w:val="24"/>
                <w:lang w:eastAsia="ru-RU"/>
              </w:rPr>
              <w:t>».</w:t>
            </w:r>
          </w:p>
          <w:p w:rsidR="00302F5F" w:rsidRPr="001339B6" w:rsidRDefault="00302F5F" w:rsidP="00302F5F">
            <w:pPr>
              <w:spacing w:after="0" w:line="240" w:lineRule="auto"/>
              <w:ind w:firstLine="459"/>
              <w:jc w:val="both"/>
              <w:rPr>
                <w:rFonts w:ascii="Times New Roman" w:eastAsia="Times New Roman" w:hAnsi="Times New Roman" w:cs="Times New Roman"/>
                <w:sz w:val="24"/>
                <w:szCs w:val="24"/>
                <w:lang w:eastAsia="ru-RU"/>
              </w:rPr>
            </w:pPr>
            <w:r w:rsidRPr="001339B6">
              <w:rPr>
                <w:rFonts w:ascii="Times New Roman" w:eastAsia="Times New Roman" w:hAnsi="Times New Roman" w:cs="Times New Roman"/>
                <w:sz w:val="24"/>
                <w:szCs w:val="24"/>
                <w:lang w:eastAsia="ru-RU"/>
              </w:rPr>
              <w:t xml:space="preserve">Для расчета итогового рейтинга по заявке на участие в открытого конкурса рейтинг, присуждаемый этой заявке по критерию «Величина коэффициента снижения </w:t>
            </w:r>
            <w:r>
              <w:rPr>
                <w:rFonts w:ascii="Times New Roman" w:eastAsia="Times New Roman" w:hAnsi="Times New Roman" w:cs="Times New Roman"/>
                <w:sz w:val="24"/>
                <w:szCs w:val="24"/>
                <w:lang w:eastAsia="ru-RU"/>
              </w:rPr>
              <w:t>цены</w:t>
            </w:r>
            <w:r w:rsidRPr="001339B6">
              <w:rPr>
                <w:rFonts w:ascii="Times New Roman" w:eastAsia="Times New Roman" w:hAnsi="Times New Roman" w:cs="Times New Roman"/>
                <w:sz w:val="24"/>
                <w:szCs w:val="24"/>
                <w:lang w:eastAsia="ru-RU"/>
              </w:rPr>
              <w:t>», умножается на соответствующую указанному критерию значимость.</w:t>
            </w:r>
          </w:p>
          <w:p w:rsidR="00F40FF2" w:rsidRPr="00F40FF2" w:rsidRDefault="00F40FF2" w:rsidP="00F40FF2">
            <w:pPr>
              <w:spacing w:after="0" w:line="240" w:lineRule="auto"/>
              <w:ind w:firstLine="567"/>
              <w:jc w:val="both"/>
              <w:rPr>
                <w:rFonts w:ascii="Times New Roman" w:hAnsi="Times New Roman" w:cs="Times New Roman"/>
                <w:sz w:val="24"/>
                <w:szCs w:val="24"/>
              </w:rPr>
            </w:pPr>
          </w:p>
          <w:p w:rsidR="00F40FF2" w:rsidRPr="00F40FF2" w:rsidRDefault="00F40FF2" w:rsidP="00F40FF2">
            <w:pPr>
              <w:tabs>
                <w:tab w:val="num" w:pos="1980"/>
              </w:tabs>
              <w:spacing w:after="0" w:line="240" w:lineRule="auto"/>
              <w:ind w:left="62" w:firstLine="567"/>
              <w:jc w:val="both"/>
              <w:rPr>
                <w:rFonts w:ascii="Times New Roman" w:hAnsi="Times New Roman" w:cs="Times New Roman"/>
                <w:sz w:val="24"/>
                <w:szCs w:val="24"/>
                <w:lang w:eastAsia="ru-RU"/>
              </w:rPr>
            </w:pPr>
            <w:r w:rsidRPr="00F40FF2">
              <w:rPr>
                <w:rFonts w:ascii="Times New Roman" w:hAnsi="Times New Roman" w:cs="Times New Roman"/>
                <w:sz w:val="24"/>
                <w:szCs w:val="24"/>
              </w:rPr>
              <w:t xml:space="preserve">3.3. </w:t>
            </w:r>
            <w:r w:rsidRPr="00F40FF2">
              <w:rPr>
                <w:rFonts w:ascii="Times New Roman" w:hAnsi="Times New Roman" w:cs="Times New Roman"/>
                <w:sz w:val="24"/>
                <w:szCs w:val="24"/>
                <w:lang w:eastAsia="ru-RU"/>
              </w:rPr>
              <w:t xml:space="preserve">Рейтинг, присуждаемый заявке по критерию </w:t>
            </w:r>
            <w:r w:rsidRPr="00F40FF2">
              <w:rPr>
                <w:rFonts w:ascii="Times New Roman" w:hAnsi="Times New Roman" w:cs="Times New Roman"/>
                <w:b/>
                <w:sz w:val="24"/>
                <w:szCs w:val="24"/>
                <w:lang w:eastAsia="ru-RU"/>
              </w:rPr>
              <w:t>«</w:t>
            </w:r>
            <w:r w:rsidR="005C65CA" w:rsidRPr="005C65CA">
              <w:rPr>
                <w:rFonts w:ascii="Times New Roman" w:hAnsi="Times New Roman" w:cs="Times New Roman"/>
                <w:b/>
                <w:color w:val="000000"/>
                <w:sz w:val="24"/>
                <w:szCs w:val="24"/>
                <w:lang w:eastAsia="ru-RU"/>
              </w:rPr>
              <w:t>Увеличение срока гарантии на поставляемый товар</w:t>
            </w:r>
            <w:r w:rsidRPr="00F40FF2">
              <w:rPr>
                <w:rFonts w:ascii="Times New Roman" w:hAnsi="Times New Roman" w:cs="Times New Roman"/>
                <w:b/>
                <w:sz w:val="24"/>
                <w:szCs w:val="24"/>
                <w:lang w:eastAsia="ru-RU"/>
              </w:rPr>
              <w:t>»</w:t>
            </w:r>
            <w:r w:rsidRPr="00F40FF2">
              <w:rPr>
                <w:rFonts w:ascii="Times New Roman" w:hAnsi="Times New Roman" w:cs="Times New Roman"/>
                <w:sz w:val="24"/>
                <w:szCs w:val="24"/>
                <w:lang w:eastAsia="ru-RU"/>
              </w:rPr>
              <w:t>, определяется следующим образом:</w:t>
            </w:r>
          </w:p>
          <w:p w:rsidR="00F40FF2" w:rsidRPr="00F40FF2" w:rsidRDefault="00F40FF2" w:rsidP="00F40FF2">
            <w:pPr>
              <w:spacing w:after="0" w:line="100" w:lineRule="atLeast"/>
              <w:ind w:firstLine="539"/>
              <w:jc w:val="both"/>
              <w:rPr>
                <w:rFonts w:ascii="Times New Roman" w:hAnsi="Times New Roman" w:cs="Times New Roman"/>
                <w:sz w:val="24"/>
                <w:szCs w:val="24"/>
              </w:rPr>
            </w:pPr>
            <w:r w:rsidRPr="00F40FF2">
              <w:rPr>
                <w:rFonts w:ascii="Times New Roman" w:hAnsi="Times New Roman" w:cs="Times New Roman"/>
                <w:sz w:val="24"/>
                <w:szCs w:val="24"/>
              </w:rPr>
              <w:t>Наличие в заявке участника закупки срока гарантии: «</w:t>
            </w:r>
            <w:r w:rsidRPr="00F40FF2">
              <w:rPr>
                <w:rFonts w:ascii="Times New Roman" w:eastAsia="Times New Roman" w:hAnsi="Times New Roman" w:cs="Times New Roman"/>
                <w:bCs/>
                <w:kern w:val="1"/>
                <w:sz w:val="24"/>
                <w:szCs w:val="24"/>
                <w:lang w:eastAsia="zh-CN"/>
              </w:rPr>
              <w:t>Гарантийный срок</w:t>
            </w:r>
            <w:r w:rsidRPr="00F40FF2">
              <w:rPr>
                <w:rFonts w:ascii="Times New Roman" w:eastAsia="Times New Roman" w:hAnsi="Times New Roman" w:cs="Times New Roman"/>
                <w:kern w:val="1"/>
                <w:sz w:val="24"/>
                <w:szCs w:val="24"/>
                <w:lang w:eastAsia="zh-CN"/>
              </w:rPr>
              <w:t xml:space="preserve"> на </w:t>
            </w:r>
            <w:r w:rsidR="005C65CA">
              <w:rPr>
                <w:rFonts w:ascii="Times New Roman" w:eastAsia="Times New Roman" w:hAnsi="Times New Roman" w:cs="Times New Roman"/>
                <w:kern w:val="1"/>
                <w:sz w:val="24"/>
                <w:szCs w:val="24"/>
                <w:lang w:eastAsia="zh-CN"/>
              </w:rPr>
              <w:t>товар 6 лет</w:t>
            </w:r>
            <w:r w:rsidRPr="00F40FF2">
              <w:rPr>
                <w:rFonts w:ascii="Times New Roman" w:hAnsi="Times New Roman" w:cs="Times New Roman"/>
                <w:sz w:val="24"/>
                <w:szCs w:val="24"/>
              </w:rPr>
              <w:t xml:space="preserve">» – </w:t>
            </w:r>
            <w:r w:rsidRPr="00F40FF2">
              <w:rPr>
                <w:rFonts w:ascii="Times New Roman" w:hAnsi="Times New Roman" w:cs="Times New Roman"/>
                <w:b/>
                <w:sz w:val="24"/>
                <w:szCs w:val="24"/>
              </w:rPr>
              <w:t>100 баллов,</w:t>
            </w:r>
          </w:p>
          <w:p w:rsidR="00F40FF2" w:rsidRPr="00F40FF2" w:rsidRDefault="00F40FF2" w:rsidP="00F40FF2">
            <w:pPr>
              <w:spacing w:after="0" w:line="100" w:lineRule="atLeast"/>
              <w:ind w:firstLine="539"/>
              <w:jc w:val="both"/>
              <w:rPr>
                <w:rFonts w:ascii="Times New Roman" w:hAnsi="Times New Roman" w:cs="Times New Roman"/>
                <w:sz w:val="24"/>
                <w:szCs w:val="24"/>
              </w:rPr>
            </w:pPr>
            <w:r w:rsidRPr="00F40FF2">
              <w:rPr>
                <w:rFonts w:ascii="Times New Roman" w:hAnsi="Times New Roman" w:cs="Times New Roman"/>
                <w:sz w:val="24"/>
                <w:szCs w:val="24"/>
              </w:rPr>
              <w:t>Наличие в заявке участника закупки срока гарантии:</w:t>
            </w:r>
            <w:r w:rsidRPr="00F40FF2">
              <w:rPr>
                <w:rFonts w:ascii="Times New Roman" w:hAnsi="Times New Roman" w:cs="Times New Roman"/>
                <w:color w:val="000000"/>
                <w:sz w:val="24"/>
                <w:szCs w:val="24"/>
              </w:rPr>
              <w:t xml:space="preserve"> «</w:t>
            </w:r>
            <w:r w:rsidRPr="00F40FF2">
              <w:rPr>
                <w:rFonts w:ascii="Times New Roman" w:eastAsia="Times New Roman" w:hAnsi="Times New Roman" w:cs="Times New Roman"/>
                <w:bCs/>
                <w:kern w:val="1"/>
                <w:sz w:val="24"/>
                <w:szCs w:val="24"/>
                <w:lang w:eastAsia="zh-CN"/>
              </w:rPr>
              <w:t>Гарантийный срок</w:t>
            </w:r>
            <w:r w:rsidRPr="00F40FF2">
              <w:rPr>
                <w:rFonts w:ascii="Times New Roman" w:eastAsia="Times New Roman" w:hAnsi="Times New Roman" w:cs="Times New Roman"/>
                <w:kern w:val="1"/>
                <w:sz w:val="24"/>
                <w:szCs w:val="24"/>
                <w:lang w:eastAsia="zh-CN"/>
              </w:rPr>
              <w:t xml:space="preserve"> </w:t>
            </w:r>
            <w:r w:rsidR="005C65CA" w:rsidRPr="005C65CA">
              <w:rPr>
                <w:rFonts w:ascii="Times New Roman" w:eastAsia="Times New Roman" w:hAnsi="Times New Roman" w:cs="Times New Roman"/>
                <w:kern w:val="1"/>
                <w:sz w:val="24"/>
                <w:szCs w:val="24"/>
                <w:lang w:eastAsia="zh-CN"/>
              </w:rPr>
              <w:t xml:space="preserve">на товар </w:t>
            </w:r>
            <w:r w:rsidR="005C65CA">
              <w:rPr>
                <w:rFonts w:ascii="Times New Roman" w:eastAsia="Times New Roman" w:hAnsi="Times New Roman" w:cs="Times New Roman"/>
                <w:kern w:val="1"/>
                <w:sz w:val="24"/>
                <w:szCs w:val="24"/>
                <w:lang w:eastAsia="zh-CN"/>
              </w:rPr>
              <w:t>5</w:t>
            </w:r>
            <w:r w:rsidR="005C65CA" w:rsidRPr="005C65CA">
              <w:rPr>
                <w:rFonts w:ascii="Times New Roman" w:eastAsia="Times New Roman" w:hAnsi="Times New Roman" w:cs="Times New Roman"/>
                <w:kern w:val="1"/>
                <w:sz w:val="24"/>
                <w:szCs w:val="24"/>
                <w:lang w:eastAsia="zh-CN"/>
              </w:rPr>
              <w:t xml:space="preserve"> лет</w:t>
            </w:r>
            <w:r w:rsidRPr="00F40FF2">
              <w:rPr>
                <w:rFonts w:ascii="Times New Roman" w:hAnsi="Times New Roman" w:cs="Times New Roman"/>
                <w:sz w:val="24"/>
                <w:szCs w:val="24"/>
              </w:rPr>
              <w:t xml:space="preserve">» - </w:t>
            </w:r>
            <w:r w:rsidRPr="00F40FF2">
              <w:rPr>
                <w:rFonts w:ascii="Times New Roman" w:hAnsi="Times New Roman" w:cs="Times New Roman"/>
                <w:b/>
                <w:sz w:val="24"/>
                <w:szCs w:val="24"/>
              </w:rPr>
              <w:t>0 баллов</w:t>
            </w:r>
            <w:r w:rsidRPr="00F40FF2">
              <w:rPr>
                <w:rFonts w:ascii="Times New Roman" w:hAnsi="Times New Roman" w:cs="Times New Roman"/>
                <w:sz w:val="24"/>
                <w:szCs w:val="24"/>
              </w:rPr>
              <w:t>.</w:t>
            </w:r>
          </w:p>
          <w:p w:rsidR="00F40FF2" w:rsidRPr="00F40FF2" w:rsidRDefault="00F40FF2" w:rsidP="00F40FF2">
            <w:pPr>
              <w:spacing w:after="0" w:line="240" w:lineRule="auto"/>
              <w:jc w:val="both"/>
              <w:rPr>
                <w:rFonts w:ascii="Times New Roman" w:eastAsia="Times New Roman" w:hAnsi="Times New Roman" w:cs="Times New Roman"/>
                <w:sz w:val="24"/>
                <w:szCs w:val="24"/>
                <w:lang w:eastAsia="ru-RU"/>
              </w:rPr>
            </w:pPr>
            <w:r w:rsidRPr="00F40FF2">
              <w:rPr>
                <w:rFonts w:ascii="Times New Roman" w:hAnsi="Times New Roman" w:cs="Times New Roman"/>
                <w:sz w:val="24"/>
                <w:szCs w:val="24"/>
              </w:rPr>
              <w:t xml:space="preserve">      Для расчета итогового рейтинга по заявке на участие в </w:t>
            </w:r>
            <w:r w:rsidR="00BF3DF1">
              <w:rPr>
                <w:rFonts w:ascii="Times New Roman" w:hAnsi="Times New Roman" w:cs="Times New Roman"/>
                <w:sz w:val="24"/>
                <w:szCs w:val="24"/>
              </w:rPr>
              <w:t>конкурсе</w:t>
            </w:r>
            <w:r w:rsidRPr="00F40FF2">
              <w:rPr>
                <w:rFonts w:ascii="Times New Roman" w:hAnsi="Times New Roman" w:cs="Times New Roman"/>
                <w:sz w:val="24"/>
                <w:szCs w:val="24"/>
              </w:rPr>
              <w:t xml:space="preserve"> рейтинг, присуждаемый этой заявке по данному критерию, умножается на соответствующую указанному критерию значимость.</w:t>
            </w:r>
          </w:p>
          <w:p w:rsidR="00F40FF2" w:rsidRPr="00F40FF2" w:rsidRDefault="00F40FF2" w:rsidP="00F40FF2">
            <w:pPr>
              <w:spacing w:after="0" w:line="240" w:lineRule="auto"/>
              <w:ind w:firstLine="567"/>
              <w:jc w:val="both"/>
              <w:rPr>
                <w:rFonts w:ascii="Times New Roman" w:hAnsi="Times New Roman" w:cs="Times New Roman"/>
                <w:sz w:val="24"/>
                <w:szCs w:val="24"/>
              </w:rPr>
            </w:pPr>
          </w:p>
          <w:p w:rsidR="00F40FF2" w:rsidRPr="00F40FF2" w:rsidRDefault="00F40FF2" w:rsidP="00F40FF2">
            <w:pPr>
              <w:spacing w:after="0" w:line="240" w:lineRule="auto"/>
              <w:ind w:firstLine="567"/>
              <w:jc w:val="both"/>
              <w:rPr>
                <w:rFonts w:ascii="Times New Roman" w:hAnsi="Times New Roman" w:cs="Times New Roman"/>
                <w:sz w:val="24"/>
                <w:szCs w:val="24"/>
              </w:rPr>
            </w:pPr>
            <w:r w:rsidRPr="00F40FF2">
              <w:rPr>
                <w:rFonts w:ascii="Times New Roman" w:hAnsi="Times New Roman" w:cs="Times New Roman"/>
                <w:sz w:val="24"/>
                <w:szCs w:val="24"/>
              </w:rPr>
              <w:t xml:space="preserve">Победителем открытого </w:t>
            </w:r>
            <w:r w:rsidR="00B23D56">
              <w:rPr>
                <w:rFonts w:ascii="Times New Roman" w:hAnsi="Times New Roman" w:cs="Times New Roman"/>
                <w:sz w:val="24"/>
                <w:szCs w:val="24"/>
              </w:rPr>
              <w:t>конкурса</w:t>
            </w:r>
            <w:r w:rsidRPr="00F40FF2">
              <w:rPr>
                <w:rFonts w:ascii="Times New Roman" w:hAnsi="Times New Roman" w:cs="Times New Roman"/>
                <w:sz w:val="24"/>
                <w:szCs w:val="24"/>
              </w:rPr>
              <w:t xml:space="preserve"> признается участник закупки, который предложил наилучшие условия исполнения договора на основе критериев и процедур оценки и сопоставления, указанных в Документации о закупке, и заявке которого присвоен первый номер.</w:t>
            </w:r>
          </w:p>
          <w:p w:rsidR="00C467B5" w:rsidRPr="00C467B5" w:rsidRDefault="00C467B5" w:rsidP="00C467B5">
            <w:pPr>
              <w:spacing w:after="0" w:line="240" w:lineRule="auto"/>
              <w:ind w:firstLine="459"/>
              <w:jc w:val="both"/>
              <w:rPr>
                <w:rFonts w:ascii="Times New Roman" w:eastAsia="Times New Roman" w:hAnsi="Times New Roman" w:cs="Times New Roman"/>
                <w:sz w:val="24"/>
                <w:szCs w:val="24"/>
                <w:lang w:eastAsia="ru-RU"/>
              </w:rPr>
            </w:pPr>
          </w:p>
          <w:p w:rsidR="00C467B5" w:rsidRPr="00C467B5" w:rsidRDefault="00C467B5" w:rsidP="00C467B5">
            <w:pPr>
              <w:spacing w:after="0" w:line="240" w:lineRule="auto"/>
              <w:ind w:firstLine="459"/>
              <w:jc w:val="both"/>
              <w:rPr>
                <w:rFonts w:ascii="Times New Roman" w:eastAsia="Times New Roman" w:hAnsi="Times New Roman" w:cs="Times New Roman"/>
                <w:sz w:val="24"/>
                <w:szCs w:val="24"/>
                <w:lang w:eastAsia="ru-RU"/>
              </w:rPr>
            </w:pPr>
            <w:r w:rsidRPr="00C467B5">
              <w:rPr>
                <w:rFonts w:ascii="Times New Roman" w:eastAsia="Times New Roman" w:hAnsi="Times New Roman" w:cs="Times New Roman"/>
                <w:sz w:val="24"/>
                <w:szCs w:val="24"/>
                <w:lang w:eastAsia="ru-RU"/>
              </w:rPr>
              <w:t xml:space="preserve">Для расчета итогового рейтинга по заявке на участие в </w:t>
            </w:r>
            <w:r w:rsidR="00BF3DF1">
              <w:rPr>
                <w:rFonts w:ascii="Times New Roman" w:hAnsi="Times New Roman" w:cs="Times New Roman"/>
                <w:sz w:val="24"/>
                <w:szCs w:val="24"/>
              </w:rPr>
              <w:t>конкурсе</w:t>
            </w:r>
            <w:r w:rsidRPr="00C467B5">
              <w:rPr>
                <w:rFonts w:ascii="Times New Roman" w:eastAsia="Times New Roman" w:hAnsi="Times New Roman" w:cs="Times New Roman"/>
                <w:sz w:val="24"/>
                <w:szCs w:val="24"/>
                <w:lang w:eastAsia="ru-RU"/>
              </w:rPr>
              <w:t xml:space="preserve"> рейтинг, присуждаемый этой заявке по данному критерию, умножается на соответствующую указанному критерию значимость</w:t>
            </w:r>
            <w:r w:rsidRPr="00C467B5">
              <w:rPr>
                <w:rFonts w:ascii="Times New Roman" w:eastAsia="Times New Roman" w:hAnsi="Times New Roman" w:cs="Times New Roman"/>
                <w:bCs/>
                <w:color w:val="000000"/>
                <w:sz w:val="24"/>
                <w:szCs w:val="24"/>
                <w:lang w:eastAsia="ru-RU"/>
              </w:rPr>
              <w:t xml:space="preserve"> (вес критерия). </w:t>
            </w:r>
          </w:p>
          <w:p w:rsidR="001339B6" w:rsidRDefault="001339B6" w:rsidP="00734578">
            <w:pPr>
              <w:spacing w:after="0" w:line="240" w:lineRule="auto"/>
              <w:ind w:firstLine="459"/>
              <w:jc w:val="both"/>
              <w:rPr>
                <w:rFonts w:ascii="Times New Roman" w:eastAsia="Times New Roman" w:hAnsi="Times New Roman" w:cs="Times New Roman"/>
                <w:sz w:val="24"/>
                <w:szCs w:val="24"/>
                <w:lang w:eastAsia="ru-RU"/>
              </w:rPr>
            </w:pPr>
          </w:p>
          <w:p w:rsidR="00734578" w:rsidRPr="00734578" w:rsidRDefault="00734578" w:rsidP="00734578">
            <w:pPr>
              <w:spacing w:after="0" w:line="240" w:lineRule="auto"/>
              <w:ind w:firstLine="459"/>
              <w:jc w:val="both"/>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На основании результатов оценки и сопоставления заявок каждой Заявке присваивается порядковый номер по мере уменьшения степени выгодности содержащихся в них условий исполнения договора. Первый номер присваивается Заявке, которая набрала наибольшее количество баллов.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734578" w:rsidRPr="00734578" w:rsidRDefault="00734578" w:rsidP="00734578">
            <w:pPr>
              <w:spacing w:after="0" w:line="240" w:lineRule="auto"/>
              <w:ind w:firstLine="459"/>
              <w:jc w:val="both"/>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(посредством указанного в заявке коэффициент снижения) в указанных заявках цене договора, сниженной на 15 процентов, при этом договор заключается по цене договора, предложенной (посредством указанного в заявке коэффициент снижения) участником в заявке на участие в закупке.</w:t>
            </w:r>
          </w:p>
          <w:p w:rsidR="00734578" w:rsidRPr="00734578" w:rsidRDefault="00734578" w:rsidP="00734578">
            <w:pPr>
              <w:spacing w:after="0" w:line="240" w:lineRule="auto"/>
              <w:ind w:firstLine="459"/>
              <w:jc w:val="both"/>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 xml:space="preserve">Данный расчет применяется с учетом п. </w:t>
            </w:r>
            <w:r w:rsidRPr="00734578">
              <w:rPr>
                <w:rFonts w:ascii="Times New Roman" w:eastAsia="Times New Roman" w:hAnsi="Times New Roman" w:cs="Times New Roman"/>
                <w:sz w:val="24"/>
                <w:szCs w:val="24"/>
                <w:lang w:eastAsia="ru-RU"/>
              </w:rPr>
              <w:fldChar w:fldCharType="begin"/>
            </w:r>
            <w:r w:rsidRPr="00734578">
              <w:rPr>
                <w:rFonts w:ascii="Times New Roman" w:eastAsia="Times New Roman" w:hAnsi="Times New Roman" w:cs="Times New Roman"/>
                <w:sz w:val="24"/>
                <w:szCs w:val="24"/>
                <w:lang w:eastAsia="ru-RU"/>
              </w:rPr>
              <w:instrText xml:space="preserve"> REF _Ref479244967 \r \h </w:instrText>
            </w:r>
            <w:r w:rsidRPr="00734578">
              <w:rPr>
                <w:rFonts w:ascii="Times New Roman" w:eastAsia="Times New Roman" w:hAnsi="Times New Roman" w:cs="Times New Roman"/>
                <w:sz w:val="24"/>
                <w:szCs w:val="24"/>
                <w:lang w:eastAsia="ru-RU"/>
              </w:rPr>
            </w:r>
            <w:r w:rsidRPr="00734578">
              <w:rPr>
                <w:rFonts w:ascii="Times New Roman" w:eastAsia="Times New Roman" w:hAnsi="Times New Roman" w:cs="Times New Roman"/>
                <w:sz w:val="24"/>
                <w:szCs w:val="24"/>
                <w:lang w:eastAsia="ru-RU"/>
              </w:rPr>
              <w:fldChar w:fldCharType="separate"/>
            </w:r>
            <w:r w:rsidR="005F518E">
              <w:rPr>
                <w:rFonts w:ascii="Times New Roman" w:eastAsia="Times New Roman" w:hAnsi="Times New Roman" w:cs="Times New Roman"/>
                <w:sz w:val="24"/>
                <w:szCs w:val="24"/>
                <w:lang w:eastAsia="ru-RU"/>
              </w:rPr>
              <w:t>3</w:t>
            </w:r>
            <w:r w:rsidRPr="00734578">
              <w:rPr>
                <w:rFonts w:ascii="Times New Roman" w:eastAsia="Times New Roman" w:hAnsi="Times New Roman" w:cs="Times New Roman"/>
                <w:sz w:val="24"/>
                <w:szCs w:val="24"/>
                <w:lang w:eastAsia="ru-RU"/>
              </w:rPr>
              <w:fldChar w:fldCharType="end"/>
            </w:r>
            <w:r w:rsidRPr="00734578">
              <w:rPr>
                <w:rFonts w:ascii="Times New Roman" w:eastAsia="Times New Roman" w:hAnsi="Times New Roman" w:cs="Times New Roman"/>
                <w:sz w:val="24"/>
                <w:szCs w:val="24"/>
                <w:lang w:eastAsia="ru-RU"/>
              </w:rPr>
              <w:t xml:space="preserve"> настоящей документации.</w:t>
            </w:r>
          </w:p>
        </w:tc>
      </w:tr>
      <w:tr w:rsidR="00734578" w:rsidRPr="00734578" w:rsidTr="00BF3DF1">
        <w:trPr>
          <w:trHeight w:val="1671"/>
        </w:trPr>
        <w:tc>
          <w:tcPr>
            <w:tcW w:w="568" w:type="dxa"/>
            <w:tcBorders>
              <w:top w:val="single" w:sz="4" w:space="0" w:color="auto"/>
              <w:left w:val="single" w:sz="4" w:space="0" w:color="auto"/>
              <w:bottom w:val="single" w:sz="4" w:space="0" w:color="auto"/>
              <w:right w:val="single" w:sz="4" w:space="0" w:color="auto"/>
            </w:tcBorders>
          </w:tcPr>
          <w:p w:rsidR="00734578" w:rsidRPr="00734578" w:rsidRDefault="00734578" w:rsidP="00FB1727">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ermStart w:id="1633490463" w:edGrp="everyone" w:colFirst="0" w:colLast="0"/>
            <w:permEnd w:id="1980771790"/>
          </w:p>
        </w:tc>
        <w:tc>
          <w:tcPr>
            <w:tcW w:w="2409" w:type="dxa"/>
            <w:tcBorders>
              <w:top w:val="single" w:sz="4" w:space="0" w:color="auto"/>
              <w:left w:val="single" w:sz="4" w:space="0" w:color="auto"/>
              <w:bottom w:val="single" w:sz="4" w:space="0" w:color="auto"/>
              <w:right w:val="single" w:sz="4" w:space="0" w:color="auto"/>
            </w:tcBorders>
            <w:shd w:val="clear" w:color="auto" w:fill="F2F2F2"/>
          </w:tcPr>
          <w:p w:rsidR="00734578" w:rsidRPr="00734578" w:rsidRDefault="00734578" w:rsidP="00734578">
            <w:pPr>
              <w:spacing w:after="0" w:line="240" w:lineRule="auto"/>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Место, условия и сроки (периоды) поставки товара, выполнения работ, оказания услуг</w:t>
            </w:r>
          </w:p>
        </w:tc>
        <w:tc>
          <w:tcPr>
            <w:tcW w:w="7797" w:type="dxa"/>
            <w:tcBorders>
              <w:top w:val="single" w:sz="4" w:space="0" w:color="auto"/>
              <w:left w:val="single" w:sz="4" w:space="0" w:color="auto"/>
              <w:bottom w:val="single" w:sz="4" w:space="0" w:color="auto"/>
              <w:right w:val="single" w:sz="4" w:space="0" w:color="auto"/>
            </w:tcBorders>
          </w:tcPr>
          <w:p w:rsidR="00734578" w:rsidRPr="00734578" w:rsidRDefault="00734578" w:rsidP="00734578">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734578">
              <w:rPr>
                <w:rFonts w:ascii="Times New Roman" w:eastAsia="Calibri" w:hAnsi="Times New Roman" w:cs="Times New Roman"/>
                <w:iCs/>
                <w:color w:val="000000"/>
                <w:sz w:val="24"/>
                <w:szCs w:val="24"/>
              </w:rPr>
              <w:t xml:space="preserve">Место, условия и сроки (периоды) поставки товара, выполнения работ, оказания услуг определяются в соответствии с проектом договора                   </w:t>
            </w:r>
            <w:proofErr w:type="gramStart"/>
            <w:r w:rsidRPr="00734578">
              <w:rPr>
                <w:rFonts w:ascii="Times New Roman" w:eastAsia="Calibri" w:hAnsi="Times New Roman" w:cs="Times New Roman"/>
                <w:iCs/>
                <w:color w:val="000000"/>
                <w:sz w:val="24"/>
                <w:szCs w:val="24"/>
              </w:rPr>
              <w:t xml:space="preserve">   (</w:t>
            </w:r>
            <w:proofErr w:type="gramEnd"/>
            <w:r w:rsidR="008020E2">
              <w:rPr>
                <w:rFonts w:ascii="Times New Roman" w:eastAsia="Calibri" w:hAnsi="Times New Roman" w:cs="Times New Roman"/>
                <w:iCs/>
                <w:color w:val="0000FF"/>
                <w:sz w:val="24"/>
                <w:szCs w:val="24"/>
                <w:u w:val="single"/>
              </w:rPr>
              <w:fldChar w:fldCharType="begin"/>
            </w:r>
            <w:r w:rsidR="008020E2">
              <w:rPr>
                <w:rFonts w:ascii="Times New Roman" w:eastAsia="Calibri" w:hAnsi="Times New Roman" w:cs="Times New Roman"/>
                <w:iCs/>
                <w:color w:val="0000FF"/>
                <w:sz w:val="24"/>
                <w:szCs w:val="24"/>
                <w:u w:val="single"/>
              </w:rPr>
              <w:instrText xml:space="preserve"> HYPERLINK \l "_РАЗДЕЛ_V._Проект" </w:instrText>
            </w:r>
            <w:r w:rsidR="008020E2">
              <w:rPr>
                <w:rFonts w:ascii="Times New Roman" w:eastAsia="Calibri" w:hAnsi="Times New Roman" w:cs="Times New Roman"/>
                <w:iCs/>
                <w:color w:val="0000FF"/>
                <w:sz w:val="24"/>
                <w:szCs w:val="24"/>
                <w:u w:val="single"/>
              </w:rPr>
              <w:fldChar w:fldCharType="separate"/>
            </w:r>
            <w:r w:rsidRPr="00734578">
              <w:rPr>
                <w:rFonts w:ascii="Times New Roman" w:eastAsia="Calibri" w:hAnsi="Times New Roman" w:cs="Times New Roman"/>
                <w:iCs/>
                <w:color w:val="0000FF"/>
                <w:sz w:val="24"/>
                <w:szCs w:val="24"/>
                <w:u w:val="single"/>
              </w:rPr>
              <w:t xml:space="preserve">в разделе </w:t>
            </w:r>
            <w:r w:rsidRPr="00734578">
              <w:rPr>
                <w:rFonts w:ascii="Times New Roman" w:eastAsia="Calibri" w:hAnsi="Times New Roman" w:cs="Times New Roman"/>
                <w:iCs/>
                <w:color w:val="0000FF"/>
                <w:sz w:val="24"/>
                <w:szCs w:val="24"/>
                <w:u w:val="single"/>
                <w:lang w:val="en-US"/>
              </w:rPr>
              <w:t>V</w:t>
            </w:r>
            <w:r w:rsidRPr="00734578">
              <w:rPr>
                <w:rFonts w:ascii="Times New Roman" w:eastAsia="Calibri" w:hAnsi="Times New Roman" w:cs="Times New Roman"/>
                <w:iCs/>
                <w:color w:val="0000FF"/>
                <w:sz w:val="24"/>
                <w:szCs w:val="24"/>
                <w:u w:val="single"/>
              </w:rPr>
              <w:t xml:space="preserve"> «Проект договора»</w:t>
            </w:r>
            <w:r w:rsidR="008020E2">
              <w:rPr>
                <w:rFonts w:ascii="Times New Roman" w:eastAsia="Calibri" w:hAnsi="Times New Roman" w:cs="Times New Roman"/>
                <w:iCs/>
                <w:color w:val="0000FF"/>
                <w:sz w:val="24"/>
                <w:szCs w:val="24"/>
                <w:u w:val="single"/>
              </w:rPr>
              <w:fldChar w:fldCharType="end"/>
            </w:r>
            <w:r w:rsidRPr="00734578">
              <w:rPr>
                <w:rFonts w:ascii="Times New Roman" w:eastAsia="Calibri" w:hAnsi="Times New Roman" w:cs="Times New Roman"/>
                <w:iCs/>
                <w:color w:val="000000"/>
                <w:sz w:val="24"/>
                <w:szCs w:val="24"/>
              </w:rPr>
              <w:t xml:space="preserve">) и Техническим заданием                                         (в </w:t>
            </w:r>
            <w:hyperlink w:anchor="_РАЗДЕЛ_IV._Техническое" w:history="1">
              <w:r w:rsidRPr="00734578">
                <w:rPr>
                  <w:rFonts w:ascii="Times New Roman" w:eastAsia="Calibri" w:hAnsi="Times New Roman" w:cs="Times New Roman"/>
                  <w:iCs/>
                  <w:color w:val="0000FF"/>
                  <w:sz w:val="24"/>
                  <w:szCs w:val="24"/>
                  <w:u w:val="single"/>
                </w:rPr>
                <w:t>разделе IV «Техническое задание»</w:t>
              </w:r>
            </w:hyperlink>
            <w:r w:rsidRPr="00734578">
              <w:rPr>
                <w:rFonts w:ascii="Times New Roman" w:eastAsia="Calibri" w:hAnsi="Times New Roman" w:cs="Times New Roman"/>
                <w:iCs/>
                <w:sz w:val="24"/>
                <w:szCs w:val="24"/>
              </w:rPr>
              <w:t xml:space="preserve">) </w:t>
            </w:r>
            <w:r w:rsidRPr="00734578">
              <w:rPr>
                <w:rFonts w:ascii="Times New Roman" w:eastAsia="Calibri" w:hAnsi="Times New Roman" w:cs="Times New Roman"/>
                <w:iCs/>
                <w:color w:val="000000"/>
                <w:sz w:val="24"/>
                <w:szCs w:val="24"/>
              </w:rPr>
              <w:t>Документации о закупке</w:t>
            </w:r>
          </w:p>
          <w:p w:rsidR="00734578" w:rsidRPr="00734578" w:rsidRDefault="00734578" w:rsidP="00FF3E2B">
            <w:pPr>
              <w:spacing w:after="0" w:line="240" w:lineRule="auto"/>
              <w:rPr>
                <w:rFonts w:ascii="Times New Roman" w:eastAsia="Calibri" w:hAnsi="Times New Roman" w:cs="Times New Roman"/>
                <w:color w:val="000000"/>
                <w:sz w:val="24"/>
                <w:szCs w:val="24"/>
              </w:rPr>
            </w:pPr>
          </w:p>
        </w:tc>
      </w:tr>
      <w:tr w:rsidR="00734578" w:rsidRPr="00734578" w:rsidTr="00734578">
        <w:tc>
          <w:tcPr>
            <w:tcW w:w="568" w:type="dxa"/>
            <w:tcBorders>
              <w:top w:val="single" w:sz="4" w:space="0" w:color="auto"/>
              <w:left w:val="single" w:sz="4" w:space="0" w:color="auto"/>
              <w:bottom w:val="single" w:sz="4" w:space="0" w:color="auto"/>
              <w:right w:val="single" w:sz="4" w:space="0" w:color="auto"/>
            </w:tcBorders>
          </w:tcPr>
          <w:p w:rsidR="00734578" w:rsidRPr="00734578" w:rsidRDefault="00734578" w:rsidP="00FB1727">
            <w:pPr>
              <w:numPr>
                <w:ilvl w:val="0"/>
                <w:numId w:val="3"/>
              </w:numPr>
              <w:spacing w:after="0" w:line="240" w:lineRule="auto"/>
              <w:contextualSpacing/>
              <w:rPr>
                <w:rFonts w:ascii="Times New Roman" w:eastAsia="Times New Roman" w:hAnsi="Times New Roman" w:cs="Times New Roman"/>
                <w:sz w:val="24"/>
                <w:szCs w:val="24"/>
                <w:lang w:eastAsia="ru-RU"/>
              </w:rPr>
            </w:pPr>
            <w:bookmarkStart w:id="26" w:name="_Ref368314453"/>
            <w:permStart w:id="1676609755" w:edGrp="everyone" w:colFirst="0" w:colLast="0"/>
            <w:permEnd w:id="1633490463"/>
          </w:p>
        </w:tc>
        <w:bookmarkEnd w:id="26"/>
        <w:tc>
          <w:tcPr>
            <w:tcW w:w="2409" w:type="dxa"/>
            <w:tcBorders>
              <w:top w:val="single" w:sz="4" w:space="0" w:color="auto"/>
              <w:left w:val="single" w:sz="4" w:space="0" w:color="auto"/>
              <w:bottom w:val="single" w:sz="4" w:space="0" w:color="auto"/>
              <w:right w:val="single" w:sz="4" w:space="0" w:color="auto"/>
            </w:tcBorders>
            <w:shd w:val="clear" w:color="auto" w:fill="F2F2F2"/>
          </w:tcPr>
          <w:p w:rsidR="00734578" w:rsidRPr="00734578" w:rsidRDefault="00734578" w:rsidP="00734578">
            <w:pPr>
              <w:spacing w:after="0" w:line="240" w:lineRule="auto"/>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Размер обеспечения Заявки, срок и порядок его предоставления</w:t>
            </w:r>
          </w:p>
        </w:tc>
        <w:tc>
          <w:tcPr>
            <w:tcW w:w="7797" w:type="dxa"/>
            <w:tcBorders>
              <w:top w:val="single" w:sz="4" w:space="0" w:color="auto"/>
              <w:left w:val="single" w:sz="4" w:space="0" w:color="auto"/>
              <w:bottom w:val="single" w:sz="4" w:space="0" w:color="auto"/>
              <w:right w:val="single" w:sz="4" w:space="0" w:color="auto"/>
            </w:tcBorders>
          </w:tcPr>
          <w:p w:rsidR="00734578" w:rsidRDefault="00FF3E2B" w:rsidP="00734578">
            <w:pPr>
              <w:spacing w:after="0" w:line="240" w:lineRule="auto"/>
              <w:jc w:val="both"/>
              <w:rPr>
                <w:rFonts w:ascii="Times New Roman" w:eastAsia="Times New Roman" w:hAnsi="Times New Roman" w:cs="Times New Roman"/>
                <w:sz w:val="24"/>
                <w:szCs w:val="24"/>
                <w:lang w:eastAsia="ru-RU"/>
              </w:rPr>
            </w:pPr>
            <w:permStart w:id="1623655796" w:edGrp="everyone"/>
            <w:r>
              <w:rPr>
                <w:rFonts w:ascii="Times New Roman" w:eastAsia="Times New Roman" w:hAnsi="Times New Roman" w:cs="Times New Roman"/>
                <w:sz w:val="24"/>
                <w:szCs w:val="24"/>
                <w:lang w:eastAsia="ru-RU"/>
              </w:rPr>
              <w:t>Не т</w:t>
            </w:r>
            <w:r w:rsidR="00734578" w:rsidRPr="00734578">
              <w:rPr>
                <w:rFonts w:ascii="Times New Roman" w:eastAsia="Times New Roman" w:hAnsi="Times New Roman" w:cs="Times New Roman"/>
                <w:sz w:val="24"/>
                <w:szCs w:val="24"/>
                <w:lang w:eastAsia="ru-RU"/>
              </w:rPr>
              <w:t>ребуется</w:t>
            </w:r>
          </w:p>
          <w:permEnd w:id="1623655796"/>
          <w:p w:rsidR="00734578" w:rsidRPr="00734578" w:rsidRDefault="00734578" w:rsidP="00734578">
            <w:pPr>
              <w:spacing w:after="0" w:line="240" w:lineRule="auto"/>
              <w:ind w:left="317"/>
              <w:jc w:val="both"/>
              <w:rPr>
                <w:rFonts w:ascii="Times New Roman" w:eastAsia="Times New Roman" w:hAnsi="Times New Roman" w:cs="Times New Roman"/>
                <w:sz w:val="24"/>
                <w:szCs w:val="24"/>
                <w:lang w:eastAsia="ru-RU"/>
              </w:rPr>
            </w:pPr>
          </w:p>
        </w:tc>
      </w:tr>
      <w:tr w:rsidR="00734578" w:rsidRPr="00734578" w:rsidTr="00734578">
        <w:tc>
          <w:tcPr>
            <w:tcW w:w="568" w:type="dxa"/>
            <w:tcBorders>
              <w:top w:val="single" w:sz="4" w:space="0" w:color="auto"/>
              <w:left w:val="single" w:sz="4" w:space="0" w:color="auto"/>
              <w:bottom w:val="single" w:sz="4" w:space="0" w:color="auto"/>
              <w:right w:val="single" w:sz="4" w:space="0" w:color="auto"/>
            </w:tcBorders>
          </w:tcPr>
          <w:p w:rsidR="00734578" w:rsidRPr="00734578" w:rsidRDefault="00734578" w:rsidP="00FB1727">
            <w:pPr>
              <w:numPr>
                <w:ilvl w:val="0"/>
                <w:numId w:val="3"/>
              </w:numPr>
              <w:spacing w:after="0" w:line="240" w:lineRule="auto"/>
              <w:contextualSpacing/>
              <w:rPr>
                <w:rFonts w:ascii="Times New Roman" w:eastAsia="Times New Roman" w:hAnsi="Times New Roman" w:cs="Times New Roman"/>
                <w:sz w:val="24"/>
                <w:szCs w:val="24"/>
                <w:lang w:eastAsia="ru-RU"/>
              </w:rPr>
            </w:pPr>
            <w:bookmarkStart w:id="27" w:name="_Ref377141801"/>
            <w:permStart w:id="1271408223" w:edGrp="everyone" w:colFirst="0" w:colLast="0"/>
            <w:permEnd w:id="1676609755"/>
          </w:p>
        </w:tc>
        <w:bookmarkEnd w:id="27"/>
        <w:tc>
          <w:tcPr>
            <w:tcW w:w="2409" w:type="dxa"/>
            <w:tcBorders>
              <w:top w:val="single" w:sz="4" w:space="0" w:color="auto"/>
              <w:left w:val="single" w:sz="4" w:space="0" w:color="auto"/>
              <w:bottom w:val="single" w:sz="4" w:space="0" w:color="auto"/>
              <w:right w:val="single" w:sz="4" w:space="0" w:color="auto"/>
            </w:tcBorders>
            <w:shd w:val="clear" w:color="auto" w:fill="F2F2F2"/>
          </w:tcPr>
          <w:p w:rsidR="00734578" w:rsidRPr="00734578" w:rsidRDefault="00734578" w:rsidP="00734578">
            <w:pPr>
              <w:spacing w:after="0" w:line="240" w:lineRule="auto"/>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Обеспечение исполнения договора, размер, срок и порядок его предоставления</w:t>
            </w:r>
          </w:p>
        </w:tc>
        <w:tc>
          <w:tcPr>
            <w:tcW w:w="7797" w:type="dxa"/>
            <w:tcBorders>
              <w:top w:val="single" w:sz="4" w:space="0" w:color="auto"/>
              <w:left w:val="single" w:sz="4" w:space="0" w:color="auto"/>
              <w:bottom w:val="single" w:sz="4" w:space="0" w:color="auto"/>
              <w:right w:val="single" w:sz="4" w:space="0" w:color="auto"/>
            </w:tcBorders>
          </w:tcPr>
          <w:p w:rsidR="00734578" w:rsidRPr="00734578" w:rsidRDefault="002E0C5F" w:rsidP="0073457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Не требуется</w:t>
            </w:r>
          </w:p>
        </w:tc>
      </w:tr>
      <w:tr w:rsidR="00734578" w:rsidRPr="00734578" w:rsidTr="00734578">
        <w:tc>
          <w:tcPr>
            <w:tcW w:w="568" w:type="dxa"/>
            <w:tcBorders>
              <w:top w:val="single" w:sz="4" w:space="0" w:color="auto"/>
              <w:left w:val="single" w:sz="4" w:space="0" w:color="auto"/>
              <w:bottom w:val="single" w:sz="4" w:space="0" w:color="auto"/>
              <w:right w:val="single" w:sz="4" w:space="0" w:color="auto"/>
            </w:tcBorders>
          </w:tcPr>
          <w:p w:rsidR="00734578" w:rsidRPr="00734578" w:rsidRDefault="00734578" w:rsidP="00FB1727">
            <w:pPr>
              <w:numPr>
                <w:ilvl w:val="0"/>
                <w:numId w:val="3"/>
              </w:numPr>
              <w:spacing w:after="0" w:line="240" w:lineRule="auto"/>
              <w:rPr>
                <w:rFonts w:ascii="Times New Roman" w:eastAsia="Times New Roman" w:hAnsi="Times New Roman" w:cs="Times New Roman"/>
                <w:sz w:val="24"/>
                <w:szCs w:val="24"/>
                <w:lang w:eastAsia="ru-RU"/>
              </w:rPr>
            </w:pPr>
            <w:permStart w:id="1936985594" w:edGrp="everyone" w:colFirst="0" w:colLast="0"/>
            <w:permEnd w:id="1271408223"/>
          </w:p>
        </w:tc>
        <w:tc>
          <w:tcPr>
            <w:tcW w:w="2409" w:type="dxa"/>
            <w:tcBorders>
              <w:top w:val="single" w:sz="4" w:space="0" w:color="auto"/>
              <w:left w:val="single" w:sz="4" w:space="0" w:color="auto"/>
              <w:bottom w:val="single" w:sz="4" w:space="0" w:color="auto"/>
              <w:right w:val="single" w:sz="4" w:space="0" w:color="auto"/>
            </w:tcBorders>
          </w:tcPr>
          <w:p w:rsidR="00734578" w:rsidRPr="00734578" w:rsidRDefault="00734578" w:rsidP="00734578">
            <w:pPr>
              <w:spacing w:after="0" w:line="240" w:lineRule="auto"/>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Официальный язык закупки</w:t>
            </w:r>
          </w:p>
        </w:tc>
        <w:tc>
          <w:tcPr>
            <w:tcW w:w="7797" w:type="dxa"/>
            <w:tcBorders>
              <w:top w:val="single" w:sz="4" w:space="0" w:color="auto"/>
              <w:left w:val="single" w:sz="4" w:space="0" w:color="auto"/>
              <w:bottom w:val="single" w:sz="4" w:space="0" w:color="auto"/>
              <w:right w:val="single" w:sz="4" w:space="0" w:color="auto"/>
            </w:tcBorders>
          </w:tcPr>
          <w:p w:rsidR="00734578" w:rsidRPr="00734578" w:rsidRDefault="00734578" w:rsidP="00734578">
            <w:pPr>
              <w:spacing w:after="0" w:line="240" w:lineRule="auto"/>
              <w:ind w:left="34" w:firstLine="1"/>
              <w:jc w:val="both"/>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Русский</w:t>
            </w:r>
          </w:p>
        </w:tc>
      </w:tr>
      <w:tr w:rsidR="00734578" w:rsidRPr="00734578" w:rsidTr="00734578">
        <w:tc>
          <w:tcPr>
            <w:tcW w:w="568" w:type="dxa"/>
            <w:tcBorders>
              <w:top w:val="single" w:sz="4" w:space="0" w:color="auto"/>
              <w:left w:val="single" w:sz="4" w:space="0" w:color="auto"/>
              <w:bottom w:val="single" w:sz="4" w:space="0" w:color="auto"/>
              <w:right w:val="single" w:sz="4" w:space="0" w:color="auto"/>
            </w:tcBorders>
          </w:tcPr>
          <w:p w:rsidR="00734578" w:rsidRPr="00734578" w:rsidRDefault="00734578" w:rsidP="00FB1727">
            <w:pPr>
              <w:numPr>
                <w:ilvl w:val="0"/>
                <w:numId w:val="3"/>
              </w:numPr>
              <w:spacing w:after="0" w:line="240" w:lineRule="auto"/>
              <w:rPr>
                <w:rFonts w:ascii="Times New Roman" w:eastAsia="Times New Roman" w:hAnsi="Times New Roman" w:cs="Times New Roman"/>
                <w:sz w:val="24"/>
                <w:szCs w:val="24"/>
                <w:lang w:eastAsia="ru-RU"/>
              </w:rPr>
            </w:pPr>
            <w:bookmarkStart w:id="28" w:name="_Ref378846859"/>
            <w:permStart w:id="748647856" w:edGrp="everyone" w:colFirst="0" w:colLast="0"/>
            <w:permEnd w:id="1936985594"/>
          </w:p>
        </w:tc>
        <w:bookmarkEnd w:id="28"/>
        <w:tc>
          <w:tcPr>
            <w:tcW w:w="2409" w:type="dxa"/>
            <w:tcBorders>
              <w:top w:val="single" w:sz="4" w:space="0" w:color="auto"/>
              <w:left w:val="single" w:sz="4" w:space="0" w:color="auto"/>
              <w:bottom w:val="single" w:sz="4" w:space="0" w:color="auto"/>
              <w:right w:val="single" w:sz="4" w:space="0" w:color="auto"/>
            </w:tcBorders>
          </w:tcPr>
          <w:p w:rsidR="00734578" w:rsidRPr="00734578" w:rsidRDefault="00734578" w:rsidP="00734578">
            <w:pPr>
              <w:spacing w:after="0" w:line="240" w:lineRule="auto"/>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Валюта закупки</w:t>
            </w:r>
          </w:p>
        </w:tc>
        <w:tc>
          <w:tcPr>
            <w:tcW w:w="7797" w:type="dxa"/>
            <w:tcBorders>
              <w:top w:val="single" w:sz="4" w:space="0" w:color="auto"/>
              <w:left w:val="single" w:sz="4" w:space="0" w:color="auto"/>
              <w:bottom w:val="single" w:sz="4" w:space="0" w:color="auto"/>
              <w:right w:val="single" w:sz="4" w:space="0" w:color="auto"/>
            </w:tcBorders>
          </w:tcPr>
          <w:p w:rsidR="00734578" w:rsidRPr="00734578" w:rsidRDefault="00734578" w:rsidP="00734578">
            <w:pPr>
              <w:spacing w:after="0" w:line="240" w:lineRule="auto"/>
              <w:ind w:left="34" w:firstLine="211"/>
              <w:jc w:val="both"/>
              <w:rPr>
                <w:rFonts w:ascii="Times New Roman" w:eastAsia="Times New Roman" w:hAnsi="Times New Roman" w:cs="Times New Roman"/>
                <w:sz w:val="24"/>
                <w:szCs w:val="24"/>
                <w:lang w:eastAsia="ru-RU"/>
              </w:rPr>
            </w:pPr>
            <w:permStart w:id="2131587002" w:edGrp="everyone"/>
            <w:r w:rsidRPr="00734578">
              <w:rPr>
                <w:rFonts w:ascii="Times New Roman" w:eastAsia="Times New Roman" w:hAnsi="Times New Roman" w:cs="Times New Roman"/>
                <w:sz w:val="24"/>
                <w:szCs w:val="24"/>
                <w:lang w:eastAsia="ru-RU"/>
              </w:rPr>
              <w:t>Российский рубль</w:t>
            </w:r>
            <w:permEnd w:id="2131587002"/>
          </w:p>
        </w:tc>
      </w:tr>
      <w:tr w:rsidR="00734578" w:rsidRPr="00734578" w:rsidTr="00734578">
        <w:tc>
          <w:tcPr>
            <w:tcW w:w="568" w:type="dxa"/>
            <w:tcBorders>
              <w:top w:val="single" w:sz="4" w:space="0" w:color="auto"/>
              <w:left w:val="single" w:sz="4" w:space="0" w:color="auto"/>
              <w:bottom w:val="single" w:sz="4" w:space="0" w:color="auto"/>
              <w:right w:val="single" w:sz="4" w:space="0" w:color="auto"/>
            </w:tcBorders>
          </w:tcPr>
          <w:p w:rsidR="00734578" w:rsidRPr="00734578" w:rsidRDefault="00734578" w:rsidP="00FB1727">
            <w:pPr>
              <w:numPr>
                <w:ilvl w:val="0"/>
                <w:numId w:val="3"/>
              </w:numPr>
              <w:spacing w:after="0" w:line="240" w:lineRule="auto"/>
              <w:rPr>
                <w:rFonts w:ascii="Times New Roman" w:eastAsia="Times New Roman" w:hAnsi="Times New Roman" w:cs="Times New Roman"/>
                <w:sz w:val="24"/>
                <w:szCs w:val="24"/>
                <w:lang w:eastAsia="ru-RU"/>
              </w:rPr>
            </w:pPr>
            <w:permStart w:id="477330113" w:edGrp="everyone" w:colFirst="0" w:colLast="0"/>
            <w:permEnd w:id="748647856"/>
          </w:p>
        </w:tc>
        <w:tc>
          <w:tcPr>
            <w:tcW w:w="2409" w:type="dxa"/>
            <w:tcBorders>
              <w:top w:val="single" w:sz="4" w:space="0" w:color="auto"/>
              <w:left w:val="single" w:sz="4" w:space="0" w:color="auto"/>
              <w:bottom w:val="single" w:sz="4" w:space="0" w:color="auto"/>
              <w:right w:val="single" w:sz="4" w:space="0" w:color="auto"/>
            </w:tcBorders>
          </w:tcPr>
          <w:p w:rsidR="00734578" w:rsidRPr="00734578" w:rsidRDefault="00734578" w:rsidP="00734578">
            <w:pPr>
              <w:spacing w:after="0" w:line="240" w:lineRule="auto"/>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Внесение изменений в настоящую Документацию</w:t>
            </w:r>
          </w:p>
        </w:tc>
        <w:tc>
          <w:tcPr>
            <w:tcW w:w="7797" w:type="dxa"/>
            <w:tcBorders>
              <w:top w:val="single" w:sz="4" w:space="0" w:color="auto"/>
              <w:left w:val="single" w:sz="4" w:space="0" w:color="auto"/>
              <w:bottom w:val="single" w:sz="4" w:space="0" w:color="auto"/>
              <w:right w:val="single" w:sz="4" w:space="0" w:color="auto"/>
            </w:tcBorders>
          </w:tcPr>
          <w:p w:rsidR="00734578" w:rsidRPr="00734578" w:rsidRDefault="00734578" w:rsidP="00734578">
            <w:pPr>
              <w:spacing w:after="0" w:line="240" w:lineRule="auto"/>
              <w:ind w:firstLine="459"/>
              <w:jc w:val="both"/>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 xml:space="preserve">Заказчик вправе принять решение о внесении изменений в Извещение о закупке и настоящую Документацию в любое время, но не позднее даты окончания подачи Заявок. </w:t>
            </w:r>
          </w:p>
          <w:p w:rsidR="00734578" w:rsidRPr="00734578" w:rsidRDefault="00734578" w:rsidP="00734578">
            <w:pPr>
              <w:spacing w:after="0" w:line="240" w:lineRule="auto"/>
              <w:ind w:firstLine="459"/>
              <w:jc w:val="both"/>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Изменения, вносимые в Извещение о закупке, Документацию о закупке размещаются Заказчиком в ЕИС, на ЭТП, а также официальном сайте ПАО «</w:t>
            </w:r>
            <w:r w:rsidR="00E8065D">
              <w:rPr>
                <w:rFonts w:ascii="Times New Roman" w:eastAsia="Times New Roman" w:hAnsi="Times New Roman" w:cs="Times New Roman"/>
                <w:sz w:val="24"/>
                <w:szCs w:val="24"/>
                <w:lang w:eastAsia="ru-RU"/>
              </w:rPr>
              <w:t>Башинформсвязь</w:t>
            </w:r>
            <w:r w:rsidRPr="00734578">
              <w:rPr>
                <w:rFonts w:ascii="Times New Roman" w:eastAsia="Times New Roman" w:hAnsi="Times New Roman" w:cs="Times New Roman"/>
                <w:sz w:val="24"/>
                <w:szCs w:val="24"/>
                <w:lang w:eastAsia="ru-RU"/>
              </w:rPr>
              <w:t>» не позднее, чем в течение 3 (трёх) дней со дня принятия решения о внесении изменений.</w:t>
            </w:r>
          </w:p>
          <w:p w:rsidR="00734578" w:rsidRPr="00734578" w:rsidRDefault="00734578" w:rsidP="00734578">
            <w:pPr>
              <w:spacing w:after="0" w:line="240" w:lineRule="auto"/>
              <w:ind w:firstLine="459"/>
              <w:jc w:val="both"/>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Любые изменения, вносимые в Извещение о закупке, настоящую Документацию, являются её неотъемлемой частью.</w:t>
            </w:r>
          </w:p>
          <w:p w:rsidR="00734578" w:rsidRPr="00734578" w:rsidRDefault="00734578" w:rsidP="00734578">
            <w:pPr>
              <w:spacing w:after="0" w:line="240" w:lineRule="auto"/>
              <w:ind w:firstLine="459"/>
              <w:jc w:val="both"/>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 xml:space="preserve">Заказчик вправе принять решение о продлении срока окончания подачи Заявок в любое время до даты истечения такого срока. </w:t>
            </w:r>
          </w:p>
          <w:p w:rsidR="00734578" w:rsidRPr="00734578" w:rsidRDefault="00734578" w:rsidP="00734578">
            <w:pPr>
              <w:spacing w:after="0" w:line="240" w:lineRule="auto"/>
              <w:ind w:firstLine="459"/>
              <w:jc w:val="both"/>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В случае внесения изменений в Извещение о закупке, Документацию о закупке срок подачи заявок должен быть продлен таким образом, чтобы с даты размещения в ЕИС указанных изменений до даты окончания срока подачи заявок на участие в такой закупке оставалось не менее половины срока подачи заявок.</w:t>
            </w:r>
          </w:p>
        </w:tc>
      </w:tr>
      <w:permEnd w:id="477330113"/>
    </w:tbl>
    <w:p w:rsidR="00734578" w:rsidRPr="00734578" w:rsidRDefault="00734578" w:rsidP="00734578">
      <w:pPr>
        <w:spacing w:after="0" w:line="240" w:lineRule="auto"/>
        <w:rPr>
          <w:rFonts w:ascii="Times New Roman" w:eastAsia="Times New Roman" w:hAnsi="Times New Roman" w:cs="Times New Roman"/>
          <w:sz w:val="2"/>
          <w:szCs w:val="2"/>
          <w:lang w:eastAsia="ru-RU"/>
        </w:rPr>
      </w:pPr>
      <w:r w:rsidRPr="00734578">
        <w:rPr>
          <w:rFonts w:ascii="Times New Roman" w:eastAsia="Times New Roman" w:hAnsi="Times New Roman" w:cs="Times New Roman"/>
          <w:sz w:val="24"/>
          <w:szCs w:val="24"/>
          <w:lang w:eastAsia="ru-RU"/>
        </w:rPr>
        <w:br w:type="page"/>
      </w:r>
    </w:p>
    <w:p w:rsidR="00734578" w:rsidRPr="00734578" w:rsidRDefault="00734578" w:rsidP="00734578">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29" w:name="_2.3._Требования_к"/>
      <w:bookmarkStart w:id="30" w:name="_2.2._Требования_к"/>
      <w:bookmarkStart w:id="31" w:name="_Toc438562021"/>
      <w:bookmarkEnd w:id="29"/>
      <w:bookmarkEnd w:id="30"/>
      <w:r w:rsidRPr="00734578">
        <w:rPr>
          <w:rFonts w:ascii="Times New Roman" w:eastAsia="MS Mincho" w:hAnsi="Times New Roman" w:cs="Times New Roman"/>
          <w:b/>
          <w:bCs/>
          <w:i/>
          <w:iCs/>
          <w:color w:val="17365D"/>
          <w:sz w:val="26"/>
          <w:szCs w:val="24"/>
          <w:lang w:val="x-none" w:eastAsia="x-none"/>
        </w:rPr>
        <w:t>2.</w:t>
      </w:r>
      <w:r w:rsidRPr="00734578">
        <w:rPr>
          <w:rFonts w:ascii="Times New Roman" w:eastAsia="MS Mincho" w:hAnsi="Times New Roman" w:cs="Times New Roman"/>
          <w:b/>
          <w:bCs/>
          <w:i/>
          <w:iCs/>
          <w:color w:val="17365D"/>
          <w:sz w:val="26"/>
          <w:szCs w:val="24"/>
          <w:lang w:eastAsia="x-none"/>
        </w:rPr>
        <w:t>2</w:t>
      </w:r>
      <w:r w:rsidRPr="00734578">
        <w:rPr>
          <w:rFonts w:ascii="Times New Roman" w:eastAsia="MS Mincho" w:hAnsi="Times New Roman" w:cs="Times New Roman"/>
          <w:b/>
          <w:bCs/>
          <w:i/>
          <w:iCs/>
          <w:color w:val="17365D"/>
          <w:sz w:val="26"/>
          <w:szCs w:val="24"/>
          <w:lang w:val="x-none" w:eastAsia="x-none"/>
        </w:rPr>
        <w:t xml:space="preserve">. Требования к </w:t>
      </w:r>
      <w:r w:rsidRPr="00734578">
        <w:rPr>
          <w:rFonts w:ascii="Times New Roman" w:eastAsia="MS Mincho" w:hAnsi="Times New Roman" w:cs="Times New Roman"/>
          <w:b/>
          <w:bCs/>
          <w:i/>
          <w:iCs/>
          <w:color w:val="17365D"/>
          <w:sz w:val="26"/>
          <w:szCs w:val="24"/>
          <w:lang w:eastAsia="x-none"/>
        </w:rPr>
        <w:t>З</w:t>
      </w:r>
      <w:proofErr w:type="spellStart"/>
      <w:r w:rsidRPr="00734578">
        <w:rPr>
          <w:rFonts w:ascii="Times New Roman" w:eastAsia="MS Mincho" w:hAnsi="Times New Roman" w:cs="Times New Roman"/>
          <w:b/>
          <w:bCs/>
          <w:i/>
          <w:iCs/>
          <w:color w:val="17365D"/>
          <w:sz w:val="26"/>
          <w:szCs w:val="24"/>
          <w:lang w:val="x-none" w:eastAsia="x-none"/>
        </w:rPr>
        <w:t>аявке</w:t>
      </w:r>
      <w:proofErr w:type="spellEnd"/>
      <w:r w:rsidRPr="00734578">
        <w:rPr>
          <w:rFonts w:ascii="Times New Roman" w:eastAsia="MS Mincho" w:hAnsi="Times New Roman" w:cs="Times New Roman"/>
          <w:b/>
          <w:bCs/>
          <w:i/>
          <w:iCs/>
          <w:color w:val="17365D"/>
          <w:sz w:val="26"/>
          <w:szCs w:val="24"/>
          <w:lang w:val="x-none" w:eastAsia="x-none"/>
        </w:rPr>
        <w:t xml:space="preserve"> на участие в закупке</w:t>
      </w:r>
      <w:bookmarkEnd w:id="31"/>
    </w:p>
    <w:p w:rsidR="00734578" w:rsidRPr="00734578" w:rsidRDefault="00734578" w:rsidP="00734578">
      <w:pPr>
        <w:spacing w:after="0" w:line="240" w:lineRule="auto"/>
        <w:rPr>
          <w:rFonts w:ascii="Times New Roman" w:eastAsia="Times New Roman" w:hAnsi="Times New Roman" w:cs="Times New Roman"/>
          <w:sz w:val="24"/>
          <w:szCs w:val="24"/>
          <w:lang w:eastAsia="ru-RU"/>
        </w:rPr>
      </w:pPr>
    </w:p>
    <w:tbl>
      <w:tblPr>
        <w:tblW w:w="10490" w:type="dxa"/>
        <w:tblInd w:w="-176" w:type="dxa"/>
        <w:tblLayout w:type="fixed"/>
        <w:tblLook w:val="0000" w:firstRow="0" w:lastRow="0" w:firstColumn="0" w:lastColumn="0" w:noHBand="0" w:noVBand="0"/>
      </w:tblPr>
      <w:tblGrid>
        <w:gridCol w:w="568"/>
        <w:gridCol w:w="2340"/>
        <w:gridCol w:w="7582"/>
      </w:tblGrid>
      <w:tr w:rsidR="00734578" w:rsidRPr="00734578" w:rsidTr="00734578">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734578" w:rsidRPr="00734578" w:rsidRDefault="00734578" w:rsidP="00734578">
            <w:pPr>
              <w:spacing w:after="0" w:line="240" w:lineRule="auto"/>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w:t>
            </w:r>
          </w:p>
          <w:p w:rsidR="00734578" w:rsidRPr="00734578" w:rsidRDefault="00734578" w:rsidP="00734578">
            <w:pPr>
              <w:spacing w:after="0" w:line="240" w:lineRule="auto"/>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734578" w:rsidRPr="00734578" w:rsidRDefault="00734578" w:rsidP="00734578">
            <w:pPr>
              <w:spacing w:after="0" w:line="240" w:lineRule="auto"/>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 xml:space="preserve">Наименование п/п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734578" w:rsidRPr="00734578" w:rsidRDefault="00734578" w:rsidP="00734578">
            <w:pPr>
              <w:spacing w:after="0" w:line="240" w:lineRule="auto"/>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Содержание</w:t>
            </w:r>
          </w:p>
        </w:tc>
      </w:tr>
      <w:tr w:rsidR="00734578" w:rsidRPr="00734578" w:rsidTr="00734578">
        <w:tc>
          <w:tcPr>
            <w:tcW w:w="568" w:type="dxa"/>
            <w:tcBorders>
              <w:top w:val="single" w:sz="4" w:space="0" w:color="auto"/>
              <w:left w:val="single" w:sz="4" w:space="0" w:color="auto"/>
              <w:bottom w:val="single" w:sz="4" w:space="0" w:color="auto"/>
              <w:right w:val="single" w:sz="4" w:space="0" w:color="auto"/>
            </w:tcBorders>
          </w:tcPr>
          <w:p w:rsidR="00734578" w:rsidRPr="00734578" w:rsidRDefault="00734578" w:rsidP="00FB1727">
            <w:pPr>
              <w:numPr>
                <w:ilvl w:val="0"/>
                <w:numId w:val="3"/>
              </w:numPr>
              <w:spacing w:after="0" w:line="240" w:lineRule="auto"/>
              <w:rPr>
                <w:rFonts w:ascii="Times New Roman" w:eastAsia="Times New Roman" w:hAnsi="Times New Roman" w:cs="Times New Roman"/>
                <w:sz w:val="24"/>
                <w:szCs w:val="24"/>
                <w:lang w:eastAsia="ru-RU"/>
              </w:rPr>
            </w:pPr>
            <w:bookmarkStart w:id="32" w:name="_Ref527374730"/>
            <w:permStart w:id="66134391" w:edGrp="everyone" w:colFirst="0" w:colLast="0"/>
            <w:permStart w:id="1639338982" w:edGrp="everyone" w:colFirst="0" w:colLast="0"/>
          </w:p>
        </w:tc>
        <w:bookmarkEnd w:id="32"/>
        <w:tc>
          <w:tcPr>
            <w:tcW w:w="2340" w:type="dxa"/>
            <w:tcBorders>
              <w:top w:val="single" w:sz="4" w:space="0" w:color="auto"/>
              <w:left w:val="single" w:sz="4" w:space="0" w:color="auto"/>
              <w:bottom w:val="single" w:sz="4" w:space="0" w:color="auto"/>
              <w:right w:val="single" w:sz="4" w:space="0" w:color="auto"/>
            </w:tcBorders>
          </w:tcPr>
          <w:p w:rsidR="00734578" w:rsidRPr="00734578" w:rsidRDefault="00734578" w:rsidP="00734578">
            <w:pPr>
              <w:spacing w:after="0" w:line="240" w:lineRule="auto"/>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Порядок и место подачи Заявок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734578" w:rsidRPr="00734578" w:rsidRDefault="00734578" w:rsidP="00734578">
            <w:pPr>
              <w:spacing w:after="0" w:line="240" w:lineRule="auto"/>
              <w:ind w:firstLine="532"/>
              <w:jc w:val="both"/>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Заявки подаются в форме электронных документов непосредственно на ЭТП и состоят из двух частей и ценового предложения. Все части подаются единовременно.</w:t>
            </w:r>
          </w:p>
          <w:p w:rsidR="00734578" w:rsidRPr="00734578" w:rsidRDefault="00734578" w:rsidP="00734578">
            <w:pPr>
              <w:spacing w:after="0" w:line="240" w:lineRule="auto"/>
              <w:ind w:firstLine="532"/>
              <w:jc w:val="both"/>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 xml:space="preserve">Порядок подачи Заявок на ЭТП определяется Регламентом работы данной ЭТП. </w:t>
            </w:r>
          </w:p>
          <w:p w:rsidR="00734578" w:rsidRPr="00734578" w:rsidRDefault="00734578" w:rsidP="00734578">
            <w:pPr>
              <w:spacing w:after="0" w:line="240" w:lineRule="auto"/>
              <w:ind w:firstLine="532"/>
              <w:jc w:val="both"/>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 xml:space="preserve">Первая часть Заявки должна содержать предложение в отношении предмета закупки (качества, технических и иных характеристик товара, работ, услуг, к их безопасности, к функциональным характеристикам (потребительским свойствам) товара, размерам, упаковке, к результатам работ, услуг, объёмам работ, услуг) и иным условиям исполнения договора (на основании требований </w:t>
            </w:r>
            <w:hyperlink w:anchor="_РАЗДЕЛ_IV._Техническое" w:history="1">
              <w:r w:rsidRPr="00734578">
                <w:rPr>
                  <w:rFonts w:ascii="Times New Roman" w:eastAsia="Times New Roman" w:hAnsi="Times New Roman" w:cs="Times New Roman"/>
                  <w:color w:val="0000FF"/>
                  <w:sz w:val="24"/>
                  <w:szCs w:val="24"/>
                  <w:u w:val="single"/>
                  <w:lang w:eastAsia="ru-RU"/>
                </w:rPr>
                <w:t>РАЗДЕЛА IV «Техническое задание»,</w:t>
              </w:r>
            </w:hyperlink>
            <w:r w:rsidRPr="00734578">
              <w:rPr>
                <w:rFonts w:ascii="Times New Roman" w:eastAsia="Times New Roman" w:hAnsi="Times New Roman" w:cs="Times New Roman"/>
                <w:sz w:val="24"/>
                <w:szCs w:val="24"/>
                <w:lang w:eastAsia="ru-RU"/>
              </w:rPr>
              <w:t xml:space="preserve"> при этом сведения о цене, а также сведения об Участнике не указываются).</w:t>
            </w:r>
          </w:p>
          <w:p w:rsidR="00734578" w:rsidRPr="00734578" w:rsidRDefault="00734578" w:rsidP="00734578">
            <w:pPr>
              <w:spacing w:after="0" w:line="240" w:lineRule="auto"/>
              <w:ind w:firstLine="486"/>
              <w:jc w:val="both"/>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 xml:space="preserve">Вторая часть заявки должна содержать предложение и документы относительно неценовых критериев оценки, сведения об Участнике, информацию о соответствии требованиям к Участнику в соответствии с п. </w:t>
            </w:r>
            <w:r w:rsidRPr="00734578">
              <w:rPr>
                <w:rFonts w:ascii="Times New Roman" w:eastAsia="Times New Roman" w:hAnsi="Times New Roman" w:cs="Times New Roman"/>
                <w:sz w:val="24"/>
                <w:szCs w:val="24"/>
                <w:lang w:eastAsia="ru-RU"/>
              </w:rPr>
              <w:fldChar w:fldCharType="begin"/>
            </w:r>
            <w:r w:rsidRPr="00734578">
              <w:rPr>
                <w:rFonts w:ascii="Times New Roman" w:eastAsia="Times New Roman" w:hAnsi="Times New Roman" w:cs="Times New Roman"/>
                <w:sz w:val="24"/>
                <w:szCs w:val="24"/>
                <w:lang w:eastAsia="ru-RU"/>
              </w:rPr>
              <w:instrText xml:space="preserve"> REF _Ref368314814 \r \h </w:instrText>
            </w:r>
            <w:r w:rsidRPr="00734578">
              <w:rPr>
                <w:rFonts w:ascii="Times New Roman" w:eastAsia="Times New Roman" w:hAnsi="Times New Roman" w:cs="Times New Roman"/>
                <w:sz w:val="24"/>
                <w:szCs w:val="24"/>
                <w:lang w:eastAsia="ru-RU"/>
              </w:rPr>
            </w:r>
            <w:r w:rsidRPr="00734578">
              <w:rPr>
                <w:rFonts w:ascii="Times New Roman" w:eastAsia="Times New Roman" w:hAnsi="Times New Roman" w:cs="Times New Roman"/>
                <w:sz w:val="24"/>
                <w:szCs w:val="24"/>
                <w:lang w:eastAsia="ru-RU"/>
              </w:rPr>
              <w:fldChar w:fldCharType="separate"/>
            </w:r>
            <w:r w:rsidR="005F518E">
              <w:rPr>
                <w:rFonts w:ascii="Times New Roman" w:eastAsia="Times New Roman" w:hAnsi="Times New Roman" w:cs="Times New Roman"/>
                <w:sz w:val="24"/>
                <w:szCs w:val="24"/>
                <w:lang w:eastAsia="ru-RU"/>
              </w:rPr>
              <w:t>26</w:t>
            </w:r>
            <w:r w:rsidRPr="00734578">
              <w:rPr>
                <w:rFonts w:ascii="Times New Roman" w:eastAsia="Times New Roman" w:hAnsi="Times New Roman" w:cs="Times New Roman"/>
                <w:sz w:val="24"/>
                <w:szCs w:val="24"/>
                <w:lang w:eastAsia="ru-RU"/>
              </w:rPr>
              <w:fldChar w:fldCharType="end"/>
            </w:r>
            <w:r w:rsidRPr="00734578">
              <w:rPr>
                <w:rFonts w:ascii="Times New Roman" w:eastAsia="Times New Roman" w:hAnsi="Times New Roman" w:cs="Times New Roman"/>
                <w:sz w:val="24"/>
                <w:szCs w:val="24"/>
                <w:lang w:eastAsia="ru-RU"/>
              </w:rPr>
              <w:t xml:space="preserve"> настоящей документации, за исключением информации о ценовом предложении.</w:t>
            </w:r>
          </w:p>
          <w:p w:rsidR="00734578" w:rsidRPr="00734578" w:rsidRDefault="00734578" w:rsidP="00734578">
            <w:pPr>
              <w:spacing w:after="0" w:line="240" w:lineRule="auto"/>
              <w:ind w:firstLine="486"/>
              <w:jc w:val="both"/>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Вся информация и документы касающиеся предложения о коэффициентах снижения отделяются от первой и второй частей заявки и отражаются только во вкладке ценового предложения при подаче на ЭТП</w:t>
            </w:r>
          </w:p>
        </w:tc>
      </w:tr>
      <w:tr w:rsidR="00734578" w:rsidRPr="00734578" w:rsidTr="00734578">
        <w:tc>
          <w:tcPr>
            <w:tcW w:w="568" w:type="dxa"/>
            <w:tcBorders>
              <w:top w:val="single" w:sz="4" w:space="0" w:color="auto"/>
              <w:left w:val="single" w:sz="4" w:space="0" w:color="auto"/>
              <w:bottom w:val="single" w:sz="4" w:space="0" w:color="auto"/>
              <w:right w:val="single" w:sz="4" w:space="0" w:color="auto"/>
            </w:tcBorders>
          </w:tcPr>
          <w:p w:rsidR="00734578" w:rsidRPr="00734578" w:rsidRDefault="00734578" w:rsidP="00FB1727">
            <w:pPr>
              <w:numPr>
                <w:ilvl w:val="0"/>
                <w:numId w:val="3"/>
              </w:numPr>
              <w:spacing w:after="0" w:line="240" w:lineRule="auto"/>
              <w:rPr>
                <w:rFonts w:ascii="Times New Roman" w:eastAsia="Times New Roman" w:hAnsi="Times New Roman" w:cs="Times New Roman"/>
                <w:sz w:val="24"/>
                <w:szCs w:val="24"/>
                <w:lang w:eastAsia="ru-RU"/>
              </w:rPr>
            </w:pPr>
            <w:permStart w:id="909268558" w:edGrp="everyone" w:colFirst="0" w:colLast="0"/>
            <w:permStart w:id="353266118" w:edGrp="everyone" w:colFirst="0" w:colLast="0"/>
            <w:permEnd w:id="66134391"/>
          </w:p>
        </w:tc>
        <w:permEnd w:id="1639338982"/>
        <w:tc>
          <w:tcPr>
            <w:tcW w:w="2340" w:type="dxa"/>
            <w:tcBorders>
              <w:top w:val="single" w:sz="4" w:space="0" w:color="auto"/>
              <w:left w:val="single" w:sz="4" w:space="0" w:color="auto"/>
              <w:bottom w:val="single" w:sz="4" w:space="0" w:color="auto"/>
              <w:right w:val="single" w:sz="4" w:space="0" w:color="auto"/>
            </w:tcBorders>
          </w:tcPr>
          <w:p w:rsidR="00734578" w:rsidRPr="00734578" w:rsidRDefault="00734578" w:rsidP="00734578">
            <w:pPr>
              <w:spacing w:after="0" w:line="240" w:lineRule="auto"/>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 xml:space="preserve">Порядок и </w:t>
            </w:r>
            <w:r w:rsidR="00E8065D" w:rsidRPr="00734578">
              <w:rPr>
                <w:rFonts w:ascii="Times New Roman" w:eastAsia="Times New Roman" w:hAnsi="Times New Roman" w:cs="Times New Roman"/>
                <w:sz w:val="24"/>
                <w:szCs w:val="24"/>
                <w:lang w:eastAsia="ru-RU"/>
              </w:rPr>
              <w:t>срок внесения</w:t>
            </w:r>
            <w:r w:rsidRPr="00734578">
              <w:rPr>
                <w:rFonts w:ascii="Times New Roman" w:eastAsia="Times New Roman" w:hAnsi="Times New Roman" w:cs="Times New Roman"/>
                <w:sz w:val="24"/>
                <w:szCs w:val="24"/>
                <w:lang w:eastAsia="ru-RU"/>
              </w:rPr>
              <w:t xml:space="preserve">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734578" w:rsidRPr="00734578" w:rsidRDefault="00734578" w:rsidP="00734578">
            <w:pPr>
              <w:spacing w:after="0" w:line="240" w:lineRule="auto"/>
              <w:ind w:firstLine="486"/>
              <w:jc w:val="both"/>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Участник, подавший заявку, вправе отозвать данную заявку, либо внести в нее изменения не позднее даты окончания срока подачи заявок на участие в такой закупке, направив об этом уведомление оператору ЭТП.</w:t>
            </w:r>
          </w:p>
          <w:p w:rsidR="00734578" w:rsidRPr="00734578" w:rsidRDefault="00734578" w:rsidP="00734578">
            <w:pPr>
              <w:spacing w:after="0" w:line="240" w:lineRule="auto"/>
              <w:ind w:firstLine="486"/>
              <w:jc w:val="both"/>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Отзыв Заявки осуществляется средствами ЭТП в соответствии с Регламентом ЭТП.</w:t>
            </w:r>
          </w:p>
          <w:p w:rsidR="00734578" w:rsidRPr="00734578" w:rsidRDefault="00734578" w:rsidP="00734578">
            <w:pPr>
              <w:spacing w:after="0" w:line="240" w:lineRule="auto"/>
              <w:ind w:firstLine="486"/>
              <w:jc w:val="both"/>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Если уведомление об отзыве Заявки на участие в закупке подано с нарушением настоящих требований, Заявка на участие в закупке считается не отозванной.</w:t>
            </w:r>
          </w:p>
          <w:p w:rsidR="00734578" w:rsidRPr="00734578" w:rsidRDefault="00734578" w:rsidP="00734578">
            <w:pPr>
              <w:spacing w:after="0" w:line="240" w:lineRule="auto"/>
              <w:ind w:firstLine="486"/>
              <w:jc w:val="both"/>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Заявки на участие в закупке, отозванные до окончания срока подачи Заявок на участие в закупке в порядке, указанном выше, считаются не поданными.</w:t>
            </w:r>
          </w:p>
          <w:p w:rsidR="00734578" w:rsidRPr="00734578" w:rsidRDefault="00734578" w:rsidP="00734578">
            <w:pPr>
              <w:spacing w:after="0" w:line="240" w:lineRule="auto"/>
              <w:ind w:firstLine="486"/>
              <w:jc w:val="both"/>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В случае, если в поданную Участником Заявку были внесены изменения, то датой подачи Заявки считается день внесения в нее последних изменений.</w:t>
            </w:r>
          </w:p>
        </w:tc>
      </w:tr>
      <w:tr w:rsidR="00734578" w:rsidRPr="00734578" w:rsidTr="00734578">
        <w:tc>
          <w:tcPr>
            <w:tcW w:w="568" w:type="dxa"/>
            <w:tcBorders>
              <w:top w:val="single" w:sz="4" w:space="0" w:color="auto"/>
              <w:left w:val="single" w:sz="4" w:space="0" w:color="auto"/>
              <w:bottom w:val="single" w:sz="4" w:space="0" w:color="auto"/>
              <w:right w:val="single" w:sz="4" w:space="0" w:color="auto"/>
            </w:tcBorders>
          </w:tcPr>
          <w:p w:rsidR="00734578" w:rsidRPr="00734578" w:rsidRDefault="00734578" w:rsidP="00FB1727">
            <w:pPr>
              <w:numPr>
                <w:ilvl w:val="0"/>
                <w:numId w:val="3"/>
              </w:numPr>
              <w:spacing w:after="0" w:line="240" w:lineRule="auto"/>
              <w:rPr>
                <w:rFonts w:ascii="Times New Roman" w:eastAsia="Times New Roman" w:hAnsi="Times New Roman" w:cs="Times New Roman"/>
                <w:sz w:val="24"/>
                <w:szCs w:val="24"/>
                <w:lang w:eastAsia="ru-RU"/>
              </w:rPr>
            </w:pPr>
            <w:bookmarkStart w:id="33" w:name="_Ref368314814"/>
            <w:permStart w:id="1095727580" w:edGrp="everyone" w:colFirst="0" w:colLast="0"/>
            <w:permEnd w:id="909268558"/>
          </w:p>
        </w:tc>
        <w:bookmarkEnd w:id="33"/>
        <w:tc>
          <w:tcPr>
            <w:tcW w:w="2340" w:type="dxa"/>
            <w:tcBorders>
              <w:top w:val="single" w:sz="4" w:space="0" w:color="auto"/>
              <w:left w:val="single" w:sz="4" w:space="0" w:color="auto"/>
              <w:bottom w:val="single" w:sz="4" w:space="0" w:color="auto"/>
              <w:right w:val="single" w:sz="4" w:space="0" w:color="auto"/>
            </w:tcBorders>
          </w:tcPr>
          <w:p w:rsidR="00734578" w:rsidRPr="00734578" w:rsidRDefault="00734578" w:rsidP="00734578">
            <w:pPr>
              <w:spacing w:after="0" w:line="240" w:lineRule="auto"/>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 xml:space="preserve">Документы, включаемые </w:t>
            </w:r>
            <w:r w:rsidR="00E8065D" w:rsidRPr="00734578">
              <w:rPr>
                <w:rFonts w:ascii="Times New Roman" w:eastAsia="Times New Roman" w:hAnsi="Times New Roman" w:cs="Times New Roman"/>
                <w:sz w:val="24"/>
                <w:szCs w:val="24"/>
                <w:lang w:eastAsia="ru-RU"/>
              </w:rPr>
              <w:t xml:space="preserve">Участником </w:t>
            </w:r>
            <w:r w:rsidR="00E8065D" w:rsidRPr="00734578" w:rsidDel="00782B65">
              <w:rPr>
                <w:rFonts w:ascii="Times New Roman" w:eastAsia="Times New Roman" w:hAnsi="Times New Roman" w:cs="Times New Roman"/>
                <w:sz w:val="24"/>
                <w:szCs w:val="24"/>
                <w:lang w:eastAsia="ru-RU"/>
              </w:rPr>
              <w:t>в</w:t>
            </w:r>
            <w:r w:rsidRPr="00734578">
              <w:rPr>
                <w:rFonts w:ascii="Times New Roman" w:eastAsia="Times New Roman" w:hAnsi="Times New Roman" w:cs="Times New Roman"/>
                <w:sz w:val="24"/>
                <w:szCs w:val="24"/>
                <w:lang w:eastAsia="ru-RU"/>
              </w:rPr>
              <w:t xml:space="preserve"> состав Заявки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tcPr>
          <w:p w:rsidR="00734578" w:rsidRPr="00734578" w:rsidRDefault="00734578" w:rsidP="00734578">
            <w:pPr>
              <w:spacing w:after="0" w:line="240" w:lineRule="auto"/>
              <w:ind w:firstLine="528"/>
              <w:jc w:val="both"/>
              <w:rPr>
                <w:rFonts w:ascii="Times New Roman" w:eastAsia="Times New Roman" w:hAnsi="Times New Roman" w:cs="Times New Roman"/>
                <w:sz w:val="24"/>
                <w:szCs w:val="24"/>
                <w:lang w:eastAsia="ru-RU"/>
              </w:rPr>
            </w:pPr>
            <w:bookmarkStart w:id="34" w:name="_Toc313349949"/>
            <w:bookmarkStart w:id="35" w:name="_Toc313350145"/>
            <w:bookmarkStart w:id="36" w:name="_Ref166246797"/>
            <w:r w:rsidRPr="00734578">
              <w:rPr>
                <w:rFonts w:ascii="Times New Roman" w:eastAsia="Times New Roman" w:hAnsi="Times New Roman" w:cs="Times New Roman"/>
                <w:sz w:val="24"/>
                <w:szCs w:val="24"/>
                <w:lang w:eastAsia="ru-RU"/>
              </w:rPr>
              <w:t>Для участия в закупке Участник п</w:t>
            </w:r>
            <w:permEnd w:id="353266118"/>
            <w:r w:rsidRPr="00734578">
              <w:rPr>
                <w:rFonts w:ascii="Times New Roman" w:eastAsia="Times New Roman" w:hAnsi="Times New Roman" w:cs="Times New Roman"/>
                <w:sz w:val="24"/>
                <w:szCs w:val="24"/>
                <w:lang w:eastAsia="ru-RU"/>
              </w:rPr>
              <w:t>одает Заявку на участие в закупке</w:t>
            </w:r>
            <w:bookmarkStart w:id="37" w:name="_Toc313349950"/>
            <w:bookmarkStart w:id="38" w:name="_Toc313350146"/>
            <w:bookmarkEnd w:id="34"/>
            <w:bookmarkEnd w:id="35"/>
            <w:r w:rsidRPr="00734578">
              <w:rPr>
                <w:rFonts w:ascii="Times New Roman" w:eastAsia="Times New Roman" w:hAnsi="Times New Roman" w:cs="Times New Roman"/>
                <w:sz w:val="24"/>
                <w:szCs w:val="24"/>
                <w:lang w:eastAsia="ru-RU"/>
              </w:rPr>
              <w:t xml:space="preserve"> </w:t>
            </w:r>
            <w:bookmarkStart w:id="39" w:name="_Toc313349951"/>
            <w:bookmarkStart w:id="40" w:name="_Toc313350147"/>
            <w:bookmarkEnd w:id="37"/>
            <w:bookmarkEnd w:id="38"/>
            <w:r w:rsidRPr="00734578">
              <w:rPr>
                <w:rFonts w:ascii="Times New Roman" w:eastAsia="Times New Roman" w:hAnsi="Times New Roman" w:cs="Times New Roman"/>
                <w:sz w:val="24"/>
                <w:szCs w:val="24"/>
                <w:lang w:eastAsia="ru-RU"/>
              </w:rPr>
              <w:t xml:space="preserve">в соответствии с формами документов, установленными </w:t>
            </w:r>
            <w:hyperlink w:anchor="_РАЗДЕЛ_III._ФОРМЫ" w:history="1">
              <w:r w:rsidRPr="00734578">
                <w:rPr>
                  <w:rFonts w:ascii="Times New Roman" w:eastAsia="Times New Roman" w:hAnsi="Times New Roman" w:cs="Times New Roman"/>
                  <w:color w:val="0000FF"/>
                  <w:sz w:val="24"/>
                  <w:szCs w:val="24"/>
                  <w:u w:val="single"/>
                  <w:lang w:eastAsia="ru-RU"/>
                </w:rPr>
                <w:t xml:space="preserve">в части </w:t>
              </w:r>
              <w:bookmarkEnd w:id="39"/>
              <w:bookmarkEnd w:id="40"/>
              <w:r w:rsidRPr="00734578">
                <w:rPr>
                  <w:rFonts w:ascii="Times New Roman" w:eastAsia="Times New Roman" w:hAnsi="Times New Roman" w:cs="Times New Roman"/>
                  <w:color w:val="0000FF"/>
                  <w:sz w:val="24"/>
                  <w:szCs w:val="24"/>
                  <w:u w:val="single"/>
                  <w:lang w:eastAsia="ru-RU"/>
                </w:rPr>
                <w:t>III «ФОРМЫ ДЛЯ ЗАПОЛНЕНИЯ УЧАСТНИКАМИ»</w:t>
              </w:r>
            </w:hyperlink>
            <w:r w:rsidRPr="00734578">
              <w:rPr>
                <w:rFonts w:ascii="Times New Roman" w:eastAsia="Times New Roman" w:hAnsi="Times New Roman" w:cs="Times New Roman"/>
                <w:sz w:val="24"/>
                <w:szCs w:val="24"/>
                <w:lang w:eastAsia="ru-RU"/>
              </w:rPr>
              <w:t>.</w:t>
            </w:r>
          </w:p>
          <w:p w:rsidR="00734578" w:rsidRPr="00734578" w:rsidRDefault="00734578" w:rsidP="00734578">
            <w:pPr>
              <w:spacing w:after="0" w:line="240" w:lineRule="auto"/>
              <w:ind w:firstLine="486"/>
              <w:jc w:val="both"/>
              <w:rPr>
                <w:rFonts w:ascii="Times New Roman" w:eastAsia="Times New Roman" w:hAnsi="Times New Roman" w:cs="Times New Roman"/>
                <w:sz w:val="24"/>
                <w:szCs w:val="24"/>
                <w:lang w:eastAsia="ru-RU"/>
              </w:rPr>
            </w:pPr>
            <w:bookmarkStart w:id="41" w:name="_Toc313349952"/>
            <w:bookmarkStart w:id="42" w:name="_Toc313350148"/>
            <w:bookmarkStart w:id="43" w:name="_Ref320180868"/>
            <w:r w:rsidRPr="00734578">
              <w:rPr>
                <w:rFonts w:ascii="Times New Roman" w:eastAsia="Times New Roman" w:hAnsi="Times New Roman" w:cs="Times New Roman"/>
                <w:sz w:val="24"/>
                <w:szCs w:val="24"/>
                <w:lang w:eastAsia="ru-RU"/>
              </w:rPr>
              <w:t>Заявка на участие в закупке (</w:t>
            </w:r>
            <w:hyperlink w:anchor="_Форма_1_ЗАЯВКА" w:history="1">
              <w:r w:rsidRPr="00734578">
                <w:rPr>
                  <w:rFonts w:ascii="Times New Roman" w:eastAsia="Times New Roman" w:hAnsi="Times New Roman" w:cs="Times New Roman"/>
                  <w:color w:val="0000FF"/>
                  <w:sz w:val="24"/>
                  <w:szCs w:val="24"/>
                  <w:u w:val="single"/>
                  <w:lang w:eastAsia="ru-RU"/>
                </w:rPr>
                <w:t>форма 1</w:t>
              </w:r>
            </w:hyperlink>
            <w:r w:rsidRPr="00734578">
              <w:rPr>
                <w:rFonts w:ascii="Times New Roman" w:eastAsia="Times New Roman" w:hAnsi="Times New Roman" w:cs="Times New Roman"/>
                <w:sz w:val="24"/>
                <w:szCs w:val="24"/>
                <w:lang w:eastAsia="ru-RU"/>
              </w:rPr>
              <w:t>) в качестве приложений должна содержать следующие документы:</w:t>
            </w:r>
            <w:bookmarkEnd w:id="41"/>
            <w:bookmarkEnd w:id="42"/>
            <w:bookmarkEnd w:id="43"/>
          </w:p>
          <w:p w:rsidR="00734578" w:rsidRPr="00734578" w:rsidRDefault="00734578" w:rsidP="00734578">
            <w:pPr>
              <w:spacing w:after="0" w:line="240" w:lineRule="auto"/>
              <w:ind w:firstLine="486"/>
              <w:jc w:val="both"/>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1) Сведения и документы об Участнике, подавшем такую Заявку (если на стороне Участника выступает одно лицо) или сведения и документы о лицах, выступающих на стороне одного Участника (по каждому из указанных лиц в отдельности) (если на стороне Участника выступает несколько лиц), а именно:</w:t>
            </w:r>
          </w:p>
          <w:p w:rsidR="00734578" w:rsidRPr="00734578" w:rsidRDefault="00734578" w:rsidP="00734578">
            <w:pPr>
              <w:spacing w:after="0" w:line="240" w:lineRule="auto"/>
              <w:ind w:firstLine="528"/>
              <w:jc w:val="both"/>
              <w:rPr>
                <w:rFonts w:ascii="Times New Roman" w:eastAsia="Times New Roman" w:hAnsi="Times New Roman" w:cs="Times New Roman"/>
                <w:sz w:val="24"/>
                <w:szCs w:val="24"/>
                <w:lang w:eastAsia="ru-RU"/>
              </w:rPr>
            </w:pPr>
            <w:bookmarkStart w:id="44" w:name="_Toc313349953"/>
            <w:bookmarkStart w:id="45" w:name="_Toc313350149"/>
            <w:bookmarkEnd w:id="36"/>
            <w:r w:rsidRPr="00734578">
              <w:rPr>
                <w:rFonts w:ascii="Times New Roman" w:eastAsia="Times New Roman" w:hAnsi="Times New Roman" w:cs="Times New Roman"/>
                <w:sz w:val="24"/>
                <w:szCs w:val="24"/>
                <w:lang w:eastAsia="ru-RU"/>
              </w:rPr>
              <w:t>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p>
          <w:p w:rsidR="00734578" w:rsidRPr="00734578" w:rsidRDefault="00734578" w:rsidP="00734578">
            <w:pPr>
              <w:spacing w:after="0" w:line="240" w:lineRule="auto"/>
              <w:ind w:firstLine="528"/>
              <w:jc w:val="both"/>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 xml:space="preserve">Приведенные выше сведения предоставляются в соответствии с </w:t>
            </w:r>
            <w:hyperlink w:anchor="_Форма_2_АНКЕТА" w:history="1">
              <w:r w:rsidRPr="00734578">
                <w:rPr>
                  <w:rFonts w:ascii="Times New Roman" w:eastAsia="Times New Roman" w:hAnsi="Times New Roman" w:cs="Times New Roman"/>
                  <w:color w:val="0000FF"/>
                  <w:sz w:val="24"/>
                  <w:szCs w:val="24"/>
                  <w:u w:val="single"/>
                  <w:lang w:eastAsia="ru-RU"/>
                </w:rPr>
                <w:t>формой 2</w:t>
              </w:r>
            </w:hyperlink>
            <w:r w:rsidRPr="00734578">
              <w:rPr>
                <w:rFonts w:ascii="Times New Roman" w:eastAsia="Times New Roman" w:hAnsi="Times New Roman" w:cs="Times New Roman"/>
                <w:color w:val="0000FF"/>
                <w:sz w:val="24"/>
                <w:szCs w:val="24"/>
                <w:u w:val="single"/>
                <w:lang w:eastAsia="ru-RU"/>
              </w:rPr>
              <w:t xml:space="preserve">, </w:t>
            </w:r>
            <w:r w:rsidRPr="00734578">
              <w:rPr>
                <w:rFonts w:ascii="Times New Roman" w:eastAsia="Times New Roman" w:hAnsi="Times New Roman" w:cs="Times New Roman"/>
                <w:sz w:val="24"/>
                <w:szCs w:val="24"/>
                <w:lang w:eastAsia="ru-RU"/>
              </w:rPr>
              <w:t>указанной в части III «ФОРМЫ ДЛЯ ЗАПОЛНЕНИЯ УЧАСТНИКАМИ» настоящей Документации;</w:t>
            </w:r>
            <w:bookmarkEnd w:id="44"/>
            <w:bookmarkEnd w:id="45"/>
          </w:p>
          <w:p w:rsidR="00734578" w:rsidRPr="00734578" w:rsidRDefault="00734578" w:rsidP="00734578">
            <w:pPr>
              <w:spacing w:after="0" w:line="240" w:lineRule="auto"/>
              <w:ind w:firstLine="528"/>
              <w:jc w:val="both"/>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 xml:space="preserve">б) решение или копию решения об одобрении всех сделок, планируемых к заключению по результатам Открытого конкурса, если такое одобрение требуется в соответствии с законодательством РФ или учредительными документами Участника,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rsidR="00734578" w:rsidRPr="00734578" w:rsidRDefault="00734578" w:rsidP="00734578">
            <w:pPr>
              <w:spacing w:after="0" w:line="240" w:lineRule="auto"/>
              <w:ind w:firstLine="528"/>
              <w:jc w:val="both"/>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В случае если получение указанного решения до истечения срока подачи Заявок для Участника невозможно в силу необходимости соблюдения установленного законодательством Российской Федерации и учредительными документами Участника порядка созыва заседания органа, к компетенции которого относится вопрос об одобрении или о совершении соответствующих сделок, Участник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rsidR="00734578" w:rsidRPr="00734578" w:rsidRDefault="00734578" w:rsidP="00734578">
            <w:pPr>
              <w:spacing w:after="0" w:line="240" w:lineRule="auto"/>
              <w:ind w:firstLine="528"/>
              <w:jc w:val="both"/>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2) копию основного документа, удостоверяющего личность, (для физических лиц и индивидуальных предпринимателей);</w:t>
            </w:r>
          </w:p>
          <w:p w:rsidR="00734578" w:rsidRPr="00734578" w:rsidRDefault="00734578" w:rsidP="00734578">
            <w:pPr>
              <w:spacing w:after="0" w:line="240" w:lineRule="auto"/>
              <w:ind w:firstLine="486"/>
              <w:jc w:val="both"/>
              <w:rPr>
                <w:rFonts w:ascii="Times New Roman" w:eastAsia="Times New Roman" w:hAnsi="Times New Roman" w:cs="Times New Roman"/>
                <w:iCs/>
                <w:sz w:val="24"/>
                <w:szCs w:val="24"/>
                <w:lang w:eastAsia="ru-RU"/>
              </w:rPr>
            </w:pPr>
            <w:bookmarkStart w:id="46" w:name="_Ref314562138"/>
            <w:r w:rsidRPr="00734578">
              <w:rPr>
                <w:rFonts w:ascii="Times New Roman" w:eastAsia="Times New Roman" w:hAnsi="Times New Roman" w:cs="Times New Roman"/>
                <w:sz w:val="24"/>
                <w:szCs w:val="24"/>
                <w:lang w:eastAsia="ru-RU"/>
              </w:rPr>
              <w:t xml:space="preserve">3) </w:t>
            </w:r>
            <w:bookmarkEnd w:id="46"/>
            <w:r w:rsidRPr="00734578">
              <w:rPr>
                <w:rFonts w:ascii="Times New Roman" w:eastAsia="Times New Roman" w:hAnsi="Times New Roman" w:cs="Times New Roman"/>
                <w:sz w:val="24"/>
                <w:szCs w:val="24"/>
                <w:lang w:eastAsia="ru-RU"/>
              </w:rPr>
              <w:t xml:space="preserve">Документы, которые подтверждают соответствие Участника/Участников требованиям к Участникам, установленным в пункте </w:t>
            </w:r>
            <w:r w:rsidRPr="00734578">
              <w:rPr>
                <w:rFonts w:ascii="Times New Roman" w:eastAsia="Times New Roman" w:hAnsi="Times New Roman" w:cs="Times New Roman"/>
                <w:sz w:val="24"/>
                <w:szCs w:val="24"/>
                <w:lang w:eastAsia="ru-RU"/>
              </w:rPr>
              <w:fldChar w:fldCharType="begin"/>
            </w:r>
            <w:r w:rsidRPr="00734578">
              <w:rPr>
                <w:rFonts w:ascii="Times New Roman" w:eastAsia="Times New Roman" w:hAnsi="Times New Roman" w:cs="Times New Roman"/>
                <w:sz w:val="24"/>
                <w:szCs w:val="24"/>
                <w:lang w:eastAsia="ru-RU"/>
              </w:rPr>
              <w:instrText xml:space="preserve"> REF _Ref378845212 \r \h </w:instrText>
            </w:r>
            <w:r w:rsidRPr="00734578">
              <w:rPr>
                <w:rFonts w:ascii="Times New Roman" w:eastAsia="Times New Roman" w:hAnsi="Times New Roman" w:cs="Times New Roman"/>
                <w:sz w:val="24"/>
                <w:szCs w:val="24"/>
                <w:lang w:eastAsia="ru-RU"/>
              </w:rPr>
            </w:r>
            <w:r w:rsidRPr="00734578">
              <w:rPr>
                <w:rFonts w:ascii="Times New Roman" w:eastAsia="Times New Roman" w:hAnsi="Times New Roman" w:cs="Times New Roman"/>
                <w:sz w:val="24"/>
                <w:szCs w:val="24"/>
                <w:lang w:eastAsia="ru-RU"/>
              </w:rPr>
              <w:fldChar w:fldCharType="separate"/>
            </w:r>
            <w:r w:rsidR="005F518E">
              <w:rPr>
                <w:rFonts w:ascii="Times New Roman" w:eastAsia="Times New Roman" w:hAnsi="Times New Roman" w:cs="Times New Roman"/>
                <w:sz w:val="24"/>
                <w:szCs w:val="24"/>
                <w:lang w:eastAsia="ru-RU"/>
              </w:rPr>
              <w:t>16</w:t>
            </w:r>
            <w:r w:rsidRPr="00734578">
              <w:rPr>
                <w:rFonts w:ascii="Times New Roman" w:eastAsia="Times New Roman" w:hAnsi="Times New Roman" w:cs="Times New Roman"/>
                <w:sz w:val="24"/>
                <w:szCs w:val="24"/>
                <w:lang w:eastAsia="ru-RU"/>
              </w:rPr>
              <w:fldChar w:fldCharType="end"/>
            </w:r>
            <w:r w:rsidRPr="00734578">
              <w:rPr>
                <w:rFonts w:ascii="Times New Roman" w:eastAsia="Times New Roman" w:hAnsi="Times New Roman" w:cs="Times New Roman"/>
                <w:sz w:val="24"/>
                <w:szCs w:val="24"/>
                <w:lang w:eastAsia="ru-RU"/>
              </w:rPr>
              <w:t xml:space="preserve"> </w:t>
            </w:r>
            <w:hyperlink w:anchor="_РАЗДЕЛ_II._ИНФОРМАЦИОННАЯ" w:history="1">
              <w:r w:rsidRPr="00734578">
                <w:rPr>
                  <w:rFonts w:ascii="Times New Roman" w:eastAsia="Times New Roman" w:hAnsi="Times New Roman" w:cs="Times New Roman"/>
                  <w:iCs/>
                  <w:color w:val="0000FF"/>
                  <w:sz w:val="24"/>
                  <w:szCs w:val="24"/>
                  <w:u w:val="single"/>
                  <w:lang w:eastAsia="ru-RU"/>
                </w:rPr>
                <w:t xml:space="preserve">раздела </w:t>
              </w:r>
              <w:r w:rsidRPr="00734578">
                <w:rPr>
                  <w:rFonts w:ascii="Times New Roman" w:eastAsia="Times New Roman" w:hAnsi="Times New Roman" w:cs="Times New Roman"/>
                  <w:iCs/>
                  <w:color w:val="0000FF"/>
                  <w:sz w:val="24"/>
                  <w:szCs w:val="24"/>
                  <w:u w:val="single"/>
                  <w:lang w:val="en-US" w:eastAsia="ru-RU"/>
                </w:rPr>
                <w:t>II</w:t>
              </w:r>
              <w:r w:rsidRPr="00734578">
                <w:rPr>
                  <w:rFonts w:ascii="Times New Roman" w:eastAsia="Times New Roman" w:hAnsi="Times New Roman" w:cs="Times New Roman"/>
                  <w:iCs/>
                  <w:color w:val="0000FF"/>
                  <w:sz w:val="24"/>
                  <w:szCs w:val="24"/>
                  <w:u w:val="single"/>
                  <w:lang w:eastAsia="ru-RU"/>
                </w:rPr>
                <w:t xml:space="preserve"> «Информационная карта»</w:t>
              </w:r>
            </w:hyperlink>
            <w:r w:rsidRPr="00734578">
              <w:rPr>
                <w:rFonts w:ascii="Times New Roman" w:eastAsia="Times New Roman" w:hAnsi="Times New Roman" w:cs="Times New Roman"/>
                <w:iCs/>
                <w:sz w:val="24"/>
                <w:szCs w:val="24"/>
                <w:lang w:eastAsia="ru-RU"/>
              </w:rPr>
              <w:t xml:space="preserve"> Документации, </w:t>
            </w:r>
            <w:r w:rsidRPr="00734578">
              <w:rPr>
                <w:rFonts w:ascii="Times New Roman" w:eastAsia="Times New Roman" w:hAnsi="Times New Roman" w:cs="Times New Roman"/>
                <w:b/>
                <w:iCs/>
                <w:sz w:val="24"/>
                <w:szCs w:val="24"/>
                <w:lang w:eastAsia="ru-RU"/>
              </w:rPr>
              <w:t>с обязательным включением форм</w:t>
            </w:r>
            <w:r w:rsidRPr="00734578">
              <w:rPr>
                <w:rFonts w:ascii="Times New Roman" w:eastAsia="Times New Roman" w:hAnsi="Times New Roman" w:cs="Times New Roman"/>
                <w:b/>
                <w:iCs/>
                <w:sz w:val="24"/>
                <w:szCs w:val="24"/>
                <w:u w:val="single"/>
                <w:lang w:eastAsia="ru-RU"/>
              </w:rPr>
              <w:t xml:space="preserve"> </w:t>
            </w:r>
            <w:hyperlink w:anchor="_РАЗДЕЛ_III._ФОРМЫ" w:history="1">
              <w:r w:rsidRPr="00734578">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734578">
              <w:rPr>
                <w:rFonts w:ascii="Times New Roman" w:eastAsia="Times New Roman" w:hAnsi="Times New Roman" w:cs="Times New Roman"/>
                <w:b/>
                <w:iCs/>
                <w:sz w:val="24"/>
                <w:szCs w:val="24"/>
                <w:u w:val="single"/>
                <w:lang w:eastAsia="ru-RU"/>
              </w:rPr>
              <w:t xml:space="preserve"> </w:t>
            </w:r>
            <w:r w:rsidRPr="00734578">
              <w:rPr>
                <w:rFonts w:ascii="Times New Roman" w:eastAsia="Times New Roman" w:hAnsi="Times New Roman" w:cs="Times New Roman"/>
                <w:b/>
                <w:iCs/>
                <w:sz w:val="24"/>
                <w:szCs w:val="24"/>
                <w:lang w:eastAsia="ru-RU"/>
              </w:rPr>
              <w:t xml:space="preserve">копии разрешительных документов указанных в </w:t>
            </w:r>
            <w:proofErr w:type="spellStart"/>
            <w:r w:rsidRPr="00734578">
              <w:rPr>
                <w:rFonts w:ascii="Times New Roman" w:eastAsia="Times New Roman" w:hAnsi="Times New Roman" w:cs="Times New Roman"/>
                <w:b/>
                <w:iCs/>
                <w:sz w:val="24"/>
                <w:szCs w:val="24"/>
                <w:lang w:eastAsia="ru-RU"/>
              </w:rPr>
              <w:t>п.п</w:t>
            </w:r>
            <w:proofErr w:type="spellEnd"/>
            <w:r w:rsidRPr="00734578">
              <w:rPr>
                <w:rFonts w:ascii="Times New Roman" w:eastAsia="Times New Roman" w:hAnsi="Times New Roman" w:cs="Times New Roman"/>
                <w:b/>
                <w:iCs/>
                <w:sz w:val="24"/>
                <w:szCs w:val="24"/>
                <w:lang w:eastAsia="ru-RU"/>
              </w:rPr>
              <w:t xml:space="preserve">. 1 пункта </w:t>
            </w:r>
            <w:r w:rsidRPr="00734578">
              <w:rPr>
                <w:rFonts w:ascii="Times New Roman" w:eastAsia="Times New Roman" w:hAnsi="Times New Roman" w:cs="Times New Roman"/>
                <w:b/>
                <w:sz w:val="24"/>
                <w:szCs w:val="24"/>
                <w:lang w:eastAsia="ru-RU"/>
              </w:rPr>
              <w:fldChar w:fldCharType="begin"/>
            </w:r>
            <w:r w:rsidRPr="00734578">
              <w:rPr>
                <w:rFonts w:ascii="Times New Roman" w:eastAsia="Times New Roman" w:hAnsi="Times New Roman" w:cs="Times New Roman"/>
                <w:b/>
                <w:iCs/>
                <w:sz w:val="24"/>
                <w:szCs w:val="24"/>
                <w:lang w:eastAsia="ru-RU"/>
              </w:rPr>
              <w:instrText xml:space="preserve"> REF _Ref378845212 \r \h </w:instrText>
            </w:r>
            <w:r w:rsidRPr="00734578">
              <w:rPr>
                <w:rFonts w:ascii="Times New Roman" w:eastAsia="Times New Roman" w:hAnsi="Times New Roman" w:cs="Times New Roman"/>
                <w:b/>
                <w:sz w:val="24"/>
                <w:szCs w:val="24"/>
                <w:lang w:eastAsia="ru-RU"/>
              </w:rPr>
            </w:r>
            <w:r w:rsidRPr="00734578">
              <w:rPr>
                <w:rFonts w:ascii="Times New Roman" w:eastAsia="Times New Roman" w:hAnsi="Times New Roman" w:cs="Times New Roman"/>
                <w:b/>
                <w:sz w:val="24"/>
                <w:szCs w:val="24"/>
                <w:lang w:eastAsia="ru-RU"/>
              </w:rPr>
              <w:fldChar w:fldCharType="separate"/>
            </w:r>
            <w:r w:rsidR="005F518E">
              <w:rPr>
                <w:rFonts w:ascii="Times New Roman" w:eastAsia="Times New Roman" w:hAnsi="Times New Roman" w:cs="Times New Roman"/>
                <w:b/>
                <w:iCs/>
                <w:sz w:val="24"/>
                <w:szCs w:val="24"/>
                <w:lang w:eastAsia="ru-RU"/>
              </w:rPr>
              <w:t>16</w:t>
            </w:r>
            <w:r w:rsidRPr="00734578">
              <w:rPr>
                <w:rFonts w:ascii="Times New Roman" w:eastAsia="Times New Roman" w:hAnsi="Times New Roman" w:cs="Times New Roman"/>
                <w:b/>
                <w:sz w:val="24"/>
                <w:szCs w:val="24"/>
                <w:lang w:eastAsia="ru-RU"/>
              </w:rPr>
              <w:fldChar w:fldCharType="end"/>
            </w:r>
            <w:r w:rsidRPr="00734578">
              <w:rPr>
                <w:rFonts w:ascii="Times New Roman" w:eastAsia="Times New Roman" w:hAnsi="Times New Roman" w:cs="Times New Roman"/>
                <w:b/>
                <w:sz w:val="24"/>
                <w:szCs w:val="24"/>
                <w:lang w:eastAsia="ru-RU"/>
              </w:rPr>
              <w:t xml:space="preserve"> </w:t>
            </w:r>
            <w:hyperlink w:anchor="_РАЗДЕЛ_II._ИНФОРМАЦИОННАЯ" w:history="1">
              <w:r w:rsidRPr="00734578">
                <w:rPr>
                  <w:rFonts w:ascii="Times New Roman" w:eastAsia="Times New Roman" w:hAnsi="Times New Roman" w:cs="Times New Roman"/>
                  <w:iCs/>
                  <w:color w:val="0000FF"/>
                  <w:sz w:val="24"/>
                  <w:szCs w:val="24"/>
                  <w:u w:val="single"/>
                  <w:lang w:eastAsia="ru-RU"/>
                </w:rPr>
                <w:t xml:space="preserve">раздела </w:t>
              </w:r>
              <w:r w:rsidRPr="00734578">
                <w:rPr>
                  <w:rFonts w:ascii="Times New Roman" w:eastAsia="Times New Roman" w:hAnsi="Times New Roman" w:cs="Times New Roman"/>
                  <w:iCs/>
                  <w:color w:val="0000FF"/>
                  <w:sz w:val="24"/>
                  <w:szCs w:val="24"/>
                  <w:u w:val="single"/>
                  <w:lang w:val="en-US" w:eastAsia="ru-RU"/>
                </w:rPr>
                <w:t>II</w:t>
              </w:r>
              <w:r w:rsidRPr="00734578">
                <w:rPr>
                  <w:rFonts w:ascii="Times New Roman" w:eastAsia="Times New Roman" w:hAnsi="Times New Roman" w:cs="Times New Roman"/>
                  <w:iCs/>
                  <w:color w:val="0000FF"/>
                  <w:sz w:val="24"/>
                  <w:szCs w:val="24"/>
                  <w:u w:val="single"/>
                  <w:lang w:eastAsia="ru-RU"/>
                </w:rPr>
                <w:t xml:space="preserve"> «Информационная карта»</w:t>
              </w:r>
            </w:hyperlink>
            <w:bookmarkStart w:id="47" w:name="_Ref313307290"/>
            <w:r w:rsidRPr="00734578">
              <w:rPr>
                <w:rFonts w:ascii="Times New Roman" w:eastAsia="Times New Roman" w:hAnsi="Times New Roman" w:cs="Times New Roman"/>
                <w:iCs/>
                <w:sz w:val="24"/>
                <w:szCs w:val="24"/>
                <w:lang w:eastAsia="ru-RU"/>
              </w:rPr>
              <w:t>.</w:t>
            </w:r>
          </w:p>
          <w:p w:rsidR="00734578" w:rsidRPr="00734578" w:rsidRDefault="00734578" w:rsidP="00734578">
            <w:pPr>
              <w:spacing w:after="0" w:line="240" w:lineRule="auto"/>
              <w:ind w:firstLine="486"/>
              <w:jc w:val="both"/>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 xml:space="preserve">4) Предложение Участника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величины основного и дополнительного коэффициентов снижения и других условий договора (договоров) по </w:t>
            </w:r>
            <w:hyperlink w:anchor="_Форма_3_ТЕХНИКО-КОММЕРЧЕСКОЕ" w:history="1">
              <w:r w:rsidRPr="00734578">
                <w:rPr>
                  <w:rFonts w:ascii="Times New Roman" w:eastAsia="Times New Roman" w:hAnsi="Times New Roman" w:cs="Times New Roman"/>
                  <w:color w:val="0000FF"/>
                  <w:sz w:val="24"/>
                  <w:szCs w:val="24"/>
                  <w:u w:val="single"/>
                  <w:lang w:eastAsia="ru-RU"/>
                </w:rPr>
                <w:t>форме 3</w:t>
              </w:r>
            </w:hyperlink>
            <w:r w:rsidRPr="00734578">
              <w:rPr>
                <w:rFonts w:ascii="Times New Roman" w:eastAsia="Times New Roman" w:hAnsi="Times New Roman" w:cs="Times New Roman"/>
                <w:sz w:val="24"/>
                <w:szCs w:val="24"/>
                <w:lang w:eastAsia="ru-RU"/>
              </w:rPr>
              <w:t xml:space="preserve"> </w:t>
            </w:r>
            <w:bookmarkStart w:id="48" w:name="_Ref314562291"/>
            <w:r w:rsidRPr="00734578">
              <w:rPr>
                <w:rFonts w:ascii="Times New Roman" w:eastAsia="Times New Roman" w:hAnsi="Times New Roman" w:cs="Times New Roman"/>
                <w:sz w:val="24"/>
                <w:szCs w:val="24"/>
                <w:lang w:eastAsia="ru-RU"/>
              </w:rPr>
              <w:t xml:space="preserve">и другим формам </w:t>
            </w:r>
            <w:hyperlink w:anchor="_РАЗДЕЛ_III._ФОРМЫ" w:history="1">
              <w:r w:rsidRPr="00734578">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734578">
              <w:rPr>
                <w:rFonts w:ascii="Times New Roman" w:eastAsia="Times New Roman" w:hAnsi="Times New Roman" w:cs="Times New Roman"/>
                <w:sz w:val="24"/>
                <w:szCs w:val="24"/>
                <w:lang w:eastAsia="ru-RU"/>
              </w:rPr>
              <w:t xml:space="preserve">. </w:t>
            </w:r>
          </w:p>
          <w:p w:rsidR="00734578" w:rsidRPr="00734578" w:rsidRDefault="00734578" w:rsidP="00734578">
            <w:pPr>
              <w:spacing w:after="0" w:line="240" w:lineRule="auto"/>
              <w:ind w:firstLine="486"/>
              <w:jc w:val="both"/>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 xml:space="preserve">5) Предложение Участника по </w:t>
            </w:r>
            <w:hyperlink w:anchor="_Форма_3_ТЕХНИКО-КОММЕРЧЕСКОЕ" w:history="1">
              <w:r w:rsidRPr="00734578">
                <w:rPr>
                  <w:rFonts w:ascii="Times New Roman" w:eastAsia="Times New Roman" w:hAnsi="Times New Roman" w:cs="Times New Roman"/>
                  <w:color w:val="0000FF"/>
                  <w:sz w:val="24"/>
                  <w:szCs w:val="24"/>
                  <w:u w:val="single"/>
                  <w:lang w:eastAsia="ru-RU"/>
                </w:rPr>
                <w:t>Форме 3</w:t>
              </w:r>
            </w:hyperlink>
            <w:r w:rsidRPr="00734578">
              <w:rPr>
                <w:rFonts w:ascii="Times New Roman" w:eastAsia="Times New Roman" w:hAnsi="Times New Roman" w:cs="Times New Roman"/>
                <w:sz w:val="24"/>
                <w:szCs w:val="24"/>
                <w:lang w:eastAsia="ru-RU"/>
              </w:rPr>
              <w:t xml:space="preserve"> в отношении цены (в том числе расчёт цены) отделяется от первых и вторых частей Заявки и подается (одновременно) посредством функционала ЭТП.</w:t>
            </w:r>
          </w:p>
          <w:p w:rsidR="00734578" w:rsidRPr="00734578" w:rsidRDefault="00734578" w:rsidP="00734578">
            <w:pPr>
              <w:spacing w:after="0" w:line="240" w:lineRule="auto"/>
              <w:ind w:firstLine="486"/>
              <w:jc w:val="both"/>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 xml:space="preserve">6) Копии документов, подтверждающих соответствие товаров, работ, услуг требованиям, установленным в </w:t>
            </w:r>
            <w:bookmarkEnd w:id="47"/>
            <w:bookmarkEnd w:id="48"/>
            <w:r w:rsidRPr="00734578">
              <w:rPr>
                <w:rFonts w:ascii="Times New Roman" w:eastAsia="Times New Roman" w:hAnsi="Times New Roman" w:cs="Times New Roman"/>
                <w:sz w:val="24"/>
                <w:szCs w:val="24"/>
                <w:lang w:eastAsia="ru-RU"/>
              </w:rPr>
              <w:t xml:space="preserve">пункте </w:t>
            </w:r>
            <w:r w:rsidRPr="00734578">
              <w:rPr>
                <w:rFonts w:ascii="Times New Roman" w:eastAsia="Times New Roman" w:hAnsi="Times New Roman" w:cs="Times New Roman"/>
                <w:sz w:val="24"/>
                <w:szCs w:val="24"/>
                <w:lang w:eastAsia="ru-RU"/>
              </w:rPr>
              <w:fldChar w:fldCharType="begin"/>
            </w:r>
            <w:r w:rsidRPr="00734578">
              <w:rPr>
                <w:rFonts w:ascii="Times New Roman" w:eastAsia="Times New Roman" w:hAnsi="Times New Roman" w:cs="Times New Roman"/>
                <w:sz w:val="24"/>
                <w:szCs w:val="24"/>
                <w:lang w:eastAsia="ru-RU"/>
              </w:rPr>
              <w:instrText xml:space="preserve"> REF _Ref378845407 \r \h </w:instrText>
            </w:r>
            <w:r w:rsidRPr="00734578">
              <w:rPr>
                <w:rFonts w:ascii="Times New Roman" w:eastAsia="Times New Roman" w:hAnsi="Times New Roman" w:cs="Times New Roman"/>
                <w:sz w:val="24"/>
                <w:szCs w:val="24"/>
                <w:lang w:eastAsia="ru-RU"/>
              </w:rPr>
            </w:r>
            <w:r w:rsidRPr="00734578">
              <w:rPr>
                <w:rFonts w:ascii="Times New Roman" w:eastAsia="Times New Roman" w:hAnsi="Times New Roman" w:cs="Times New Roman"/>
                <w:sz w:val="24"/>
                <w:szCs w:val="24"/>
                <w:lang w:eastAsia="ru-RU"/>
              </w:rPr>
              <w:fldChar w:fldCharType="separate"/>
            </w:r>
            <w:r w:rsidR="005F518E">
              <w:rPr>
                <w:rFonts w:ascii="Times New Roman" w:eastAsia="Times New Roman" w:hAnsi="Times New Roman" w:cs="Times New Roman"/>
                <w:sz w:val="24"/>
                <w:szCs w:val="24"/>
                <w:lang w:eastAsia="ru-RU"/>
              </w:rPr>
              <w:t>14</w:t>
            </w:r>
            <w:r w:rsidRPr="00734578">
              <w:rPr>
                <w:rFonts w:ascii="Times New Roman" w:eastAsia="Times New Roman" w:hAnsi="Times New Roman" w:cs="Times New Roman"/>
                <w:sz w:val="24"/>
                <w:szCs w:val="24"/>
                <w:lang w:eastAsia="ru-RU"/>
              </w:rPr>
              <w:fldChar w:fldCharType="end"/>
            </w:r>
            <w:r w:rsidRPr="00734578">
              <w:rPr>
                <w:rFonts w:ascii="Times New Roman" w:eastAsia="Times New Roman" w:hAnsi="Times New Roman" w:cs="Times New Roman"/>
                <w:sz w:val="24"/>
                <w:szCs w:val="24"/>
                <w:lang w:eastAsia="ru-RU"/>
              </w:rPr>
              <w:t xml:space="preserve"> </w:t>
            </w:r>
            <w:hyperlink w:anchor="_2.1._Общие_сведения" w:history="1">
              <w:r w:rsidRPr="00734578">
                <w:rPr>
                  <w:rFonts w:ascii="Times New Roman" w:eastAsia="Times New Roman" w:hAnsi="Times New Roman" w:cs="Times New Roman"/>
                  <w:iCs/>
                  <w:color w:val="0000FF"/>
                  <w:sz w:val="24"/>
                  <w:szCs w:val="24"/>
                  <w:u w:val="single"/>
                  <w:lang w:eastAsia="ru-RU"/>
                </w:rPr>
                <w:t xml:space="preserve">раздела </w:t>
              </w:r>
              <w:r w:rsidRPr="00734578">
                <w:rPr>
                  <w:rFonts w:ascii="Times New Roman" w:eastAsia="Times New Roman" w:hAnsi="Times New Roman" w:cs="Times New Roman"/>
                  <w:iCs/>
                  <w:color w:val="0000FF"/>
                  <w:sz w:val="24"/>
                  <w:szCs w:val="24"/>
                  <w:u w:val="single"/>
                  <w:lang w:val="en-US" w:eastAsia="ru-RU"/>
                </w:rPr>
                <w:t>II</w:t>
              </w:r>
              <w:r w:rsidRPr="00734578">
                <w:rPr>
                  <w:rFonts w:ascii="Times New Roman" w:eastAsia="Times New Roman" w:hAnsi="Times New Roman" w:cs="Times New Roman"/>
                  <w:iCs/>
                  <w:color w:val="0000FF"/>
                  <w:sz w:val="24"/>
                  <w:szCs w:val="24"/>
                  <w:u w:val="single"/>
                  <w:lang w:eastAsia="ru-RU"/>
                </w:rPr>
                <w:t xml:space="preserve"> «Информационная карта»</w:t>
              </w:r>
            </w:hyperlink>
            <w:r w:rsidRPr="00734578">
              <w:rPr>
                <w:rFonts w:ascii="Times New Roman" w:eastAsia="Times New Roman" w:hAnsi="Times New Roman" w:cs="Times New Roman"/>
                <w:iCs/>
                <w:sz w:val="24"/>
                <w:szCs w:val="24"/>
                <w:lang w:eastAsia="ru-RU"/>
              </w:rPr>
              <w:t xml:space="preserve"> Документации</w:t>
            </w:r>
            <w:r w:rsidRPr="00734578">
              <w:rPr>
                <w:rFonts w:ascii="Times New Roman" w:eastAsia="Times New Roman" w:hAnsi="Times New Roman" w:cs="Times New Roman"/>
                <w:sz w:val="24"/>
                <w:szCs w:val="24"/>
                <w:lang w:eastAsia="ru-RU"/>
              </w:rPr>
              <w:t xml:space="preserve">. </w:t>
            </w:r>
          </w:p>
          <w:p w:rsidR="00734578" w:rsidRPr="00734578" w:rsidRDefault="00734578" w:rsidP="00734578">
            <w:pPr>
              <w:spacing w:after="0" w:line="240" w:lineRule="auto"/>
              <w:ind w:firstLine="488"/>
              <w:jc w:val="both"/>
              <w:rPr>
                <w:rFonts w:ascii="Times New Roman" w:eastAsia="Times New Roman" w:hAnsi="Times New Roman" w:cs="Times New Roman"/>
                <w:sz w:val="24"/>
                <w:szCs w:val="24"/>
                <w:lang w:eastAsia="ru-RU"/>
              </w:rPr>
            </w:pPr>
            <w:bookmarkStart w:id="49" w:name="_Ref313307321"/>
            <w:r w:rsidRPr="00734578">
              <w:rPr>
                <w:rFonts w:ascii="Times New Roman" w:eastAsia="Times New Roman" w:hAnsi="Times New Roman" w:cs="Times New Roman"/>
                <w:sz w:val="24"/>
                <w:szCs w:val="24"/>
                <w:lang w:eastAsia="ru-RU"/>
              </w:rPr>
              <w:t>7)</w:t>
            </w:r>
            <w:r w:rsidRPr="00734578">
              <w:rPr>
                <w:rFonts w:ascii="Times New Roman" w:eastAsia="Calibri" w:hAnsi="Times New Roman" w:cs="Times New Roman"/>
                <w:sz w:val="26"/>
                <w:szCs w:val="26"/>
              </w:rPr>
              <w:t xml:space="preserve"> </w:t>
            </w:r>
            <w:r w:rsidRPr="00734578">
              <w:rPr>
                <w:rFonts w:ascii="Times New Roman" w:eastAsia="Times New Roman" w:hAnsi="Times New Roman" w:cs="Times New Roman"/>
                <w:sz w:val="24"/>
                <w:szCs w:val="24"/>
                <w:lang w:eastAsia="ru-RU"/>
              </w:rPr>
              <w:t xml:space="preserve">Документы Участника, позволяющие Закупочной комиссии Общества произвести оценку его заявки и сопоставление с другими заявками в соответствии с пунктом </w:t>
            </w:r>
            <w:r w:rsidRPr="00734578">
              <w:rPr>
                <w:rFonts w:ascii="Times New Roman" w:eastAsia="Times New Roman" w:hAnsi="Times New Roman" w:cs="Times New Roman"/>
                <w:sz w:val="24"/>
                <w:szCs w:val="24"/>
                <w:lang w:eastAsia="ru-RU"/>
              </w:rPr>
              <w:fldChar w:fldCharType="begin"/>
            </w:r>
            <w:r w:rsidRPr="00734578">
              <w:rPr>
                <w:rFonts w:ascii="Times New Roman" w:eastAsia="Times New Roman" w:hAnsi="Times New Roman" w:cs="Times New Roman"/>
                <w:sz w:val="24"/>
                <w:szCs w:val="24"/>
                <w:lang w:eastAsia="ru-RU"/>
              </w:rPr>
              <w:instrText xml:space="preserve"> REF _Ref378109129 \r \h </w:instrText>
            </w:r>
            <w:r w:rsidRPr="00734578">
              <w:rPr>
                <w:rFonts w:ascii="Times New Roman" w:eastAsia="Times New Roman" w:hAnsi="Times New Roman" w:cs="Times New Roman"/>
                <w:sz w:val="24"/>
                <w:szCs w:val="24"/>
                <w:lang w:eastAsia="ru-RU"/>
              </w:rPr>
            </w:r>
            <w:r w:rsidRPr="00734578">
              <w:rPr>
                <w:rFonts w:ascii="Times New Roman" w:eastAsia="Times New Roman" w:hAnsi="Times New Roman" w:cs="Times New Roman"/>
                <w:sz w:val="24"/>
                <w:szCs w:val="24"/>
                <w:lang w:eastAsia="ru-RU"/>
              </w:rPr>
              <w:fldChar w:fldCharType="separate"/>
            </w:r>
            <w:r w:rsidR="005F518E">
              <w:rPr>
                <w:rFonts w:ascii="Times New Roman" w:eastAsia="Times New Roman" w:hAnsi="Times New Roman" w:cs="Times New Roman"/>
                <w:sz w:val="24"/>
                <w:szCs w:val="24"/>
                <w:lang w:eastAsia="ru-RU"/>
              </w:rPr>
              <w:t>17</w:t>
            </w:r>
            <w:r w:rsidRPr="00734578">
              <w:rPr>
                <w:rFonts w:ascii="Times New Roman" w:eastAsia="Times New Roman" w:hAnsi="Times New Roman" w:cs="Times New Roman"/>
                <w:sz w:val="24"/>
                <w:szCs w:val="24"/>
                <w:lang w:eastAsia="ru-RU"/>
              </w:rPr>
              <w:fldChar w:fldCharType="end"/>
            </w:r>
            <w:r w:rsidRPr="00734578">
              <w:rPr>
                <w:rFonts w:ascii="Times New Roman" w:eastAsia="Times New Roman" w:hAnsi="Times New Roman" w:cs="Times New Roman"/>
                <w:sz w:val="24"/>
                <w:szCs w:val="24"/>
                <w:lang w:eastAsia="ru-RU"/>
              </w:rPr>
              <w:t xml:space="preserve"> </w:t>
            </w:r>
            <w:hyperlink w:anchor="_РАЗДЕЛ_II._СВЕДЕНИЯ" w:history="1">
              <w:r w:rsidRPr="00734578">
                <w:rPr>
                  <w:rFonts w:ascii="Times New Roman" w:eastAsia="Times New Roman" w:hAnsi="Times New Roman" w:cs="Times New Roman"/>
                  <w:color w:val="0000FF"/>
                  <w:sz w:val="24"/>
                  <w:szCs w:val="24"/>
                  <w:u w:val="single"/>
                  <w:lang w:eastAsia="ru-RU"/>
                </w:rPr>
                <w:t>раздела II «Информационная карта»</w:t>
              </w:r>
            </w:hyperlink>
            <w:r w:rsidRPr="00734578">
              <w:rPr>
                <w:rFonts w:ascii="Times New Roman" w:eastAsia="Times New Roman" w:hAnsi="Times New Roman" w:cs="Times New Roman"/>
                <w:sz w:val="24"/>
                <w:szCs w:val="24"/>
                <w:lang w:eastAsia="ru-RU"/>
              </w:rPr>
              <w:t xml:space="preserve"> Документации (при их наличии).</w:t>
            </w:r>
          </w:p>
          <w:p w:rsidR="00734578" w:rsidRPr="00734578" w:rsidRDefault="00734578" w:rsidP="00734578">
            <w:pPr>
              <w:spacing w:after="0" w:line="240" w:lineRule="auto"/>
              <w:ind w:firstLine="488"/>
              <w:jc w:val="both"/>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 xml:space="preserve">8) Документы, подтверждающие внесение обеспечения Заявки, в случае, если в пункте </w:t>
            </w:r>
            <w:r w:rsidRPr="00734578">
              <w:rPr>
                <w:rFonts w:ascii="Times New Roman" w:eastAsia="Times New Roman" w:hAnsi="Times New Roman" w:cs="Times New Roman"/>
                <w:sz w:val="24"/>
                <w:szCs w:val="24"/>
                <w:lang w:eastAsia="ru-RU"/>
              </w:rPr>
              <w:fldChar w:fldCharType="begin"/>
            </w:r>
            <w:r w:rsidRPr="00734578">
              <w:rPr>
                <w:rFonts w:ascii="Times New Roman" w:eastAsia="Times New Roman" w:hAnsi="Times New Roman" w:cs="Times New Roman"/>
                <w:sz w:val="24"/>
                <w:szCs w:val="24"/>
                <w:lang w:eastAsia="ru-RU"/>
              </w:rPr>
              <w:instrText xml:space="preserve"> REF _Ref368314453 \r \h </w:instrText>
            </w:r>
            <w:r w:rsidRPr="00734578">
              <w:rPr>
                <w:rFonts w:ascii="Times New Roman" w:eastAsia="Times New Roman" w:hAnsi="Times New Roman" w:cs="Times New Roman"/>
                <w:sz w:val="24"/>
                <w:szCs w:val="24"/>
                <w:lang w:eastAsia="ru-RU"/>
              </w:rPr>
            </w:r>
            <w:r w:rsidRPr="00734578">
              <w:rPr>
                <w:rFonts w:ascii="Times New Roman" w:eastAsia="Times New Roman" w:hAnsi="Times New Roman" w:cs="Times New Roman"/>
                <w:sz w:val="24"/>
                <w:szCs w:val="24"/>
                <w:lang w:eastAsia="ru-RU"/>
              </w:rPr>
              <w:fldChar w:fldCharType="separate"/>
            </w:r>
            <w:r w:rsidR="005F518E">
              <w:rPr>
                <w:rFonts w:ascii="Times New Roman" w:eastAsia="Times New Roman" w:hAnsi="Times New Roman" w:cs="Times New Roman"/>
                <w:sz w:val="24"/>
                <w:szCs w:val="24"/>
                <w:lang w:eastAsia="ru-RU"/>
              </w:rPr>
              <w:t>19</w:t>
            </w:r>
            <w:r w:rsidRPr="00734578">
              <w:rPr>
                <w:rFonts w:ascii="Times New Roman" w:eastAsia="Times New Roman" w:hAnsi="Times New Roman" w:cs="Times New Roman"/>
                <w:sz w:val="24"/>
                <w:szCs w:val="24"/>
                <w:lang w:eastAsia="ru-RU"/>
              </w:rPr>
              <w:fldChar w:fldCharType="end"/>
            </w:r>
            <w:r w:rsidRPr="00734578">
              <w:rPr>
                <w:rFonts w:ascii="Times New Roman" w:eastAsia="Times New Roman" w:hAnsi="Times New Roman" w:cs="Times New Roman"/>
                <w:sz w:val="24"/>
                <w:szCs w:val="24"/>
                <w:lang w:eastAsia="ru-RU"/>
              </w:rPr>
              <w:t xml:space="preserve"> </w:t>
            </w:r>
            <w:hyperlink w:anchor="_2.1._Общие_сведения" w:history="1">
              <w:r w:rsidRPr="00734578">
                <w:rPr>
                  <w:rFonts w:ascii="Times New Roman" w:eastAsia="Times New Roman" w:hAnsi="Times New Roman" w:cs="Times New Roman"/>
                  <w:iCs/>
                  <w:color w:val="0000FF"/>
                  <w:sz w:val="24"/>
                  <w:szCs w:val="24"/>
                  <w:u w:val="single"/>
                  <w:lang w:eastAsia="ru-RU"/>
                </w:rPr>
                <w:t xml:space="preserve">раздела </w:t>
              </w:r>
              <w:r w:rsidRPr="00734578">
                <w:rPr>
                  <w:rFonts w:ascii="Times New Roman" w:eastAsia="Times New Roman" w:hAnsi="Times New Roman" w:cs="Times New Roman"/>
                  <w:iCs/>
                  <w:color w:val="0000FF"/>
                  <w:sz w:val="24"/>
                  <w:szCs w:val="24"/>
                  <w:u w:val="single"/>
                  <w:lang w:val="en-US" w:eastAsia="ru-RU"/>
                </w:rPr>
                <w:t>II</w:t>
              </w:r>
              <w:r w:rsidRPr="00734578">
                <w:rPr>
                  <w:rFonts w:ascii="Times New Roman" w:eastAsia="Times New Roman" w:hAnsi="Times New Roman" w:cs="Times New Roman"/>
                  <w:iCs/>
                  <w:color w:val="0000FF"/>
                  <w:sz w:val="24"/>
                  <w:szCs w:val="24"/>
                  <w:u w:val="single"/>
                  <w:lang w:eastAsia="ru-RU"/>
                </w:rPr>
                <w:t xml:space="preserve"> «Информационная карта»</w:t>
              </w:r>
            </w:hyperlink>
            <w:r w:rsidRPr="00734578">
              <w:rPr>
                <w:rFonts w:ascii="Times New Roman" w:eastAsia="Times New Roman" w:hAnsi="Times New Roman" w:cs="Times New Roman"/>
                <w:iCs/>
                <w:sz w:val="24"/>
                <w:szCs w:val="24"/>
                <w:lang w:eastAsia="ru-RU"/>
              </w:rPr>
              <w:t xml:space="preserve"> Документации</w:t>
            </w:r>
            <w:r w:rsidRPr="00734578">
              <w:rPr>
                <w:rFonts w:ascii="Times New Roman" w:eastAsia="Times New Roman" w:hAnsi="Times New Roman" w:cs="Times New Roman"/>
                <w:sz w:val="24"/>
                <w:szCs w:val="24"/>
                <w:lang w:eastAsia="ru-RU"/>
              </w:rPr>
              <w:t xml:space="preserve"> установлено требование обеспечения Заявки, кроме случая, когда проверка внесения обеспечения Заявки осуществляется техническими средствами </w:t>
            </w:r>
            <w:proofErr w:type="gramStart"/>
            <w:r w:rsidRPr="00734578">
              <w:rPr>
                <w:rFonts w:ascii="Times New Roman" w:eastAsia="Times New Roman" w:hAnsi="Times New Roman" w:cs="Times New Roman"/>
                <w:sz w:val="24"/>
                <w:szCs w:val="24"/>
                <w:lang w:eastAsia="ru-RU"/>
              </w:rPr>
              <w:t>ЭТП..</w:t>
            </w:r>
            <w:proofErr w:type="gramEnd"/>
          </w:p>
          <w:p w:rsidR="00734578" w:rsidRPr="00734578" w:rsidRDefault="00734578" w:rsidP="00734578">
            <w:pPr>
              <w:spacing w:after="0" w:line="240" w:lineRule="auto"/>
              <w:ind w:firstLine="488"/>
              <w:jc w:val="both"/>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 xml:space="preserve">9) </w:t>
            </w:r>
            <w:bookmarkStart w:id="50" w:name="_Toc313349960"/>
            <w:bookmarkStart w:id="51" w:name="_Toc313350156"/>
            <w:bookmarkEnd w:id="49"/>
            <w:proofErr w:type="gramStart"/>
            <w:r w:rsidRPr="00734578">
              <w:rPr>
                <w:rFonts w:ascii="Times New Roman" w:eastAsia="Times New Roman" w:hAnsi="Times New Roman" w:cs="Times New Roman"/>
                <w:sz w:val="24"/>
                <w:szCs w:val="24"/>
                <w:lang w:eastAsia="ru-RU"/>
              </w:rPr>
              <w:t>В</w:t>
            </w:r>
            <w:proofErr w:type="gramEnd"/>
            <w:r w:rsidRPr="00734578">
              <w:rPr>
                <w:rFonts w:ascii="Times New Roman" w:eastAsia="Times New Roman" w:hAnsi="Times New Roman" w:cs="Times New Roman"/>
                <w:sz w:val="24"/>
                <w:szCs w:val="24"/>
                <w:lang w:eastAsia="ru-RU"/>
              </w:rPr>
              <w:t xml:space="preserve"> случае если на стороне одного Участника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 </w:t>
            </w:r>
          </w:p>
          <w:p w:rsidR="00734578" w:rsidRPr="00734578" w:rsidRDefault="00734578" w:rsidP="00734578">
            <w:pPr>
              <w:spacing w:after="0" w:line="240" w:lineRule="auto"/>
              <w:ind w:firstLine="488"/>
              <w:jc w:val="both"/>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а) об участии на стороне одного Участника нескольких лиц, с указанием фирменного наименования, места нахождения, почтового адреса, электронной почты, контактных телефонов таких лиц;</w:t>
            </w:r>
          </w:p>
          <w:p w:rsidR="00734578" w:rsidRPr="00734578" w:rsidRDefault="00734578" w:rsidP="00734578">
            <w:pPr>
              <w:spacing w:after="0" w:line="240" w:lineRule="auto"/>
              <w:ind w:firstLine="488"/>
              <w:jc w:val="both"/>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 xml:space="preserve">б) о лице, уполномоченном принимать участие в Открытом конкурсе в интересах всех лиц, выступающих на стороне </w:t>
            </w:r>
            <w:proofErr w:type="gramStart"/>
            <w:r w:rsidRPr="00734578">
              <w:rPr>
                <w:rFonts w:ascii="Times New Roman" w:eastAsia="Times New Roman" w:hAnsi="Times New Roman" w:cs="Times New Roman"/>
                <w:sz w:val="24"/>
                <w:szCs w:val="24"/>
                <w:lang w:eastAsia="ru-RU"/>
              </w:rPr>
              <w:t>Участника  и</w:t>
            </w:r>
            <w:proofErr w:type="gramEnd"/>
            <w:r w:rsidRPr="00734578">
              <w:rPr>
                <w:rFonts w:ascii="Times New Roman" w:eastAsia="Times New Roman" w:hAnsi="Times New Roman" w:cs="Times New Roman"/>
                <w:sz w:val="24"/>
                <w:szCs w:val="24"/>
                <w:lang w:eastAsia="ru-RU"/>
              </w:rPr>
              <w:t xml:space="preserve">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Участнику Открытого конкурса в соответствии с </w:t>
            </w:r>
            <w:hyperlink r:id="rId28" w:history="1">
              <w:r w:rsidRPr="00734578">
                <w:rPr>
                  <w:rFonts w:ascii="Times New Roman" w:eastAsia="Times New Roman" w:hAnsi="Times New Roman" w:cs="Times New Roman"/>
                  <w:color w:val="0000FF"/>
                  <w:sz w:val="24"/>
                  <w:szCs w:val="24"/>
                  <w:u w:val="single"/>
                  <w:lang w:eastAsia="ru-RU"/>
                </w:rPr>
                <w:t>Положением о закупках</w:t>
              </w:r>
            </w:hyperlink>
            <w:r w:rsidRPr="00734578">
              <w:rPr>
                <w:rFonts w:ascii="Times New Roman" w:eastAsia="Times New Roman" w:hAnsi="Times New Roman" w:cs="Times New Roman"/>
                <w:sz w:val="24"/>
                <w:szCs w:val="24"/>
                <w:lang w:eastAsia="ru-RU"/>
              </w:rPr>
              <w:t xml:space="preserve"> и Документацией о закупке;</w:t>
            </w:r>
          </w:p>
          <w:p w:rsidR="00734578" w:rsidRPr="00734578" w:rsidRDefault="00734578" w:rsidP="00734578">
            <w:pPr>
              <w:spacing w:after="0" w:line="240" w:lineRule="auto"/>
              <w:ind w:firstLine="488"/>
              <w:jc w:val="both"/>
              <w:rPr>
                <w:rFonts w:ascii="Times New Roman" w:eastAsia="Times New Roman" w:hAnsi="Times New Roman" w:cs="Times New Roman"/>
                <w:iCs/>
                <w:sz w:val="24"/>
                <w:szCs w:val="24"/>
                <w:lang w:eastAsia="ru-RU"/>
              </w:rPr>
            </w:pPr>
            <w:r w:rsidRPr="00734578">
              <w:rPr>
                <w:rFonts w:ascii="Times New Roman" w:eastAsia="Times New Roman" w:hAnsi="Times New Roman" w:cs="Times New Roman"/>
                <w:sz w:val="24"/>
                <w:szCs w:val="24"/>
                <w:lang w:eastAsia="ru-RU"/>
              </w:rPr>
              <w:t xml:space="preserve">в) </w:t>
            </w:r>
            <w:r w:rsidRPr="00734578">
              <w:rPr>
                <w:rFonts w:ascii="Times New Roman" w:eastAsia="Times New Roman" w:hAnsi="Times New Roman" w:cs="Times New Roman"/>
                <w:iCs/>
                <w:sz w:val="24"/>
                <w:szCs w:val="24"/>
                <w:lang w:eastAsia="ru-RU"/>
              </w:rPr>
              <w:t xml:space="preserve">о лице (лицах) с которым будет заключён договор (договоры) по результатам Открытого конкурса, а также о лице (лицах) которые будут привлечены в качестве субподрядчиков, </w:t>
            </w:r>
            <w:proofErr w:type="spellStart"/>
            <w:r w:rsidRPr="00734578">
              <w:rPr>
                <w:rFonts w:ascii="Times New Roman" w:eastAsia="Times New Roman" w:hAnsi="Times New Roman" w:cs="Times New Roman"/>
                <w:iCs/>
                <w:sz w:val="24"/>
                <w:szCs w:val="24"/>
                <w:lang w:eastAsia="ru-RU"/>
              </w:rPr>
              <w:t>субисполнителей</w:t>
            </w:r>
            <w:proofErr w:type="spellEnd"/>
            <w:r w:rsidRPr="00734578">
              <w:rPr>
                <w:rFonts w:ascii="Times New Roman" w:eastAsia="Times New Roman" w:hAnsi="Times New Roman" w:cs="Times New Roman"/>
                <w:iCs/>
                <w:sz w:val="24"/>
                <w:szCs w:val="24"/>
                <w:lang w:eastAsia="ru-RU"/>
              </w:rPr>
              <w:t xml:space="preserve"> по договору (договорам) заключённому по результатам Открытого конкурса;</w:t>
            </w:r>
          </w:p>
          <w:p w:rsidR="00734578" w:rsidRPr="00734578" w:rsidRDefault="00734578" w:rsidP="00734578">
            <w:pPr>
              <w:spacing w:after="0" w:line="240" w:lineRule="auto"/>
              <w:ind w:firstLine="488"/>
              <w:jc w:val="both"/>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г) о планируемом количестве поставляемого товара, объеме выполняемых работ, оказываемых услуг каждым из лиц, выступающих на стороне одного Участника,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конкурса. Распределение сумм денежных средств указывается в соглашении в процентах от цены договора (договоров), предложенной Участником в Заявке;</w:t>
            </w:r>
          </w:p>
          <w:p w:rsidR="00734578" w:rsidRPr="00734578" w:rsidRDefault="00734578" w:rsidP="00734578">
            <w:pPr>
              <w:spacing w:after="0" w:line="240" w:lineRule="auto"/>
              <w:ind w:firstLine="488"/>
              <w:jc w:val="both"/>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 xml:space="preserve">д) о распределении между лицами, выступающими на стороне одного Участника, обязанности по внесению денежных средств в качестве обеспечения Заявки на участие в закупке (если в пункте </w:t>
            </w:r>
            <w:r w:rsidRPr="00734578">
              <w:rPr>
                <w:rFonts w:ascii="Times New Roman" w:eastAsia="Times New Roman" w:hAnsi="Times New Roman" w:cs="Times New Roman"/>
                <w:sz w:val="24"/>
                <w:szCs w:val="24"/>
                <w:lang w:eastAsia="ru-RU"/>
              </w:rPr>
              <w:fldChar w:fldCharType="begin"/>
            </w:r>
            <w:r w:rsidRPr="00734578">
              <w:rPr>
                <w:rFonts w:ascii="Times New Roman" w:eastAsia="Times New Roman" w:hAnsi="Times New Roman" w:cs="Times New Roman"/>
                <w:sz w:val="24"/>
                <w:szCs w:val="24"/>
                <w:lang w:eastAsia="ru-RU"/>
              </w:rPr>
              <w:instrText xml:space="preserve"> REF _Ref368314453 \r \h </w:instrText>
            </w:r>
            <w:r w:rsidRPr="00734578">
              <w:rPr>
                <w:rFonts w:ascii="Times New Roman" w:eastAsia="Times New Roman" w:hAnsi="Times New Roman" w:cs="Times New Roman"/>
                <w:sz w:val="24"/>
                <w:szCs w:val="24"/>
                <w:lang w:eastAsia="ru-RU"/>
              </w:rPr>
            </w:r>
            <w:r w:rsidRPr="00734578">
              <w:rPr>
                <w:rFonts w:ascii="Times New Roman" w:eastAsia="Times New Roman" w:hAnsi="Times New Roman" w:cs="Times New Roman"/>
                <w:sz w:val="24"/>
                <w:szCs w:val="24"/>
                <w:lang w:eastAsia="ru-RU"/>
              </w:rPr>
              <w:fldChar w:fldCharType="separate"/>
            </w:r>
            <w:r w:rsidR="005F518E">
              <w:rPr>
                <w:rFonts w:ascii="Times New Roman" w:eastAsia="Times New Roman" w:hAnsi="Times New Roman" w:cs="Times New Roman"/>
                <w:sz w:val="24"/>
                <w:szCs w:val="24"/>
                <w:lang w:eastAsia="ru-RU"/>
              </w:rPr>
              <w:t>19</w:t>
            </w:r>
            <w:r w:rsidRPr="00734578">
              <w:rPr>
                <w:rFonts w:ascii="Times New Roman" w:eastAsia="Times New Roman" w:hAnsi="Times New Roman" w:cs="Times New Roman"/>
                <w:sz w:val="24"/>
                <w:szCs w:val="24"/>
                <w:lang w:eastAsia="ru-RU"/>
              </w:rPr>
              <w:fldChar w:fldCharType="end"/>
            </w:r>
            <w:r w:rsidRPr="00734578">
              <w:rPr>
                <w:rFonts w:ascii="Times New Roman" w:eastAsia="Times New Roman" w:hAnsi="Times New Roman" w:cs="Times New Roman"/>
                <w:sz w:val="24"/>
                <w:szCs w:val="24"/>
                <w:lang w:eastAsia="ru-RU"/>
              </w:rPr>
              <w:t xml:space="preserve"> </w:t>
            </w:r>
            <w:hyperlink w:anchor="_РАЗДЕЛ_II._СВЕДЕНИЯ" w:history="1">
              <w:r w:rsidRPr="00734578">
                <w:rPr>
                  <w:rFonts w:ascii="Times New Roman" w:eastAsia="Times New Roman" w:hAnsi="Times New Roman" w:cs="Times New Roman"/>
                  <w:color w:val="0000FF"/>
                  <w:sz w:val="24"/>
                  <w:szCs w:val="24"/>
                  <w:u w:val="single"/>
                  <w:lang w:eastAsia="ru-RU"/>
                </w:rPr>
                <w:t>раздела II «Информационная карта»</w:t>
              </w:r>
            </w:hyperlink>
            <w:r w:rsidRPr="00734578">
              <w:rPr>
                <w:rFonts w:ascii="Times New Roman" w:eastAsia="Times New Roman" w:hAnsi="Times New Roman" w:cs="Times New Roman"/>
                <w:sz w:val="24"/>
                <w:szCs w:val="24"/>
                <w:lang w:eastAsia="ru-RU"/>
              </w:rPr>
              <w:t xml:space="preserve"> Документации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Участника;</w:t>
            </w:r>
          </w:p>
          <w:p w:rsidR="00734578" w:rsidRPr="00734578" w:rsidRDefault="00734578" w:rsidP="00734578">
            <w:pPr>
              <w:spacing w:after="0" w:line="240" w:lineRule="auto"/>
              <w:ind w:firstLine="488"/>
              <w:jc w:val="both"/>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 xml:space="preserve">е) о распределении между лицами, выступающими на стороне одного Участника, обязанности по предоставлению обеспечения исполнения договора (если в пункте </w:t>
            </w:r>
            <w:r w:rsidRPr="00734578">
              <w:rPr>
                <w:rFonts w:ascii="Times New Roman" w:eastAsia="Times New Roman" w:hAnsi="Times New Roman" w:cs="Times New Roman"/>
                <w:sz w:val="24"/>
                <w:szCs w:val="24"/>
                <w:lang w:eastAsia="ru-RU"/>
              </w:rPr>
              <w:fldChar w:fldCharType="begin"/>
            </w:r>
            <w:r w:rsidRPr="00734578">
              <w:rPr>
                <w:rFonts w:ascii="Times New Roman" w:eastAsia="Times New Roman" w:hAnsi="Times New Roman" w:cs="Times New Roman"/>
                <w:sz w:val="24"/>
                <w:szCs w:val="24"/>
                <w:lang w:eastAsia="ru-RU"/>
              </w:rPr>
              <w:instrText xml:space="preserve"> REF _Ref377141801 \r \h </w:instrText>
            </w:r>
            <w:r w:rsidRPr="00734578">
              <w:rPr>
                <w:rFonts w:ascii="Times New Roman" w:eastAsia="Times New Roman" w:hAnsi="Times New Roman" w:cs="Times New Roman"/>
                <w:sz w:val="24"/>
                <w:szCs w:val="24"/>
                <w:lang w:eastAsia="ru-RU"/>
              </w:rPr>
            </w:r>
            <w:r w:rsidRPr="00734578">
              <w:rPr>
                <w:rFonts w:ascii="Times New Roman" w:eastAsia="Times New Roman" w:hAnsi="Times New Roman" w:cs="Times New Roman"/>
                <w:sz w:val="24"/>
                <w:szCs w:val="24"/>
                <w:lang w:eastAsia="ru-RU"/>
              </w:rPr>
              <w:fldChar w:fldCharType="separate"/>
            </w:r>
            <w:r w:rsidR="005F518E">
              <w:rPr>
                <w:rFonts w:ascii="Times New Roman" w:eastAsia="Times New Roman" w:hAnsi="Times New Roman" w:cs="Times New Roman"/>
                <w:sz w:val="24"/>
                <w:szCs w:val="24"/>
                <w:lang w:eastAsia="ru-RU"/>
              </w:rPr>
              <w:t>20</w:t>
            </w:r>
            <w:r w:rsidRPr="00734578">
              <w:rPr>
                <w:rFonts w:ascii="Times New Roman" w:eastAsia="Times New Roman" w:hAnsi="Times New Roman" w:cs="Times New Roman"/>
                <w:sz w:val="24"/>
                <w:szCs w:val="24"/>
                <w:lang w:eastAsia="ru-RU"/>
              </w:rPr>
              <w:fldChar w:fldCharType="end"/>
            </w:r>
            <w:r w:rsidRPr="00734578">
              <w:rPr>
                <w:rFonts w:ascii="Times New Roman" w:eastAsia="Times New Roman" w:hAnsi="Times New Roman" w:cs="Times New Roman"/>
                <w:sz w:val="24"/>
                <w:szCs w:val="24"/>
                <w:lang w:eastAsia="ru-RU"/>
              </w:rPr>
              <w:t xml:space="preserve"> </w:t>
            </w:r>
            <w:hyperlink w:anchor="_РАЗДЕЛ_II._СВЕДЕНИЯ" w:history="1">
              <w:r w:rsidRPr="00734578">
                <w:rPr>
                  <w:rFonts w:ascii="Times New Roman" w:eastAsia="Times New Roman" w:hAnsi="Times New Roman" w:cs="Times New Roman"/>
                  <w:color w:val="0000FF"/>
                  <w:sz w:val="24"/>
                  <w:szCs w:val="24"/>
                  <w:u w:val="single"/>
                  <w:lang w:eastAsia="ru-RU"/>
                </w:rPr>
                <w:t>раздела II «Информационная карта»</w:t>
              </w:r>
            </w:hyperlink>
            <w:r w:rsidRPr="00734578">
              <w:rPr>
                <w:rFonts w:ascii="Times New Roman" w:eastAsia="Times New Roman" w:hAnsi="Times New Roman" w:cs="Times New Roman"/>
                <w:sz w:val="24"/>
                <w:szCs w:val="24"/>
                <w:lang w:eastAsia="ru-RU"/>
              </w:rPr>
              <w:t xml:space="preserve"> Документации предусмотрено требование о предоставлении обеспечения исполнения договора). </w:t>
            </w:r>
          </w:p>
          <w:bookmarkEnd w:id="50"/>
          <w:bookmarkEnd w:id="51"/>
          <w:p w:rsidR="00734578" w:rsidRPr="00734578" w:rsidRDefault="00734578" w:rsidP="00734578">
            <w:pPr>
              <w:spacing w:after="0" w:line="240" w:lineRule="auto"/>
              <w:ind w:firstLine="488"/>
              <w:jc w:val="both"/>
              <w:rPr>
                <w:rFonts w:ascii="Times New Roman" w:eastAsia="Times New Roman" w:hAnsi="Times New Roman" w:cs="Times New Roman"/>
                <w:sz w:val="10"/>
                <w:szCs w:val="10"/>
                <w:lang w:eastAsia="ru-RU"/>
              </w:rPr>
            </w:pPr>
          </w:p>
          <w:p w:rsidR="00734578" w:rsidRPr="00734578" w:rsidRDefault="00734578" w:rsidP="00734578">
            <w:pPr>
              <w:spacing w:after="0" w:line="240" w:lineRule="auto"/>
              <w:ind w:firstLine="488"/>
              <w:jc w:val="both"/>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Участник на участие в Открытом конкурсе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734578" w:rsidRPr="00734578" w:rsidTr="00734578">
        <w:tc>
          <w:tcPr>
            <w:tcW w:w="568" w:type="dxa"/>
            <w:tcBorders>
              <w:top w:val="single" w:sz="4" w:space="0" w:color="auto"/>
              <w:left w:val="single" w:sz="4" w:space="0" w:color="auto"/>
              <w:bottom w:val="single" w:sz="4" w:space="0" w:color="auto"/>
              <w:right w:val="single" w:sz="4" w:space="0" w:color="auto"/>
            </w:tcBorders>
          </w:tcPr>
          <w:p w:rsidR="00734578" w:rsidRPr="00734578" w:rsidRDefault="00734578" w:rsidP="00FB1727">
            <w:pPr>
              <w:numPr>
                <w:ilvl w:val="0"/>
                <w:numId w:val="3"/>
              </w:numPr>
              <w:spacing w:after="0" w:line="240" w:lineRule="auto"/>
              <w:rPr>
                <w:rFonts w:ascii="Times New Roman" w:eastAsia="Times New Roman" w:hAnsi="Times New Roman" w:cs="Times New Roman"/>
                <w:sz w:val="24"/>
                <w:szCs w:val="24"/>
                <w:lang w:eastAsia="ru-RU"/>
              </w:rPr>
            </w:pPr>
            <w:bookmarkStart w:id="52" w:name="_Ref460522647"/>
            <w:permStart w:id="348735082" w:edGrp="everyone" w:colFirst="0" w:colLast="0"/>
            <w:permEnd w:id="1095727580"/>
          </w:p>
        </w:tc>
        <w:bookmarkEnd w:id="52"/>
        <w:tc>
          <w:tcPr>
            <w:tcW w:w="2340" w:type="dxa"/>
            <w:tcBorders>
              <w:top w:val="single" w:sz="4" w:space="0" w:color="auto"/>
              <w:left w:val="single" w:sz="4" w:space="0" w:color="auto"/>
              <w:bottom w:val="single" w:sz="4" w:space="0" w:color="auto"/>
              <w:right w:val="single" w:sz="4" w:space="0" w:color="auto"/>
            </w:tcBorders>
          </w:tcPr>
          <w:p w:rsidR="00734578" w:rsidRPr="00734578" w:rsidRDefault="00734578" w:rsidP="00734578">
            <w:pPr>
              <w:spacing w:after="0" w:line="240" w:lineRule="auto"/>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Перечень документов, предоставляемых:</w:t>
            </w:r>
          </w:p>
          <w:p w:rsidR="00734578" w:rsidRPr="00734578" w:rsidRDefault="00734578" w:rsidP="00734578">
            <w:pPr>
              <w:spacing w:after="0" w:line="240" w:lineRule="auto"/>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 xml:space="preserve">- победителем Закупки, </w:t>
            </w:r>
          </w:p>
          <w:p w:rsidR="00734578" w:rsidRPr="00734578" w:rsidRDefault="00734578" w:rsidP="00734578">
            <w:pPr>
              <w:spacing w:after="0" w:line="240" w:lineRule="auto"/>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 участником, которому присвоен второй номер по результатам Закупки, если Победитель закупки будет признан уклонившимся от заключения Договора</w:t>
            </w:r>
          </w:p>
        </w:tc>
        <w:tc>
          <w:tcPr>
            <w:tcW w:w="7582" w:type="dxa"/>
            <w:tcBorders>
              <w:top w:val="single" w:sz="4" w:space="0" w:color="auto"/>
              <w:left w:val="single" w:sz="4" w:space="0" w:color="auto"/>
              <w:bottom w:val="single" w:sz="4" w:space="0" w:color="auto"/>
              <w:right w:val="single" w:sz="4" w:space="0" w:color="auto"/>
            </w:tcBorders>
          </w:tcPr>
          <w:p w:rsidR="00734578" w:rsidRPr="00734578" w:rsidRDefault="00734578" w:rsidP="00734578">
            <w:pPr>
              <w:spacing w:after="0" w:line="240" w:lineRule="auto"/>
              <w:ind w:firstLine="488"/>
              <w:jc w:val="both"/>
              <w:rPr>
                <w:rFonts w:ascii="Times New Roman" w:eastAsia="Times New Roman" w:hAnsi="Times New Roman" w:cs="Times New Roman"/>
                <w:sz w:val="24"/>
                <w:szCs w:val="24"/>
                <w:lang w:eastAsia="ru-RU"/>
              </w:rPr>
            </w:pPr>
            <w:bookmarkStart w:id="53" w:name="_Ref374097459"/>
            <w:r w:rsidRPr="00734578">
              <w:rPr>
                <w:rFonts w:ascii="Times New Roman" w:eastAsia="Times New Roman" w:hAnsi="Times New Roman" w:cs="Times New Roman"/>
                <w:sz w:val="24"/>
                <w:szCs w:val="24"/>
                <w:lang w:eastAsia="ru-RU"/>
              </w:rPr>
              <w:t xml:space="preserve">1.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bookmarkEnd w:id="53"/>
          </w:p>
          <w:p w:rsidR="00734578" w:rsidRPr="00734578" w:rsidRDefault="00734578" w:rsidP="00734578">
            <w:pPr>
              <w:spacing w:after="0" w:line="240" w:lineRule="auto"/>
              <w:ind w:firstLine="488"/>
              <w:jc w:val="both"/>
              <w:rPr>
                <w:rFonts w:ascii="Times New Roman" w:eastAsia="Times New Roman" w:hAnsi="Times New Roman" w:cs="Times New Roman"/>
                <w:sz w:val="24"/>
                <w:szCs w:val="24"/>
                <w:lang w:eastAsia="ru-RU"/>
              </w:rPr>
            </w:pPr>
            <w:bookmarkStart w:id="54" w:name="_Ref334305142"/>
            <w:bookmarkStart w:id="55" w:name="_Ref422836591"/>
            <w:r w:rsidRPr="00734578">
              <w:rPr>
                <w:rFonts w:ascii="Times New Roman" w:eastAsia="Times New Roman" w:hAnsi="Times New Roman" w:cs="Times New Roman"/>
                <w:sz w:val="24"/>
                <w:szCs w:val="24"/>
                <w:lang w:eastAsia="ru-RU"/>
              </w:rPr>
              <w:t>3. Копии учредительных документов (для юридических лиц)</w:t>
            </w:r>
            <w:bookmarkEnd w:id="54"/>
            <w:r w:rsidRPr="00734578">
              <w:rPr>
                <w:rFonts w:ascii="Times New Roman" w:eastAsia="Times New Roman" w:hAnsi="Times New Roman" w:cs="Times New Roman"/>
                <w:sz w:val="24"/>
                <w:szCs w:val="24"/>
                <w:lang w:eastAsia="ru-RU"/>
              </w:rPr>
              <w:t>;</w:t>
            </w:r>
            <w:bookmarkEnd w:id="55"/>
          </w:p>
          <w:p w:rsidR="00734578" w:rsidRPr="00734578" w:rsidRDefault="00734578" w:rsidP="00734578">
            <w:pPr>
              <w:spacing w:after="0" w:line="240" w:lineRule="auto"/>
              <w:ind w:firstLine="488"/>
              <w:jc w:val="both"/>
              <w:rPr>
                <w:rFonts w:ascii="Times New Roman" w:eastAsia="Times New Roman" w:hAnsi="Times New Roman" w:cs="Times New Roman"/>
                <w:sz w:val="24"/>
                <w:szCs w:val="24"/>
                <w:lang w:eastAsia="ru-RU"/>
              </w:rPr>
            </w:pPr>
            <w:bookmarkStart w:id="56" w:name="_Ref373859518"/>
            <w:bookmarkStart w:id="57" w:name="_Ref374549362"/>
            <w:r w:rsidRPr="00734578">
              <w:rPr>
                <w:rFonts w:ascii="Times New Roman" w:eastAsia="Times New Roman" w:hAnsi="Times New Roman" w:cs="Times New Roman"/>
                <w:sz w:val="24"/>
                <w:szCs w:val="24"/>
                <w:lang w:eastAsia="ru-RU"/>
              </w:rPr>
              <w:t>4. Копии документов, подтверждающие полномочия представителей Участника на заключение Договора (Договоров) по результатам Закупки (для всех лиц, от имени которых действует уполномоченный представитель). Если представитель Участника имеет право действовать от имени Участника без доверенности, то копии документов, подтверждающих данное право представителя Участника. Если представитель Участника действует от имени Участника на основании доверенности, то копия такой доверенности и копия документов, подтверждающих право представителя Участника, выдавшего доверенность, выдавать такую доверенность</w:t>
            </w:r>
            <w:bookmarkEnd w:id="56"/>
            <w:r w:rsidRPr="00734578">
              <w:rPr>
                <w:rFonts w:ascii="Times New Roman" w:eastAsia="Times New Roman" w:hAnsi="Times New Roman" w:cs="Times New Roman"/>
                <w:sz w:val="24"/>
                <w:szCs w:val="24"/>
                <w:lang w:eastAsia="ru-RU"/>
              </w:rPr>
              <w:t>;</w:t>
            </w:r>
            <w:bookmarkEnd w:id="57"/>
          </w:p>
          <w:p w:rsidR="00734578" w:rsidRPr="00734578" w:rsidRDefault="00734578" w:rsidP="00734578">
            <w:pPr>
              <w:spacing w:after="0" w:line="240" w:lineRule="auto"/>
              <w:ind w:firstLine="488"/>
              <w:jc w:val="both"/>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5. Оригинал или надлежаще заверенную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Участника по данным бухгалтерской отчётности за последний завершённый отчётный период, полученную не ранее чем за 3 (три) месяца до даты получения запроса Общества, или документы, подтверждающие факт обжалования Участником наличия указанной задолженности, если решение по жалобе на дату рассмотрения Заявки не принято.</w:t>
            </w:r>
          </w:p>
          <w:p w:rsidR="00734578" w:rsidRPr="00734578" w:rsidRDefault="00734578" w:rsidP="00734578">
            <w:pPr>
              <w:spacing w:after="0" w:line="240" w:lineRule="auto"/>
              <w:ind w:firstLine="387"/>
              <w:jc w:val="both"/>
              <w:rPr>
                <w:rFonts w:ascii="Times New Roman" w:eastAsia="Times New Roman" w:hAnsi="Times New Roman" w:cs="Times New Roman"/>
                <w:color w:val="538135"/>
                <w:sz w:val="24"/>
                <w:szCs w:val="24"/>
                <w:lang w:eastAsia="ru-RU"/>
              </w:rPr>
            </w:pPr>
            <w:r w:rsidRPr="00734578">
              <w:rPr>
                <w:rFonts w:ascii="Times New Roman" w:eastAsia="Times New Roman" w:hAnsi="Times New Roman" w:cs="Times New Roman"/>
                <w:sz w:val="24"/>
                <w:szCs w:val="24"/>
                <w:lang w:eastAsia="ru-RU"/>
              </w:rPr>
              <w:t>7. 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В случае применения упрощенной системы налогообложения, могут быть представлены копии налоговой декларации с отметкой налогового органа за последние 3 (три) завершенных года.</w:t>
            </w:r>
          </w:p>
          <w:p w:rsidR="00734578" w:rsidRPr="00734578" w:rsidRDefault="00734578" w:rsidP="00734578">
            <w:pPr>
              <w:spacing w:after="0" w:line="240" w:lineRule="auto"/>
              <w:ind w:firstLine="528"/>
              <w:jc w:val="both"/>
              <w:rPr>
                <w:rFonts w:ascii="Times New Roman" w:eastAsia="Times New Roman" w:hAnsi="Times New Roman" w:cs="Times New Roman"/>
                <w:sz w:val="10"/>
                <w:szCs w:val="10"/>
                <w:lang w:eastAsia="ru-RU"/>
              </w:rPr>
            </w:pPr>
          </w:p>
          <w:p w:rsidR="00734578" w:rsidRPr="00734578" w:rsidRDefault="00734578" w:rsidP="00734578">
            <w:pPr>
              <w:spacing w:after="0" w:line="240" w:lineRule="auto"/>
              <w:ind w:firstLine="486"/>
              <w:jc w:val="both"/>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 xml:space="preserve">Если Победитель/Участник, которому присвоен второй номер по результатам Закупки не предоставит в течение 3 (трех) рабочих дней с момента получения запроса о предоставлении документов, указанных в настоящем пункте, либо предоставит документы, которые не соответствуют требованиям настоящей Документации, документы будут считаться </w:t>
            </w:r>
            <w:proofErr w:type="spellStart"/>
            <w:r w:rsidRPr="00734578">
              <w:rPr>
                <w:rFonts w:ascii="Times New Roman" w:eastAsia="Times New Roman" w:hAnsi="Times New Roman" w:cs="Times New Roman"/>
                <w:sz w:val="24"/>
                <w:szCs w:val="24"/>
                <w:lang w:eastAsia="ru-RU"/>
              </w:rPr>
              <w:t>непредоставленными</w:t>
            </w:r>
            <w:proofErr w:type="spellEnd"/>
            <w:r w:rsidRPr="00734578">
              <w:rPr>
                <w:rFonts w:ascii="Times New Roman" w:eastAsia="Times New Roman" w:hAnsi="Times New Roman" w:cs="Times New Roman"/>
                <w:sz w:val="24"/>
                <w:szCs w:val="24"/>
                <w:lang w:eastAsia="ru-RU"/>
              </w:rPr>
              <w:t>, а такой Победитель/Участник, которому присвоен второй номер по результатам Закупки будет отстранён от заключения договора (договоров).</w:t>
            </w:r>
          </w:p>
        </w:tc>
      </w:tr>
      <w:tr w:rsidR="00734578" w:rsidRPr="00734578" w:rsidTr="00734578">
        <w:tc>
          <w:tcPr>
            <w:tcW w:w="568" w:type="dxa"/>
            <w:tcBorders>
              <w:top w:val="single" w:sz="4" w:space="0" w:color="auto"/>
              <w:left w:val="single" w:sz="4" w:space="0" w:color="auto"/>
              <w:bottom w:val="single" w:sz="4" w:space="0" w:color="auto"/>
              <w:right w:val="single" w:sz="4" w:space="0" w:color="auto"/>
            </w:tcBorders>
          </w:tcPr>
          <w:p w:rsidR="00734578" w:rsidRPr="00734578" w:rsidRDefault="00734578" w:rsidP="00FB1727">
            <w:pPr>
              <w:numPr>
                <w:ilvl w:val="0"/>
                <w:numId w:val="3"/>
              </w:numPr>
              <w:spacing w:after="0" w:line="240" w:lineRule="auto"/>
              <w:contextualSpacing/>
              <w:jc w:val="center"/>
              <w:rPr>
                <w:rFonts w:ascii="Times New Roman" w:eastAsia="Times New Roman" w:hAnsi="Times New Roman" w:cs="Times New Roman"/>
                <w:sz w:val="24"/>
                <w:szCs w:val="24"/>
                <w:lang w:eastAsia="ru-RU"/>
              </w:rPr>
            </w:pPr>
            <w:bookmarkStart w:id="58" w:name="_Ref368316022"/>
            <w:permStart w:id="203819655" w:edGrp="everyone" w:colFirst="0" w:colLast="0"/>
            <w:permEnd w:id="348735082"/>
          </w:p>
        </w:tc>
        <w:bookmarkEnd w:id="58"/>
        <w:tc>
          <w:tcPr>
            <w:tcW w:w="2340" w:type="dxa"/>
            <w:tcBorders>
              <w:top w:val="single" w:sz="4" w:space="0" w:color="auto"/>
              <w:left w:val="single" w:sz="4" w:space="0" w:color="auto"/>
              <w:bottom w:val="single" w:sz="4" w:space="0" w:color="auto"/>
              <w:right w:val="single" w:sz="4" w:space="0" w:color="auto"/>
            </w:tcBorders>
          </w:tcPr>
          <w:p w:rsidR="00734578" w:rsidRPr="00734578" w:rsidRDefault="00734578" w:rsidP="00734578">
            <w:pPr>
              <w:spacing w:after="0" w:line="240" w:lineRule="auto"/>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Требование к описанию Участниками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Участником выполняемой работы, оказываемой услуги, которые являются предметом договора,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734578" w:rsidRPr="00734578" w:rsidRDefault="00734578" w:rsidP="00734578">
            <w:pPr>
              <w:spacing w:after="0" w:line="240" w:lineRule="auto"/>
              <w:ind w:firstLine="486"/>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Указывается в первой части Заявки.</w:t>
            </w:r>
          </w:p>
          <w:p w:rsidR="00734578" w:rsidRPr="00734578" w:rsidRDefault="00734578" w:rsidP="00734578">
            <w:pPr>
              <w:spacing w:after="0" w:line="240" w:lineRule="auto"/>
              <w:ind w:firstLine="486"/>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 xml:space="preserve">Описание осуществляется на основании требований </w:t>
            </w:r>
            <w:hyperlink w:anchor="_РАЗДЕЛ_IV._Техническое" w:history="1">
              <w:r w:rsidRPr="00734578">
                <w:rPr>
                  <w:rFonts w:ascii="Times New Roman" w:eastAsia="Times New Roman" w:hAnsi="Times New Roman" w:cs="Times New Roman"/>
                  <w:color w:val="0000FF"/>
                  <w:sz w:val="24"/>
                  <w:szCs w:val="24"/>
                  <w:u w:val="single"/>
                  <w:lang w:eastAsia="ru-RU"/>
                </w:rPr>
                <w:t>РАЗДЕЛА IV «Техническое задание»</w:t>
              </w:r>
            </w:hyperlink>
          </w:p>
        </w:tc>
      </w:tr>
      <w:tr w:rsidR="00734578" w:rsidRPr="00734578" w:rsidTr="00734578">
        <w:tc>
          <w:tcPr>
            <w:tcW w:w="568" w:type="dxa"/>
            <w:tcBorders>
              <w:top w:val="single" w:sz="4" w:space="0" w:color="auto"/>
              <w:left w:val="single" w:sz="4" w:space="0" w:color="auto"/>
              <w:bottom w:val="single" w:sz="4" w:space="0" w:color="auto"/>
              <w:right w:val="single" w:sz="4" w:space="0" w:color="auto"/>
            </w:tcBorders>
          </w:tcPr>
          <w:p w:rsidR="00734578" w:rsidRPr="00734578" w:rsidRDefault="00734578" w:rsidP="00FB1727">
            <w:pPr>
              <w:numPr>
                <w:ilvl w:val="0"/>
                <w:numId w:val="3"/>
              </w:numPr>
              <w:spacing w:after="0" w:line="240" w:lineRule="auto"/>
              <w:contextualSpacing/>
              <w:jc w:val="center"/>
              <w:rPr>
                <w:rFonts w:ascii="Times New Roman" w:eastAsia="Times New Roman" w:hAnsi="Times New Roman" w:cs="Times New Roman"/>
                <w:sz w:val="24"/>
                <w:szCs w:val="24"/>
                <w:lang w:eastAsia="ru-RU"/>
              </w:rPr>
            </w:pPr>
            <w:permStart w:id="1411330786" w:edGrp="everyone" w:colFirst="0" w:colLast="0"/>
            <w:permEnd w:id="203819655"/>
          </w:p>
        </w:tc>
        <w:tc>
          <w:tcPr>
            <w:tcW w:w="2340" w:type="dxa"/>
            <w:tcBorders>
              <w:top w:val="single" w:sz="4" w:space="0" w:color="auto"/>
              <w:left w:val="single" w:sz="4" w:space="0" w:color="auto"/>
              <w:bottom w:val="single" w:sz="4" w:space="0" w:color="auto"/>
              <w:right w:val="single" w:sz="4" w:space="0" w:color="auto"/>
            </w:tcBorders>
          </w:tcPr>
          <w:p w:rsidR="00734578" w:rsidRPr="00734578" w:rsidRDefault="00734578" w:rsidP="00734578">
            <w:pPr>
              <w:spacing w:after="0" w:line="240" w:lineRule="auto"/>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Требования к содержанию, форме, оформлению и составу Заявки</w:t>
            </w:r>
          </w:p>
        </w:tc>
        <w:tc>
          <w:tcPr>
            <w:tcW w:w="7582" w:type="dxa"/>
            <w:tcBorders>
              <w:top w:val="single" w:sz="4" w:space="0" w:color="auto"/>
              <w:left w:val="single" w:sz="4" w:space="0" w:color="auto"/>
              <w:bottom w:val="single" w:sz="4" w:space="0" w:color="auto"/>
              <w:right w:val="single" w:sz="4" w:space="0" w:color="auto"/>
            </w:tcBorders>
          </w:tcPr>
          <w:p w:rsidR="00734578" w:rsidRPr="00734578" w:rsidRDefault="00734578" w:rsidP="00734578">
            <w:pPr>
              <w:spacing w:after="0" w:line="240" w:lineRule="auto"/>
              <w:ind w:firstLine="245"/>
              <w:contextualSpacing/>
              <w:jc w:val="both"/>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 xml:space="preserve">1. Заявка должна содержать согласие Участника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Pr="00734578">
              <w:rPr>
                <w:rFonts w:ascii="Times New Roman" w:eastAsia="Times New Roman" w:hAnsi="Times New Roman" w:cs="Times New Roman"/>
                <w:sz w:val="24"/>
                <w:szCs w:val="24"/>
                <w:lang w:eastAsia="ru-RU"/>
              </w:rPr>
              <w:fldChar w:fldCharType="begin"/>
            </w:r>
            <w:r w:rsidRPr="00734578">
              <w:rPr>
                <w:rFonts w:ascii="Times New Roman" w:eastAsia="Times New Roman" w:hAnsi="Times New Roman" w:cs="Times New Roman"/>
                <w:sz w:val="24"/>
                <w:szCs w:val="24"/>
                <w:lang w:eastAsia="ru-RU"/>
              </w:rPr>
              <w:instrText xml:space="preserve"> REF _Ref368314814 \r \h </w:instrText>
            </w:r>
            <w:r w:rsidRPr="00734578">
              <w:rPr>
                <w:rFonts w:ascii="Times New Roman" w:eastAsia="Times New Roman" w:hAnsi="Times New Roman" w:cs="Times New Roman"/>
                <w:sz w:val="24"/>
                <w:szCs w:val="24"/>
                <w:lang w:eastAsia="ru-RU"/>
              </w:rPr>
            </w:r>
            <w:r w:rsidRPr="00734578">
              <w:rPr>
                <w:rFonts w:ascii="Times New Roman" w:eastAsia="Times New Roman" w:hAnsi="Times New Roman" w:cs="Times New Roman"/>
                <w:sz w:val="24"/>
                <w:szCs w:val="24"/>
                <w:lang w:eastAsia="ru-RU"/>
              </w:rPr>
              <w:fldChar w:fldCharType="separate"/>
            </w:r>
            <w:r w:rsidR="005F518E">
              <w:rPr>
                <w:rFonts w:ascii="Times New Roman" w:eastAsia="Times New Roman" w:hAnsi="Times New Roman" w:cs="Times New Roman"/>
                <w:sz w:val="24"/>
                <w:szCs w:val="24"/>
                <w:lang w:eastAsia="ru-RU"/>
              </w:rPr>
              <w:t>26</w:t>
            </w:r>
            <w:r w:rsidRPr="00734578">
              <w:rPr>
                <w:rFonts w:ascii="Times New Roman" w:eastAsia="Times New Roman" w:hAnsi="Times New Roman" w:cs="Times New Roman"/>
                <w:sz w:val="24"/>
                <w:szCs w:val="24"/>
                <w:lang w:eastAsia="ru-RU"/>
              </w:rPr>
              <w:fldChar w:fldCharType="end"/>
            </w:r>
            <w:r w:rsidRPr="00734578">
              <w:rPr>
                <w:rFonts w:ascii="Times New Roman" w:eastAsia="Times New Roman" w:hAnsi="Times New Roman" w:cs="Times New Roman"/>
                <w:sz w:val="24"/>
                <w:szCs w:val="24"/>
                <w:lang w:eastAsia="ru-RU"/>
              </w:rPr>
              <w:t xml:space="preserve"> </w:t>
            </w:r>
            <w:hyperlink w:anchor="_2.1._Общие_сведения" w:history="1">
              <w:r w:rsidRPr="00734578">
                <w:rPr>
                  <w:rFonts w:ascii="Times New Roman" w:eastAsia="Times New Roman" w:hAnsi="Times New Roman" w:cs="Times New Roman"/>
                  <w:iCs/>
                  <w:color w:val="0000FF"/>
                  <w:sz w:val="24"/>
                  <w:szCs w:val="24"/>
                  <w:u w:val="single"/>
                  <w:lang w:eastAsia="ru-RU"/>
                </w:rPr>
                <w:t xml:space="preserve">раздела </w:t>
              </w:r>
              <w:r w:rsidRPr="00734578">
                <w:rPr>
                  <w:rFonts w:ascii="Times New Roman" w:eastAsia="Times New Roman" w:hAnsi="Times New Roman" w:cs="Times New Roman"/>
                  <w:iCs/>
                  <w:color w:val="0000FF"/>
                  <w:sz w:val="24"/>
                  <w:szCs w:val="24"/>
                  <w:u w:val="single"/>
                  <w:lang w:val="en-US" w:eastAsia="ru-RU"/>
                </w:rPr>
                <w:t>II</w:t>
              </w:r>
              <w:r w:rsidRPr="00734578">
                <w:rPr>
                  <w:rFonts w:ascii="Times New Roman" w:eastAsia="Times New Roman" w:hAnsi="Times New Roman" w:cs="Times New Roman"/>
                  <w:iCs/>
                  <w:color w:val="0000FF"/>
                  <w:sz w:val="24"/>
                  <w:szCs w:val="24"/>
                  <w:u w:val="single"/>
                  <w:lang w:eastAsia="ru-RU"/>
                </w:rPr>
                <w:t xml:space="preserve"> «Информационная карта»</w:t>
              </w:r>
            </w:hyperlink>
            <w:r w:rsidRPr="00734578">
              <w:rPr>
                <w:rFonts w:ascii="Times New Roman" w:eastAsia="Times New Roman" w:hAnsi="Times New Roman" w:cs="Times New Roman"/>
                <w:sz w:val="24"/>
                <w:szCs w:val="24"/>
                <w:lang w:eastAsia="ru-RU"/>
              </w:rPr>
              <w:t xml:space="preserve"> Документации, содержание которых соответствует требованиям настоящей Документации.</w:t>
            </w:r>
          </w:p>
          <w:p w:rsidR="00734578" w:rsidRPr="00734578" w:rsidRDefault="00734578" w:rsidP="00734578">
            <w:pPr>
              <w:spacing w:after="0" w:line="240" w:lineRule="auto"/>
              <w:ind w:firstLine="245"/>
              <w:contextualSpacing/>
              <w:jc w:val="both"/>
              <w:rPr>
                <w:rFonts w:ascii="Times New Roman" w:eastAsia="Times New Roman" w:hAnsi="Times New Roman" w:cs="Times New Roman"/>
                <w:sz w:val="10"/>
                <w:szCs w:val="10"/>
                <w:lang w:eastAsia="ru-RU"/>
              </w:rPr>
            </w:pPr>
          </w:p>
          <w:p w:rsidR="00734578" w:rsidRPr="00734578" w:rsidRDefault="00734578" w:rsidP="00734578">
            <w:pPr>
              <w:spacing w:after="0" w:line="240" w:lineRule="auto"/>
              <w:ind w:firstLine="387"/>
              <w:jc w:val="both"/>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 xml:space="preserve">2. Заявка и документы, входящие в состав Заявки, должны быть составлены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w:t>
            </w:r>
            <w:proofErr w:type="spellStart"/>
            <w:r w:rsidRPr="00734578">
              <w:rPr>
                <w:rFonts w:ascii="Times New Roman" w:eastAsia="Times New Roman" w:hAnsi="Times New Roman" w:cs="Times New Roman"/>
                <w:sz w:val="24"/>
                <w:szCs w:val="24"/>
                <w:lang w:eastAsia="ru-RU"/>
              </w:rPr>
              <w:t>апостиль</w:t>
            </w:r>
            <w:proofErr w:type="spellEnd"/>
            <w:r w:rsidRPr="00734578">
              <w:rPr>
                <w:rFonts w:ascii="Times New Roman" w:eastAsia="Times New Roman" w:hAnsi="Times New Roman" w:cs="Times New Roman"/>
                <w:sz w:val="24"/>
                <w:szCs w:val="24"/>
                <w:lang w:eastAsia="ru-RU"/>
              </w:rPr>
              <w:t xml:space="preserve"> (или сведения об их легализации), а также нотариально заверенный перевод на русский язык.</w:t>
            </w:r>
          </w:p>
          <w:p w:rsidR="00734578" w:rsidRPr="00734578" w:rsidRDefault="00734578" w:rsidP="00734578">
            <w:pPr>
              <w:spacing w:after="0" w:line="240" w:lineRule="auto"/>
              <w:ind w:firstLine="245"/>
              <w:jc w:val="both"/>
              <w:rPr>
                <w:rFonts w:ascii="Times New Roman" w:eastAsia="Times New Roman" w:hAnsi="Times New Roman" w:cs="Times New Roman"/>
                <w:sz w:val="10"/>
                <w:szCs w:val="10"/>
                <w:lang w:eastAsia="ru-RU"/>
              </w:rPr>
            </w:pPr>
          </w:p>
          <w:p w:rsidR="00734578" w:rsidRPr="00734578" w:rsidRDefault="00734578" w:rsidP="00734578">
            <w:pPr>
              <w:spacing w:after="0" w:line="240" w:lineRule="auto"/>
              <w:ind w:firstLine="245"/>
              <w:jc w:val="both"/>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 xml:space="preserve">3. Все суммы денежных средств в Заявке должны быть выражены в валюте, установленной в пункте </w:t>
            </w:r>
            <w:r w:rsidRPr="00734578">
              <w:rPr>
                <w:rFonts w:ascii="Times New Roman" w:eastAsia="Times New Roman" w:hAnsi="Times New Roman" w:cs="Times New Roman"/>
                <w:sz w:val="24"/>
                <w:szCs w:val="24"/>
                <w:lang w:eastAsia="ru-RU"/>
              </w:rPr>
              <w:fldChar w:fldCharType="begin"/>
            </w:r>
            <w:r w:rsidRPr="00734578">
              <w:rPr>
                <w:rFonts w:ascii="Times New Roman" w:eastAsia="Times New Roman" w:hAnsi="Times New Roman" w:cs="Times New Roman"/>
                <w:sz w:val="24"/>
                <w:szCs w:val="24"/>
                <w:lang w:eastAsia="ru-RU"/>
              </w:rPr>
              <w:instrText xml:space="preserve"> REF _Ref378846859 \r \h </w:instrText>
            </w:r>
            <w:r w:rsidRPr="00734578">
              <w:rPr>
                <w:rFonts w:ascii="Times New Roman" w:eastAsia="Times New Roman" w:hAnsi="Times New Roman" w:cs="Times New Roman"/>
                <w:sz w:val="24"/>
                <w:szCs w:val="24"/>
                <w:lang w:eastAsia="ru-RU"/>
              </w:rPr>
            </w:r>
            <w:r w:rsidRPr="00734578">
              <w:rPr>
                <w:rFonts w:ascii="Times New Roman" w:eastAsia="Times New Roman" w:hAnsi="Times New Roman" w:cs="Times New Roman"/>
                <w:sz w:val="24"/>
                <w:szCs w:val="24"/>
                <w:lang w:eastAsia="ru-RU"/>
              </w:rPr>
              <w:fldChar w:fldCharType="separate"/>
            </w:r>
            <w:r w:rsidR="005F518E">
              <w:rPr>
                <w:rFonts w:ascii="Times New Roman" w:eastAsia="Times New Roman" w:hAnsi="Times New Roman" w:cs="Times New Roman"/>
                <w:sz w:val="24"/>
                <w:szCs w:val="24"/>
                <w:lang w:eastAsia="ru-RU"/>
              </w:rPr>
              <w:t>22</w:t>
            </w:r>
            <w:r w:rsidRPr="00734578">
              <w:rPr>
                <w:rFonts w:ascii="Times New Roman" w:eastAsia="Times New Roman" w:hAnsi="Times New Roman" w:cs="Times New Roman"/>
                <w:sz w:val="24"/>
                <w:szCs w:val="24"/>
                <w:lang w:eastAsia="ru-RU"/>
              </w:rPr>
              <w:fldChar w:fldCharType="end"/>
            </w:r>
            <w:r w:rsidRPr="00734578">
              <w:rPr>
                <w:rFonts w:ascii="Times New Roman" w:eastAsia="Times New Roman" w:hAnsi="Times New Roman" w:cs="Times New Roman"/>
                <w:sz w:val="24"/>
                <w:szCs w:val="24"/>
                <w:lang w:eastAsia="ru-RU"/>
              </w:rPr>
              <w:t xml:space="preserve"> </w:t>
            </w:r>
            <w:hyperlink w:anchor="_2.1._Общие_сведения" w:history="1">
              <w:r w:rsidRPr="00734578">
                <w:rPr>
                  <w:rFonts w:ascii="Times New Roman" w:eastAsia="Times New Roman" w:hAnsi="Times New Roman" w:cs="Times New Roman"/>
                  <w:iCs/>
                  <w:color w:val="0000FF"/>
                  <w:sz w:val="24"/>
                  <w:szCs w:val="24"/>
                  <w:u w:val="single"/>
                  <w:lang w:eastAsia="ru-RU"/>
                </w:rPr>
                <w:t xml:space="preserve">раздела </w:t>
              </w:r>
              <w:r w:rsidRPr="00734578">
                <w:rPr>
                  <w:rFonts w:ascii="Times New Roman" w:eastAsia="Times New Roman" w:hAnsi="Times New Roman" w:cs="Times New Roman"/>
                  <w:iCs/>
                  <w:color w:val="0000FF"/>
                  <w:sz w:val="24"/>
                  <w:szCs w:val="24"/>
                  <w:u w:val="single"/>
                  <w:lang w:val="en-US" w:eastAsia="ru-RU"/>
                </w:rPr>
                <w:t>II</w:t>
              </w:r>
              <w:r w:rsidRPr="00734578">
                <w:rPr>
                  <w:rFonts w:ascii="Times New Roman" w:eastAsia="Times New Roman" w:hAnsi="Times New Roman" w:cs="Times New Roman"/>
                  <w:iCs/>
                  <w:color w:val="0000FF"/>
                  <w:sz w:val="24"/>
                  <w:szCs w:val="24"/>
                  <w:u w:val="single"/>
                  <w:lang w:eastAsia="ru-RU"/>
                </w:rPr>
                <w:t xml:space="preserve"> «Информационная карта»</w:t>
              </w:r>
            </w:hyperlink>
            <w:r w:rsidRPr="00734578">
              <w:rPr>
                <w:rFonts w:ascii="Times New Roman" w:eastAsia="Times New Roman" w:hAnsi="Times New Roman" w:cs="Times New Roman"/>
                <w:sz w:val="24"/>
                <w:szCs w:val="24"/>
                <w:lang w:eastAsia="ru-RU"/>
              </w:rPr>
              <w:t xml:space="preserve"> Документации. 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Pr="00734578">
              <w:rPr>
                <w:rFonts w:ascii="Times New Roman" w:eastAsia="Times New Roman" w:hAnsi="Times New Roman" w:cs="Times New Roman"/>
                <w:sz w:val="24"/>
                <w:szCs w:val="24"/>
                <w:lang w:eastAsia="ru-RU"/>
              </w:rPr>
              <w:fldChar w:fldCharType="begin"/>
            </w:r>
            <w:r w:rsidRPr="00734578">
              <w:rPr>
                <w:rFonts w:ascii="Times New Roman" w:eastAsia="Times New Roman" w:hAnsi="Times New Roman" w:cs="Times New Roman"/>
                <w:sz w:val="24"/>
                <w:szCs w:val="24"/>
                <w:lang w:eastAsia="ru-RU"/>
              </w:rPr>
              <w:instrText xml:space="preserve"> REF _Ref378846859 \r \h </w:instrText>
            </w:r>
            <w:r w:rsidRPr="00734578">
              <w:rPr>
                <w:rFonts w:ascii="Times New Roman" w:eastAsia="Times New Roman" w:hAnsi="Times New Roman" w:cs="Times New Roman"/>
                <w:sz w:val="24"/>
                <w:szCs w:val="24"/>
                <w:lang w:eastAsia="ru-RU"/>
              </w:rPr>
            </w:r>
            <w:r w:rsidRPr="00734578">
              <w:rPr>
                <w:rFonts w:ascii="Times New Roman" w:eastAsia="Times New Roman" w:hAnsi="Times New Roman" w:cs="Times New Roman"/>
                <w:sz w:val="24"/>
                <w:szCs w:val="24"/>
                <w:lang w:eastAsia="ru-RU"/>
              </w:rPr>
              <w:fldChar w:fldCharType="separate"/>
            </w:r>
            <w:r w:rsidR="005F518E">
              <w:rPr>
                <w:rFonts w:ascii="Times New Roman" w:eastAsia="Times New Roman" w:hAnsi="Times New Roman" w:cs="Times New Roman"/>
                <w:sz w:val="24"/>
                <w:szCs w:val="24"/>
                <w:lang w:eastAsia="ru-RU"/>
              </w:rPr>
              <w:t>22</w:t>
            </w:r>
            <w:r w:rsidRPr="00734578">
              <w:rPr>
                <w:rFonts w:ascii="Times New Roman" w:eastAsia="Times New Roman" w:hAnsi="Times New Roman" w:cs="Times New Roman"/>
                <w:sz w:val="24"/>
                <w:szCs w:val="24"/>
                <w:lang w:eastAsia="ru-RU"/>
              </w:rPr>
              <w:fldChar w:fldCharType="end"/>
            </w:r>
            <w:r w:rsidRPr="00734578">
              <w:rPr>
                <w:rFonts w:ascii="Times New Roman" w:eastAsia="Times New Roman" w:hAnsi="Times New Roman" w:cs="Times New Roman"/>
                <w:sz w:val="24"/>
                <w:szCs w:val="24"/>
                <w:lang w:eastAsia="ru-RU"/>
              </w:rPr>
              <w:t xml:space="preserve"> </w:t>
            </w:r>
            <w:hyperlink w:anchor="_2.1._Общие_сведения" w:history="1">
              <w:r w:rsidRPr="00734578">
                <w:rPr>
                  <w:rFonts w:ascii="Times New Roman" w:eastAsia="Times New Roman" w:hAnsi="Times New Roman" w:cs="Times New Roman"/>
                  <w:iCs/>
                  <w:color w:val="0000FF"/>
                  <w:sz w:val="24"/>
                  <w:szCs w:val="24"/>
                  <w:u w:val="single"/>
                  <w:lang w:eastAsia="ru-RU"/>
                </w:rPr>
                <w:t xml:space="preserve">раздела </w:t>
              </w:r>
              <w:r w:rsidRPr="00734578">
                <w:rPr>
                  <w:rFonts w:ascii="Times New Roman" w:eastAsia="Times New Roman" w:hAnsi="Times New Roman" w:cs="Times New Roman"/>
                  <w:iCs/>
                  <w:color w:val="0000FF"/>
                  <w:sz w:val="24"/>
                  <w:szCs w:val="24"/>
                  <w:u w:val="single"/>
                  <w:lang w:val="en-US" w:eastAsia="ru-RU"/>
                </w:rPr>
                <w:t>II</w:t>
              </w:r>
              <w:r w:rsidRPr="00734578">
                <w:rPr>
                  <w:rFonts w:ascii="Times New Roman" w:eastAsia="Times New Roman" w:hAnsi="Times New Roman" w:cs="Times New Roman"/>
                  <w:iCs/>
                  <w:color w:val="0000FF"/>
                  <w:sz w:val="24"/>
                  <w:szCs w:val="24"/>
                  <w:u w:val="single"/>
                  <w:lang w:eastAsia="ru-RU"/>
                </w:rPr>
                <w:t xml:space="preserve"> «Информационная карта»</w:t>
              </w:r>
            </w:hyperlink>
            <w:r w:rsidRPr="00734578">
              <w:rPr>
                <w:rFonts w:ascii="Times New Roman" w:eastAsia="Times New Roman" w:hAnsi="Times New Roman" w:cs="Times New Roman"/>
                <w:sz w:val="24"/>
                <w:szCs w:val="24"/>
                <w:lang w:eastAsia="ru-RU"/>
              </w:rPr>
              <w:t xml:space="preserve"> Документации,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734578" w:rsidRPr="00734578" w:rsidRDefault="00734578" w:rsidP="00734578">
            <w:pPr>
              <w:spacing w:after="0" w:line="240" w:lineRule="auto"/>
              <w:ind w:firstLine="245"/>
              <w:jc w:val="both"/>
              <w:rPr>
                <w:rFonts w:ascii="Times New Roman" w:eastAsia="Times New Roman" w:hAnsi="Times New Roman" w:cs="Times New Roman"/>
                <w:sz w:val="10"/>
                <w:szCs w:val="10"/>
                <w:lang w:eastAsia="ru-RU"/>
              </w:rPr>
            </w:pPr>
          </w:p>
          <w:p w:rsidR="00734578" w:rsidRPr="00734578" w:rsidRDefault="00734578" w:rsidP="00734578">
            <w:pPr>
              <w:spacing w:after="0" w:line="240" w:lineRule="auto"/>
              <w:ind w:firstLine="245"/>
              <w:contextualSpacing/>
              <w:jc w:val="both"/>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4. Заявка и документы, входящие в состав Заявки, предоставляются в форматах, *</w:t>
            </w:r>
            <w:proofErr w:type="spellStart"/>
            <w:r w:rsidRPr="00734578">
              <w:rPr>
                <w:rFonts w:ascii="Times New Roman" w:eastAsia="Times New Roman" w:hAnsi="Times New Roman" w:cs="Times New Roman"/>
                <w:sz w:val="24"/>
                <w:szCs w:val="24"/>
                <w:lang w:eastAsia="ru-RU"/>
              </w:rPr>
              <w:t>doc</w:t>
            </w:r>
            <w:proofErr w:type="spellEnd"/>
            <w:r w:rsidRPr="00734578">
              <w:rPr>
                <w:rFonts w:ascii="Times New Roman" w:eastAsia="Times New Roman" w:hAnsi="Times New Roman" w:cs="Times New Roman"/>
                <w:sz w:val="24"/>
                <w:szCs w:val="24"/>
                <w:lang w:eastAsia="ru-RU"/>
              </w:rPr>
              <w:t>., *</w:t>
            </w:r>
            <w:proofErr w:type="spellStart"/>
            <w:proofErr w:type="gramStart"/>
            <w:r w:rsidRPr="00734578">
              <w:rPr>
                <w:rFonts w:ascii="Times New Roman" w:eastAsia="Times New Roman" w:hAnsi="Times New Roman" w:cs="Times New Roman"/>
                <w:sz w:val="24"/>
                <w:szCs w:val="24"/>
                <w:lang w:eastAsia="ru-RU"/>
              </w:rPr>
              <w:t>docx</w:t>
            </w:r>
            <w:proofErr w:type="spellEnd"/>
            <w:r w:rsidRPr="00734578">
              <w:rPr>
                <w:rFonts w:ascii="Times New Roman" w:eastAsia="Times New Roman" w:hAnsi="Times New Roman" w:cs="Times New Roman"/>
                <w:sz w:val="24"/>
                <w:szCs w:val="24"/>
                <w:lang w:eastAsia="ru-RU"/>
              </w:rPr>
              <w:t>.,</w:t>
            </w:r>
            <w:proofErr w:type="gramEnd"/>
            <w:r w:rsidRPr="00734578">
              <w:rPr>
                <w:rFonts w:ascii="Times New Roman" w:eastAsia="Times New Roman" w:hAnsi="Times New Roman" w:cs="Times New Roman"/>
                <w:sz w:val="24"/>
                <w:szCs w:val="24"/>
                <w:lang w:eastAsia="ru-RU"/>
              </w:rPr>
              <w:t xml:space="preserve"> *</w:t>
            </w:r>
            <w:proofErr w:type="spellStart"/>
            <w:r w:rsidRPr="00734578">
              <w:rPr>
                <w:rFonts w:ascii="Times New Roman" w:eastAsia="Times New Roman" w:hAnsi="Times New Roman" w:cs="Times New Roman"/>
                <w:sz w:val="24"/>
                <w:szCs w:val="24"/>
                <w:lang w:eastAsia="ru-RU"/>
              </w:rPr>
              <w:t>xls</w:t>
            </w:r>
            <w:proofErr w:type="spellEnd"/>
            <w:r w:rsidRPr="00734578">
              <w:rPr>
                <w:rFonts w:ascii="Times New Roman" w:eastAsia="Times New Roman" w:hAnsi="Times New Roman" w:cs="Times New Roman"/>
                <w:sz w:val="24"/>
                <w:szCs w:val="24"/>
                <w:lang w:eastAsia="ru-RU"/>
              </w:rPr>
              <w:t>., *</w:t>
            </w:r>
            <w:proofErr w:type="spellStart"/>
            <w:r w:rsidRPr="00734578">
              <w:rPr>
                <w:rFonts w:ascii="Times New Roman" w:eastAsia="Times New Roman" w:hAnsi="Times New Roman" w:cs="Times New Roman"/>
                <w:sz w:val="24"/>
                <w:szCs w:val="24"/>
                <w:lang w:eastAsia="ru-RU"/>
              </w:rPr>
              <w:t>xlsx</w:t>
            </w:r>
            <w:proofErr w:type="spellEnd"/>
            <w:r w:rsidRPr="00734578">
              <w:rPr>
                <w:rFonts w:ascii="Times New Roman" w:eastAsia="Times New Roman" w:hAnsi="Times New Roman" w:cs="Times New Roman"/>
                <w:sz w:val="24"/>
                <w:szCs w:val="24"/>
                <w:lang w:eastAsia="ru-RU"/>
              </w:rPr>
              <w:t>., *</w:t>
            </w:r>
            <w:proofErr w:type="spellStart"/>
            <w:r w:rsidRPr="00734578">
              <w:rPr>
                <w:rFonts w:ascii="Times New Roman" w:eastAsia="Times New Roman" w:hAnsi="Times New Roman" w:cs="Times New Roman"/>
                <w:sz w:val="24"/>
                <w:szCs w:val="24"/>
                <w:lang w:eastAsia="ru-RU"/>
              </w:rPr>
              <w:t>ppt</w:t>
            </w:r>
            <w:proofErr w:type="spellEnd"/>
            <w:r w:rsidRPr="00734578">
              <w:rPr>
                <w:rFonts w:ascii="Times New Roman" w:eastAsia="Times New Roman" w:hAnsi="Times New Roman" w:cs="Times New Roman"/>
                <w:sz w:val="24"/>
                <w:szCs w:val="24"/>
                <w:lang w:eastAsia="ru-RU"/>
              </w:rPr>
              <w:t>., и т.д. в отсканированном виде в формате *</w:t>
            </w:r>
            <w:proofErr w:type="spellStart"/>
            <w:r w:rsidRPr="00734578">
              <w:rPr>
                <w:rFonts w:ascii="Times New Roman" w:eastAsia="Times New Roman" w:hAnsi="Times New Roman" w:cs="Times New Roman"/>
                <w:sz w:val="24"/>
                <w:szCs w:val="24"/>
                <w:lang w:eastAsia="ru-RU"/>
              </w:rPr>
              <w:t>pdf</w:t>
            </w:r>
            <w:proofErr w:type="spellEnd"/>
            <w:r w:rsidRPr="00734578">
              <w:rPr>
                <w:rFonts w:ascii="Times New Roman" w:eastAsia="Times New Roman" w:hAnsi="Times New Roman" w:cs="Times New Roman"/>
                <w:sz w:val="24"/>
                <w:szCs w:val="24"/>
                <w:lang w:eastAsia="ru-RU"/>
              </w:rPr>
              <w:t xml:space="preserve">., обеспечивающем сохранение всех аутентичных признаков подлинности (качество - не менее 200 точек на дюйм, если иное не следует из условий настоящей Документации и Регламента работы ЭТП, графической подписи лица, печати (при наличии)); </w:t>
            </w:r>
          </w:p>
          <w:p w:rsidR="00734578" w:rsidRPr="00734578" w:rsidRDefault="00734578" w:rsidP="00734578">
            <w:pPr>
              <w:spacing w:after="0" w:line="240" w:lineRule="auto"/>
              <w:ind w:firstLine="245"/>
              <w:contextualSpacing/>
              <w:jc w:val="both"/>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5.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w:t>
            </w:r>
            <w:proofErr w:type="gramStart"/>
            <w:r w:rsidRPr="00734578">
              <w:rPr>
                <w:rFonts w:ascii="Times New Roman" w:eastAsia="Times New Roman" w:hAnsi="Times New Roman" w:cs="Times New Roman"/>
                <w:sz w:val="24"/>
                <w:szCs w:val="24"/>
                <w:lang w:eastAsia="ru-RU"/>
              </w:rPr>
              <w:t>например</w:t>
            </w:r>
            <w:proofErr w:type="gramEnd"/>
            <w:r w:rsidRPr="00734578">
              <w:rPr>
                <w:rFonts w:ascii="Times New Roman" w:eastAsia="Times New Roman" w:hAnsi="Times New Roman" w:cs="Times New Roman"/>
                <w:sz w:val="24"/>
                <w:szCs w:val="24"/>
                <w:lang w:eastAsia="ru-RU"/>
              </w:rPr>
              <w:t>: Заявка на участие в закупке от 01012013.pdf);</w:t>
            </w:r>
          </w:p>
          <w:p w:rsidR="00734578" w:rsidRPr="00734578" w:rsidRDefault="00734578" w:rsidP="00734578">
            <w:pPr>
              <w:spacing w:after="0" w:line="240" w:lineRule="auto"/>
              <w:ind w:firstLine="245"/>
              <w:contextualSpacing/>
              <w:jc w:val="both"/>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6. Каждый файл Заявки, часть Заявки, либо папка-архив файлов подписывается ЭП Участника или уполномоченного представителя Участника, если Участником является физическое лицо или индивидуальный предприниматель, либо подписывается уполномоченным представителем Участника в соответствии с законодательством Российской Федерации, требованиями Документации о закупке и Регламентом работы ЭТП.</w:t>
            </w:r>
          </w:p>
          <w:p w:rsidR="00734578" w:rsidRPr="00734578" w:rsidRDefault="00734578" w:rsidP="00734578">
            <w:pPr>
              <w:spacing w:after="0" w:line="240" w:lineRule="auto"/>
              <w:ind w:firstLine="245"/>
              <w:contextualSpacing/>
              <w:jc w:val="both"/>
              <w:rPr>
                <w:rFonts w:ascii="Times New Roman" w:eastAsia="Times New Roman" w:hAnsi="Times New Roman" w:cs="Times New Roman"/>
                <w:sz w:val="24"/>
                <w:szCs w:val="24"/>
                <w:lang w:eastAsia="ru-RU"/>
              </w:rPr>
            </w:pPr>
            <w:r w:rsidRPr="00734578">
              <w:rPr>
                <w:rFonts w:ascii="Times New Roman" w:eastAsia="Times New Roman" w:hAnsi="Times New Roman" w:cs="Times New Roman"/>
                <w:bCs/>
                <w:sz w:val="24"/>
                <w:szCs w:val="24"/>
                <w:lang w:eastAsia="ru-RU"/>
              </w:rPr>
              <w:t>7. Все сведения и документы, включенные Участником в состав Заявки, должны быть поданы от имени Участника, а также быть подлинными и достоверными</w:t>
            </w:r>
            <w:r w:rsidRPr="00734578">
              <w:rPr>
                <w:rFonts w:ascii="Times New Roman" w:eastAsia="Times New Roman" w:hAnsi="Times New Roman" w:cs="Times New Roman"/>
                <w:sz w:val="24"/>
                <w:szCs w:val="24"/>
                <w:lang w:eastAsia="ru-RU"/>
              </w:rPr>
              <w:t>.</w:t>
            </w:r>
            <w:r w:rsidRPr="00734578">
              <w:rPr>
                <w:rFonts w:ascii="Times New Roman" w:eastAsia="Times New Roman" w:hAnsi="Times New Roman" w:cs="Times New Roman"/>
                <w:sz w:val="26"/>
                <w:szCs w:val="26"/>
                <w:lang w:eastAsia="ru-RU"/>
              </w:rPr>
              <w:t xml:space="preserve"> </w:t>
            </w:r>
            <w:r w:rsidRPr="00734578">
              <w:rPr>
                <w:rFonts w:ascii="Times New Roman" w:eastAsia="Times New Roman" w:hAnsi="Times New Roman" w:cs="Times New Roman"/>
                <w:sz w:val="24"/>
                <w:szCs w:val="24"/>
                <w:lang w:eastAsia="ru-RU"/>
              </w:rPr>
              <w:t>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Положения о закупках и настоящей Документации.</w:t>
            </w:r>
          </w:p>
          <w:p w:rsidR="00734578" w:rsidRPr="00734578" w:rsidRDefault="00734578" w:rsidP="00734578">
            <w:pPr>
              <w:spacing w:after="0" w:line="240" w:lineRule="auto"/>
              <w:ind w:firstLine="245"/>
              <w:contextualSpacing/>
              <w:jc w:val="both"/>
              <w:rPr>
                <w:rFonts w:ascii="Times New Roman" w:eastAsia="Times New Roman" w:hAnsi="Times New Roman" w:cs="Times New Roman"/>
                <w:sz w:val="10"/>
                <w:szCs w:val="10"/>
                <w:lang w:eastAsia="ru-RU"/>
              </w:rPr>
            </w:pPr>
          </w:p>
          <w:p w:rsidR="00734578" w:rsidRPr="00734578" w:rsidRDefault="00734578" w:rsidP="00734578">
            <w:pPr>
              <w:spacing w:after="0" w:line="240" w:lineRule="auto"/>
              <w:ind w:firstLine="245"/>
              <w:contextualSpacing/>
              <w:jc w:val="both"/>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 xml:space="preserve">8. В отношении каждого лота Участник вправе подать только одну Заявку. В случае установления факта подачи одним Участником двух и более Заявок в отношении одного лота при условии, что поданные ранее Заявки этим Участником не отозваны, все Заявки такого Участника не рассматриваются и возвращаются такому Участнику. </w:t>
            </w:r>
          </w:p>
          <w:p w:rsidR="00734578" w:rsidRPr="00734578" w:rsidRDefault="00734578" w:rsidP="00734578">
            <w:pPr>
              <w:spacing w:after="0" w:line="240" w:lineRule="auto"/>
              <w:ind w:firstLine="245"/>
              <w:contextualSpacing/>
              <w:jc w:val="both"/>
              <w:rPr>
                <w:rFonts w:ascii="Times New Roman" w:eastAsia="Times New Roman" w:hAnsi="Times New Roman" w:cs="Times New Roman"/>
                <w:sz w:val="10"/>
                <w:szCs w:val="10"/>
                <w:lang w:eastAsia="ru-RU"/>
              </w:rPr>
            </w:pPr>
          </w:p>
          <w:p w:rsidR="00734578" w:rsidRPr="00734578" w:rsidRDefault="00734578" w:rsidP="00734578">
            <w:pPr>
              <w:spacing w:after="0" w:line="240" w:lineRule="auto"/>
              <w:ind w:firstLine="245"/>
              <w:contextualSpacing/>
              <w:jc w:val="both"/>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Прочие правила подготовки и подачи Заявки через ЭТП определяются Регламентом работы данной ЭТП.</w:t>
            </w:r>
          </w:p>
        </w:tc>
      </w:tr>
      <w:tr w:rsidR="00734578" w:rsidRPr="00734578" w:rsidTr="00734578">
        <w:tc>
          <w:tcPr>
            <w:tcW w:w="568" w:type="dxa"/>
            <w:tcBorders>
              <w:top w:val="single" w:sz="4" w:space="0" w:color="auto"/>
              <w:left w:val="single" w:sz="4" w:space="0" w:color="auto"/>
              <w:bottom w:val="single" w:sz="4" w:space="0" w:color="auto"/>
              <w:right w:val="single" w:sz="4" w:space="0" w:color="auto"/>
            </w:tcBorders>
          </w:tcPr>
          <w:p w:rsidR="00734578" w:rsidRPr="00734578" w:rsidRDefault="00734578" w:rsidP="00FB1727">
            <w:pPr>
              <w:numPr>
                <w:ilvl w:val="0"/>
                <w:numId w:val="3"/>
              </w:numPr>
              <w:spacing w:after="0" w:line="240" w:lineRule="auto"/>
              <w:contextualSpacing/>
              <w:jc w:val="center"/>
              <w:rPr>
                <w:rFonts w:ascii="Times New Roman" w:eastAsia="Times New Roman" w:hAnsi="Times New Roman" w:cs="Times New Roman"/>
                <w:sz w:val="24"/>
                <w:szCs w:val="24"/>
                <w:lang w:eastAsia="ru-RU"/>
              </w:rPr>
            </w:pPr>
            <w:permStart w:id="1987212645" w:edGrp="everyone" w:colFirst="0" w:colLast="0"/>
            <w:permEnd w:id="1411330786"/>
          </w:p>
        </w:tc>
        <w:tc>
          <w:tcPr>
            <w:tcW w:w="2340" w:type="dxa"/>
            <w:tcBorders>
              <w:top w:val="single" w:sz="4" w:space="0" w:color="auto"/>
              <w:left w:val="single" w:sz="4" w:space="0" w:color="auto"/>
              <w:bottom w:val="single" w:sz="4" w:space="0" w:color="auto"/>
              <w:right w:val="single" w:sz="4" w:space="0" w:color="auto"/>
            </w:tcBorders>
          </w:tcPr>
          <w:p w:rsidR="00734578" w:rsidRPr="00734578" w:rsidRDefault="00734578" w:rsidP="00734578">
            <w:pPr>
              <w:spacing w:after="0" w:line="240" w:lineRule="auto"/>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 xml:space="preserve">Порядок рассмотрения Заявок на участие в Открытом конкурсе. </w:t>
            </w:r>
          </w:p>
        </w:tc>
        <w:tc>
          <w:tcPr>
            <w:tcW w:w="7582" w:type="dxa"/>
            <w:tcBorders>
              <w:top w:val="single" w:sz="4" w:space="0" w:color="auto"/>
              <w:left w:val="single" w:sz="4" w:space="0" w:color="auto"/>
              <w:bottom w:val="single" w:sz="4" w:space="0" w:color="auto"/>
              <w:right w:val="single" w:sz="4" w:space="0" w:color="auto"/>
            </w:tcBorders>
          </w:tcPr>
          <w:p w:rsidR="00734578" w:rsidRPr="00734578" w:rsidRDefault="00734578" w:rsidP="00734578">
            <w:pPr>
              <w:spacing w:after="0" w:line="240" w:lineRule="auto"/>
              <w:ind w:firstLine="486"/>
              <w:jc w:val="both"/>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 xml:space="preserve">Закупочная комиссия в срок, указанный в Извещении о закупке и в пункте </w:t>
            </w:r>
            <w:r w:rsidRPr="00734578">
              <w:rPr>
                <w:rFonts w:ascii="Times New Roman" w:eastAsia="Times New Roman" w:hAnsi="Times New Roman" w:cs="Times New Roman"/>
                <w:sz w:val="24"/>
                <w:szCs w:val="24"/>
                <w:lang w:eastAsia="ru-RU"/>
              </w:rPr>
              <w:fldChar w:fldCharType="begin"/>
            </w:r>
            <w:r w:rsidRPr="00734578">
              <w:rPr>
                <w:rFonts w:ascii="Times New Roman" w:eastAsia="Times New Roman" w:hAnsi="Times New Roman" w:cs="Times New Roman"/>
                <w:sz w:val="24"/>
                <w:szCs w:val="24"/>
                <w:lang w:eastAsia="ru-RU"/>
              </w:rPr>
              <w:instrText xml:space="preserve"> REF _Ref378107245 \r \h </w:instrText>
            </w:r>
            <w:r w:rsidRPr="00734578">
              <w:rPr>
                <w:rFonts w:ascii="Times New Roman" w:eastAsia="Times New Roman" w:hAnsi="Times New Roman" w:cs="Times New Roman"/>
                <w:sz w:val="24"/>
                <w:szCs w:val="24"/>
                <w:lang w:eastAsia="ru-RU"/>
              </w:rPr>
            </w:r>
            <w:r w:rsidRPr="00734578">
              <w:rPr>
                <w:rFonts w:ascii="Times New Roman" w:eastAsia="Times New Roman" w:hAnsi="Times New Roman" w:cs="Times New Roman"/>
                <w:sz w:val="24"/>
                <w:szCs w:val="24"/>
                <w:lang w:eastAsia="ru-RU"/>
              </w:rPr>
              <w:fldChar w:fldCharType="separate"/>
            </w:r>
            <w:r w:rsidR="005F518E">
              <w:rPr>
                <w:rFonts w:ascii="Times New Roman" w:eastAsia="Times New Roman" w:hAnsi="Times New Roman" w:cs="Times New Roman"/>
                <w:sz w:val="24"/>
                <w:szCs w:val="24"/>
                <w:lang w:eastAsia="ru-RU"/>
              </w:rPr>
              <w:t>9</w:t>
            </w:r>
            <w:r w:rsidRPr="00734578">
              <w:rPr>
                <w:rFonts w:ascii="Times New Roman" w:eastAsia="Times New Roman" w:hAnsi="Times New Roman" w:cs="Times New Roman"/>
                <w:sz w:val="24"/>
                <w:szCs w:val="24"/>
                <w:lang w:eastAsia="ru-RU"/>
              </w:rPr>
              <w:fldChar w:fldCharType="end"/>
            </w:r>
            <w:r w:rsidRPr="00734578">
              <w:rPr>
                <w:rFonts w:ascii="Times New Roman" w:eastAsia="Times New Roman" w:hAnsi="Times New Roman" w:cs="Times New Roman"/>
                <w:sz w:val="24"/>
                <w:szCs w:val="24"/>
                <w:lang w:eastAsia="ru-RU"/>
              </w:rPr>
              <w:t xml:space="preserve"> </w:t>
            </w:r>
            <w:hyperlink w:anchor="_РАЗДЕЛ_II._СВЕДЕНИЯ" w:history="1">
              <w:r w:rsidRPr="00734578">
                <w:rPr>
                  <w:rFonts w:ascii="Times New Roman" w:eastAsia="Times New Roman" w:hAnsi="Times New Roman" w:cs="Times New Roman"/>
                  <w:color w:val="0000FF"/>
                  <w:sz w:val="24"/>
                  <w:szCs w:val="24"/>
                  <w:u w:val="single"/>
                  <w:lang w:eastAsia="ru-RU"/>
                </w:rPr>
                <w:t>раздела II «Информационная карта»</w:t>
              </w:r>
            </w:hyperlink>
            <w:r w:rsidRPr="00734578">
              <w:rPr>
                <w:rFonts w:ascii="Times New Roman" w:eastAsia="Times New Roman" w:hAnsi="Times New Roman" w:cs="Times New Roman"/>
                <w:sz w:val="24"/>
                <w:szCs w:val="24"/>
                <w:lang w:eastAsia="ru-RU"/>
              </w:rPr>
              <w:t xml:space="preserve"> Документации, осуществляет рассмотрение поданных Участниками Заявок на предмет их соответствия требованиям настоящей Документации, и определяет перечень Участников, которые признаются Участниками Открытого конкурса.</w:t>
            </w:r>
          </w:p>
          <w:p w:rsidR="00734578" w:rsidRPr="00734578" w:rsidRDefault="00734578" w:rsidP="00734578">
            <w:pPr>
              <w:spacing w:after="0" w:line="240" w:lineRule="auto"/>
              <w:ind w:firstLine="486"/>
              <w:jc w:val="both"/>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Заявка и Участник признаются Закупочной комиссией соответствующими Документации о закупке, если Заявка и Участник соответствуют всем требованиям, установленным Документацией о закупке.</w:t>
            </w:r>
          </w:p>
          <w:p w:rsidR="00734578" w:rsidRPr="00734578" w:rsidRDefault="00734578" w:rsidP="00734578">
            <w:pPr>
              <w:spacing w:after="0" w:line="240" w:lineRule="auto"/>
              <w:ind w:firstLine="486"/>
              <w:jc w:val="both"/>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Заявка и Участник признаются несоответствующими Документации о закупке, если Заявка, в том числе указанные в ней товары, работы, услуги, и (или) Участник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734578" w:rsidRPr="00734578" w:rsidRDefault="00734578" w:rsidP="00734578">
            <w:pPr>
              <w:spacing w:after="0" w:line="240" w:lineRule="auto"/>
              <w:ind w:firstLine="486"/>
              <w:jc w:val="both"/>
              <w:rPr>
                <w:rFonts w:ascii="Times New Roman" w:eastAsia="Times New Roman" w:hAnsi="Times New Roman" w:cs="Times New Roman"/>
                <w:sz w:val="24"/>
                <w:szCs w:val="24"/>
                <w:lang w:eastAsia="ru-RU"/>
              </w:rPr>
            </w:pPr>
            <w:r w:rsidRPr="00734578">
              <w:rPr>
                <w:rFonts w:ascii="Times New Roman" w:eastAsia="Calibri" w:hAnsi="Times New Roman" w:cs="Times New Roman"/>
                <w:sz w:val="24"/>
                <w:szCs w:val="24"/>
                <w:lang w:eastAsia="ru-RU"/>
              </w:rPr>
              <w:t>По результатам рассмотрения (рассмотрения одной из или обеих частей заявок соответственно, учитывая положения п.</w:t>
            </w:r>
            <w:r w:rsidRPr="00734578">
              <w:rPr>
                <w:rFonts w:ascii="Times New Roman" w:eastAsia="Calibri" w:hAnsi="Times New Roman" w:cs="Times New Roman"/>
                <w:sz w:val="24"/>
                <w:szCs w:val="24"/>
                <w:lang w:eastAsia="ru-RU"/>
              </w:rPr>
              <w:fldChar w:fldCharType="begin"/>
            </w:r>
            <w:r w:rsidRPr="00734578">
              <w:rPr>
                <w:rFonts w:ascii="Times New Roman" w:eastAsia="Calibri" w:hAnsi="Times New Roman" w:cs="Times New Roman"/>
                <w:sz w:val="24"/>
                <w:szCs w:val="24"/>
                <w:lang w:eastAsia="ru-RU"/>
              </w:rPr>
              <w:instrText xml:space="preserve"> REF _Ref527374730 \r \h </w:instrText>
            </w:r>
            <w:r w:rsidRPr="00734578">
              <w:rPr>
                <w:rFonts w:ascii="Times New Roman" w:eastAsia="Calibri" w:hAnsi="Times New Roman" w:cs="Times New Roman"/>
                <w:sz w:val="24"/>
                <w:szCs w:val="24"/>
                <w:lang w:eastAsia="ru-RU"/>
              </w:rPr>
            </w:r>
            <w:r w:rsidRPr="00734578">
              <w:rPr>
                <w:rFonts w:ascii="Times New Roman" w:eastAsia="Calibri" w:hAnsi="Times New Roman" w:cs="Times New Roman"/>
                <w:sz w:val="24"/>
                <w:szCs w:val="24"/>
                <w:lang w:eastAsia="ru-RU"/>
              </w:rPr>
              <w:fldChar w:fldCharType="separate"/>
            </w:r>
            <w:r w:rsidR="005F518E">
              <w:rPr>
                <w:rFonts w:ascii="Times New Roman" w:eastAsia="Calibri" w:hAnsi="Times New Roman" w:cs="Times New Roman"/>
                <w:sz w:val="24"/>
                <w:szCs w:val="24"/>
                <w:lang w:eastAsia="ru-RU"/>
              </w:rPr>
              <w:t>24</w:t>
            </w:r>
            <w:r w:rsidRPr="00734578">
              <w:rPr>
                <w:rFonts w:ascii="Times New Roman" w:eastAsia="Calibri" w:hAnsi="Times New Roman" w:cs="Times New Roman"/>
                <w:sz w:val="24"/>
                <w:szCs w:val="24"/>
                <w:lang w:eastAsia="ru-RU"/>
              </w:rPr>
              <w:fldChar w:fldCharType="end"/>
            </w:r>
            <w:r w:rsidRPr="00734578">
              <w:rPr>
                <w:rFonts w:ascii="Times New Roman" w:eastAsia="Calibri" w:hAnsi="Times New Roman" w:cs="Times New Roman"/>
                <w:sz w:val="24"/>
                <w:szCs w:val="24"/>
                <w:lang w:eastAsia="ru-RU"/>
              </w:rPr>
              <w:t xml:space="preserve"> Документации,) Заявок Участник не допускается к дальнейшему участию в Открытом конкурсе в том числе, в следующих случаях:</w:t>
            </w:r>
          </w:p>
          <w:p w:rsidR="00734578" w:rsidRPr="00734578" w:rsidRDefault="00734578" w:rsidP="00FB1727">
            <w:pPr>
              <w:numPr>
                <w:ilvl w:val="0"/>
                <w:numId w:val="5"/>
              </w:numPr>
              <w:spacing w:after="0" w:line="240" w:lineRule="auto"/>
              <w:jc w:val="both"/>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 xml:space="preserve">несоответствия Участника требованиям, установленным пунктом </w:t>
            </w:r>
            <w:r w:rsidRPr="00734578">
              <w:rPr>
                <w:rFonts w:ascii="Times New Roman" w:eastAsia="Times New Roman" w:hAnsi="Times New Roman" w:cs="Times New Roman"/>
                <w:sz w:val="24"/>
                <w:szCs w:val="24"/>
                <w:lang w:eastAsia="ru-RU"/>
              </w:rPr>
              <w:fldChar w:fldCharType="begin"/>
            </w:r>
            <w:r w:rsidRPr="00734578">
              <w:rPr>
                <w:rFonts w:ascii="Times New Roman" w:eastAsia="Times New Roman" w:hAnsi="Times New Roman" w:cs="Times New Roman"/>
                <w:sz w:val="24"/>
                <w:szCs w:val="24"/>
                <w:lang w:eastAsia="ru-RU"/>
              </w:rPr>
              <w:instrText xml:space="preserve"> REF _Ref378845212 \r \h </w:instrText>
            </w:r>
            <w:r w:rsidRPr="00734578">
              <w:rPr>
                <w:rFonts w:ascii="Times New Roman" w:eastAsia="Times New Roman" w:hAnsi="Times New Roman" w:cs="Times New Roman"/>
                <w:sz w:val="24"/>
                <w:szCs w:val="24"/>
                <w:lang w:eastAsia="ru-RU"/>
              </w:rPr>
            </w:r>
            <w:r w:rsidRPr="00734578">
              <w:rPr>
                <w:rFonts w:ascii="Times New Roman" w:eastAsia="Times New Roman" w:hAnsi="Times New Roman" w:cs="Times New Roman"/>
                <w:sz w:val="24"/>
                <w:szCs w:val="24"/>
                <w:lang w:eastAsia="ru-RU"/>
              </w:rPr>
              <w:fldChar w:fldCharType="separate"/>
            </w:r>
            <w:r w:rsidR="005F518E">
              <w:rPr>
                <w:rFonts w:ascii="Times New Roman" w:eastAsia="Times New Roman" w:hAnsi="Times New Roman" w:cs="Times New Roman"/>
                <w:sz w:val="24"/>
                <w:szCs w:val="24"/>
                <w:lang w:eastAsia="ru-RU"/>
              </w:rPr>
              <w:t>16</w:t>
            </w:r>
            <w:r w:rsidRPr="00734578">
              <w:rPr>
                <w:rFonts w:ascii="Times New Roman" w:eastAsia="Times New Roman" w:hAnsi="Times New Roman" w:cs="Times New Roman"/>
                <w:sz w:val="24"/>
                <w:szCs w:val="24"/>
                <w:lang w:eastAsia="ru-RU"/>
              </w:rPr>
              <w:fldChar w:fldCharType="end"/>
            </w:r>
            <w:r w:rsidRPr="00734578">
              <w:rPr>
                <w:rFonts w:ascii="Times New Roman" w:eastAsia="Times New Roman" w:hAnsi="Times New Roman" w:cs="Times New Roman"/>
                <w:sz w:val="24"/>
                <w:szCs w:val="24"/>
                <w:lang w:eastAsia="ru-RU"/>
              </w:rPr>
              <w:t xml:space="preserve"> </w:t>
            </w:r>
            <w:hyperlink w:anchor="_2.1._Общие_сведения" w:history="1">
              <w:r w:rsidRPr="00734578">
                <w:rPr>
                  <w:rFonts w:ascii="Times New Roman" w:eastAsia="Times New Roman" w:hAnsi="Times New Roman" w:cs="Times New Roman"/>
                  <w:iCs/>
                  <w:color w:val="0000FF"/>
                  <w:sz w:val="24"/>
                  <w:szCs w:val="24"/>
                  <w:u w:val="single"/>
                  <w:lang w:eastAsia="ru-RU"/>
                </w:rPr>
                <w:t xml:space="preserve">раздела </w:t>
              </w:r>
              <w:r w:rsidRPr="00734578">
                <w:rPr>
                  <w:rFonts w:ascii="Times New Roman" w:eastAsia="Times New Roman" w:hAnsi="Times New Roman" w:cs="Times New Roman"/>
                  <w:iCs/>
                  <w:color w:val="0000FF"/>
                  <w:sz w:val="24"/>
                  <w:szCs w:val="24"/>
                  <w:u w:val="single"/>
                  <w:lang w:val="en-US" w:eastAsia="ru-RU"/>
                </w:rPr>
                <w:t>II</w:t>
              </w:r>
              <w:r w:rsidRPr="00734578">
                <w:rPr>
                  <w:rFonts w:ascii="Times New Roman" w:eastAsia="Times New Roman" w:hAnsi="Times New Roman" w:cs="Times New Roman"/>
                  <w:iCs/>
                  <w:color w:val="0000FF"/>
                  <w:sz w:val="24"/>
                  <w:szCs w:val="24"/>
                  <w:u w:val="single"/>
                  <w:lang w:eastAsia="ru-RU"/>
                </w:rPr>
                <w:t xml:space="preserve"> «Информационная карта»</w:t>
              </w:r>
            </w:hyperlink>
            <w:r w:rsidRPr="00734578">
              <w:rPr>
                <w:rFonts w:ascii="Times New Roman" w:eastAsia="Times New Roman" w:hAnsi="Times New Roman" w:cs="Times New Roman"/>
                <w:iCs/>
                <w:sz w:val="24"/>
                <w:szCs w:val="24"/>
                <w:lang w:eastAsia="ru-RU"/>
              </w:rPr>
              <w:t xml:space="preserve"> Документации</w:t>
            </w:r>
            <w:r w:rsidRPr="00734578">
              <w:rPr>
                <w:rFonts w:ascii="Times New Roman" w:eastAsia="Times New Roman" w:hAnsi="Times New Roman" w:cs="Times New Roman"/>
                <w:sz w:val="24"/>
                <w:szCs w:val="24"/>
                <w:lang w:eastAsia="ru-RU"/>
              </w:rPr>
              <w:t>;</w:t>
            </w:r>
          </w:p>
          <w:p w:rsidR="00734578" w:rsidRPr="00734578" w:rsidRDefault="00734578" w:rsidP="00FB1727">
            <w:pPr>
              <w:numPr>
                <w:ilvl w:val="0"/>
                <w:numId w:val="5"/>
              </w:numPr>
              <w:spacing w:after="0" w:line="240" w:lineRule="auto"/>
              <w:jc w:val="both"/>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непредставления требуемых согласно настоящей Документации документов либо наличия в таких документах недостоверных сведений об Участнике или о предлагаемых товарах, работах, услугах;</w:t>
            </w:r>
          </w:p>
          <w:p w:rsidR="00734578" w:rsidRPr="00734578" w:rsidRDefault="00734578" w:rsidP="00FB1727">
            <w:pPr>
              <w:numPr>
                <w:ilvl w:val="0"/>
                <w:numId w:val="5"/>
              </w:numPr>
              <w:spacing w:after="0" w:line="240" w:lineRule="auto"/>
              <w:jc w:val="both"/>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несоответствия Заявки (любой части Заявки) требованиям настоящей Документации;</w:t>
            </w:r>
          </w:p>
          <w:p w:rsidR="00734578" w:rsidRPr="00734578" w:rsidRDefault="00734578" w:rsidP="00FB1727">
            <w:pPr>
              <w:numPr>
                <w:ilvl w:val="0"/>
                <w:numId w:val="5"/>
              </w:numPr>
              <w:spacing w:after="0" w:line="240" w:lineRule="auto"/>
              <w:jc w:val="both"/>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применение предложенного в Заявке коэффициента снижения, приведёт к превышению начальной (максимальной) цены, указанной в Извещении о закупке;</w:t>
            </w:r>
          </w:p>
          <w:p w:rsidR="00734578" w:rsidRPr="00734578" w:rsidRDefault="00734578" w:rsidP="00FB1727">
            <w:pPr>
              <w:numPr>
                <w:ilvl w:val="0"/>
                <w:numId w:val="5"/>
              </w:numPr>
              <w:spacing w:after="0" w:line="240" w:lineRule="auto"/>
              <w:jc w:val="both"/>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в случае содержания в первой части заявки сведений об участнике и (или) о предложенном коэффициенте (коэффициентах) снижения, либо содержания во второй части данной заявки сведений о коэффициенте (коэффициентах) снижения.</w:t>
            </w:r>
          </w:p>
          <w:p w:rsidR="00734578" w:rsidRPr="00734578" w:rsidRDefault="00734578" w:rsidP="00734578">
            <w:pPr>
              <w:spacing w:after="0" w:line="240" w:lineRule="auto"/>
              <w:ind w:firstLine="486"/>
              <w:jc w:val="both"/>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Заказчик отстраняет Участника от участия в Открытом конкурсе в любой момент до заключения договора, если обнаружит, что такой 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или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 настоящей Документации о закупке.</w:t>
            </w:r>
          </w:p>
          <w:p w:rsidR="00734578" w:rsidRPr="00734578" w:rsidRDefault="00734578" w:rsidP="00734578">
            <w:pPr>
              <w:spacing w:after="0" w:line="240" w:lineRule="auto"/>
              <w:ind w:firstLine="486"/>
              <w:jc w:val="both"/>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Заказчик вправе перепроверить соответствие Участников требованиям, установленным настоящей Документацией на любом этапе проведения Открытого конкурса. При выявлении факта несоответствия Участника, Победителя такой Участник или Победитель отстраняется от дальнейшего участия в Открытом конкурсе на любом этапе проведения, включая этап заключения договора.</w:t>
            </w:r>
          </w:p>
          <w:p w:rsidR="00734578" w:rsidRPr="00734578" w:rsidRDefault="00734578" w:rsidP="00734578">
            <w:pPr>
              <w:spacing w:after="0" w:line="240" w:lineRule="auto"/>
              <w:ind w:firstLine="528"/>
              <w:jc w:val="both"/>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 xml:space="preserve">Заказчик вправе запросить оригиналы или нотариально заверенные копии документов, указанных в пунктах </w:t>
            </w:r>
            <w:r w:rsidRPr="00734578">
              <w:rPr>
                <w:rFonts w:ascii="Times New Roman" w:eastAsia="Times New Roman" w:hAnsi="Times New Roman" w:cs="Times New Roman"/>
                <w:sz w:val="24"/>
                <w:szCs w:val="24"/>
                <w:lang w:eastAsia="ru-RU"/>
              </w:rPr>
              <w:fldChar w:fldCharType="begin"/>
            </w:r>
            <w:r w:rsidRPr="00734578">
              <w:rPr>
                <w:rFonts w:ascii="Times New Roman" w:eastAsia="Times New Roman" w:hAnsi="Times New Roman" w:cs="Times New Roman"/>
                <w:sz w:val="24"/>
                <w:szCs w:val="24"/>
                <w:lang w:eastAsia="ru-RU"/>
              </w:rPr>
              <w:instrText xml:space="preserve"> REF _Ref368314814 \r \h </w:instrText>
            </w:r>
            <w:r w:rsidRPr="00734578">
              <w:rPr>
                <w:rFonts w:ascii="Times New Roman" w:eastAsia="Times New Roman" w:hAnsi="Times New Roman" w:cs="Times New Roman"/>
                <w:sz w:val="24"/>
                <w:szCs w:val="24"/>
                <w:lang w:eastAsia="ru-RU"/>
              </w:rPr>
            </w:r>
            <w:r w:rsidRPr="00734578">
              <w:rPr>
                <w:rFonts w:ascii="Times New Roman" w:eastAsia="Times New Roman" w:hAnsi="Times New Roman" w:cs="Times New Roman"/>
                <w:sz w:val="24"/>
                <w:szCs w:val="24"/>
                <w:lang w:eastAsia="ru-RU"/>
              </w:rPr>
              <w:fldChar w:fldCharType="separate"/>
            </w:r>
            <w:r w:rsidR="005F518E">
              <w:rPr>
                <w:rFonts w:ascii="Times New Roman" w:eastAsia="Times New Roman" w:hAnsi="Times New Roman" w:cs="Times New Roman"/>
                <w:sz w:val="24"/>
                <w:szCs w:val="24"/>
                <w:lang w:eastAsia="ru-RU"/>
              </w:rPr>
              <w:t>26</w:t>
            </w:r>
            <w:r w:rsidRPr="00734578">
              <w:rPr>
                <w:rFonts w:ascii="Times New Roman" w:eastAsia="Times New Roman" w:hAnsi="Times New Roman" w:cs="Times New Roman"/>
                <w:sz w:val="24"/>
                <w:szCs w:val="24"/>
                <w:lang w:eastAsia="ru-RU"/>
              </w:rPr>
              <w:fldChar w:fldCharType="end"/>
            </w:r>
            <w:r w:rsidRPr="00734578">
              <w:rPr>
                <w:rFonts w:ascii="Times New Roman" w:eastAsia="Times New Roman" w:hAnsi="Times New Roman" w:cs="Times New Roman"/>
                <w:sz w:val="24"/>
                <w:szCs w:val="24"/>
                <w:lang w:eastAsia="ru-RU"/>
              </w:rPr>
              <w:t xml:space="preserve">, </w:t>
            </w:r>
            <w:r w:rsidRPr="00734578">
              <w:rPr>
                <w:rFonts w:ascii="Times New Roman" w:eastAsia="Times New Roman" w:hAnsi="Times New Roman" w:cs="Times New Roman"/>
                <w:sz w:val="24"/>
                <w:szCs w:val="24"/>
                <w:lang w:eastAsia="ru-RU"/>
              </w:rPr>
              <w:fldChar w:fldCharType="begin"/>
            </w:r>
            <w:r w:rsidRPr="00734578">
              <w:rPr>
                <w:rFonts w:ascii="Times New Roman" w:eastAsia="Times New Roman" w:hAnsi="Times New Roman" w:cs="Times New Roman"/>
                <w:sz w:val="24"/>
                <w:szCs w:val="24"/>
                <w:lang w:eastAsia="ru-RU"/>
              </w:rPr>
              <w:instrText xml:space="preserve"> REF _Ref460522647 \r \h </w:instrText>
            </w:r>
            <w:r w:rsidRPr="00734578">
              <w:rPr>
                <w:rFonts w:ascii="Times New Roman" w:eastAsia="Times New Roman" w:hAnsi="Times New Roman" w:cs="Times New Roman"/>
                <w:sz w:val="24"/>
                <w:szCs w:val="24"/>
                <w:lang w:eastAsia="ru-RU"/>
              </w:rPr>
            </w:r>
            <w:r w:rsidRPr="00734578">
              <w:rPr>
                <w:rFonts w:ascii="Times New Roman" w:eastAsia="Times New Roman" w:hAnsi="Times New Roman" w:cs="Times New Roman"/>
                <w:sz w:val="24"/>
                <w:szCs w:val="24"/>
                <w:lang w:eastAsia="ru-RU"/>
              </w:rPr>
              <w:fldChar w:fldCharType="separate"/>
            </w:r>
            <w:r w:rsidR="005F518E">
              <w:rPr>
                <w:rFonts w:ascii="Times New Roman" w:eastAsia="Times New Roman" w:hAnsi="Times New Roman" w:cs="Times New Roman"/>
                <w:sz w:val="24"/>
                <w:szCs w:val="24"/>
                <w:lang w:eastAsia="ru-RU"/>
              </w:rPr>
              <w:t>27</w:t>
            </w:r>
            <w:r w:rsidRPr="00734578">
              <w:rPr>
                <w:rFonts w:ascii="Times New Roman" w:eastAsia="Times New Roman" w:hAnsi="Times New Roman" w:cs="Times New Roman"/>
                <w:sz w:val="24"/>
                <w:szCs w:val="24"/>
                <w:lang w:eastAsia="ru-RU"/>
              </w:rPr>
              <w:fldChar w:fldCharType="end"/>
            </w:r>
            <w:r w:rsidRPr="00734578">
              <w:rPr>
                <w:rFonts w:ascii="Times New Roman" w:eastAsia="Times New Roman" w:hAnsi="Times New Roman" w:cs="Times New Roman"/>
                <w:sz w:val="24"/>
                <w:szCs w:val="24"/>
                <w:lang w:eastAsia="ru-RU"/>
              </w:rPr>
              <w:t xml:space="preserve"> </w:t>
            </w:r>
            <w:hyperlink w:anchor="_РАЗДЕЛ_II._СВЕДЕНИЯ" w:history="1">
              <w:r w:rsidRPr="00734578">
                <w:rPr>
                  <w:rFonts w:ascii="Times New Roman" w:eastAsia="Times New Roman" w:hAnsi="Times New Roman" w:cs="Times New Roman"/>
                  <w:iCs/>
                  <w:color w:val="0000FF"/>
                  <w:sz w:val="24"/>
                  <w:szCs w:val="24"/>
                  <w:u w:val="single"/>
                  <w:lang w:eastAsia="ru-RU"/>
                </w:rPr>
                <w:t xml:space="preserve">раздела </w:t>
              </w:r>
              <w:r w:rsidRPr="00734578">
                <w:rPr>
                  <w:rFonts w:ascii="Times New Roman" w:eastAsia="Times New Roman" w:hAnsi="Times New Roman" w:cs="Times New Roman"/>
                  <w:iCs/>
                  <w:color w:val="0000FF"/>
                  <w:sz w:val="24"/>
                  <w:szCs w:val="24"/>
                  <w:u w:val="single"/>
                  <w:lang w:val="en-US" w:eastAsia="ru-RU"/>
                </w:rPr>
                <w:t>II</w:t>
              </w:r>
              <w:r w:rsidRPr="00734578">
                <w:rPr>
                  <w:rFonts w:ascii="Times New Roman" w:eastAsia="Times New Roman" w:hAnsi="Times New Roman" w:cs="Times New Roman"/>
                  <w:iCs/>
                  <w:color w:val="0000FF"/>
                  <w:sz w:val="24"/>
                  <w:szCs w:val="24"/>
                  <w:u w:val="single"/>
                  <w:lang w:eastAsia="ru-RU"/>
                </w:rPr>
                <w:t xml:space="preserve"> «Информационная карта»</w:t>
              </w:r>
            </w:hyperlink>
            <w:r w:rsidRPr="00734578">
              <w:rPr>
                <w:rFonts w:ascii="Times New Roman" w:eastAsia="Times New Roman" w:hAnsi="Times New Roman" w:cs="Times New Roman"/>
                <w:iCs/>
                <w:sz w:val="24"/>
                <w:szCs w:val="24"/>
                <w:lang w:eastAsia="ru-RU"/>
              </w:rPr>
              <w:t xml:space="preserve"> Документации</w:t>
            </w:r>
            <w:r w:rsidRPr="00734578">
              <w:rPr>
                <w:rFonts w:ascii="Times New Roman" w:eastAsia="Times New Roman" w:hAnsi="Times New Roman" w:cs="Times New Roman"/>
                <w:sz w:val="24"/>
                <w:szCs w:val="24"/>
                <w:lang w:eastAsia="ru-RU"/>
              </w:rPr>
              <w:t>. В случае если 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Участников/Победителей, которым был направлен Запрос.</w:t>
            </w:r>
          </w:p>
        </w:tc>
      </w:tr>
    </w:tbl>
    <w:p w:rsidR="00734578" w:rsidRPr="00734578" w:rsidRDefault="00734578" w:rsidP="00734578">
      <w:pPr>
        <w:spacing w:after="0" w:line="240" w:lineRule="auto"/>
        <w:rPr>
          <w:rFonts w:ascii="Times New Roman" w:eastAsia="Times New Roman" w:hAnsi="Times New Roman" w:cs="Times New Roman"/>
          <w:sz w:val="2"/>
          <w:szCs w:val="2"/>
          <w:lang w:eastAsia="ru-RU"/>
        </w:rPr>
      </w:pPr>
      <w:bookmarkStart w:id="59" w:name="_2.4._Критерии_и"/>
      <w:bookmarkEnd w:id="59"/>
      <w:permEnd w:id="1987212645"/>
      <w:r w:rsidRPr="00734578">
        <w:rPr>
          <w:rFonts w:ascii="Times New Roman" w:eastAsia="Times New Roman" w:hAnsi="Times New Roman" w:cs="Times New Roman"/>
          <w:sz w:val="24"/>
          <w:szCs w:val="24"/>
          <w:lang w:eastAsia="ru-RU"/>
        </w:rPr>
        <w:br w:type="page"/>
      </w:r>
    </w:p>
    <w:p w:rsidR="00734578" w:rsidRPr="00734578" w:rsidRDefault="00734578" w:rsidP="00734578">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60" w:name="_2.3._Условия_заключения"/>
      <w:bookmarkStart w:id="61" w:name="_Toc438562022"/>
      <w:bookmarkEnd w:id="60"/>
      <w:r w:rsidRPr="00734578">
        <w:rPr>
          <w:rFonts w:ascii="Times New Roman" w:eastAsia="MS Mincho" w:hAnsi="Times New Roman" w:cs="Times New Roman"/>
          <w:b/>
          <w:bCs/>
          <w:i/>
          <w:iCs/>
          <w:color w:val="17365D"/>
          <w:sz w:val="26"/>
          <w:szCs w:val="24"/>
          <w:lang w:val="x-none" w:eastAsia="x-none"/>
        </w:rPr>
        <w:t>2.</w:t>
      </w:r>
      <w:r w:rsidRPr="00734578">
        <w:rPr>
          <w:rFonts w:ascii="Times New Roman" w:eastAsia="MS Mincho" w:hAnsi="Times New Roman" w:cs="Times New Roman"/>
          <w:b/>
          <w:bCs/>
          <w:i/>
          <w:iCs/>
          <w:color w:val="17365D"/>
          <w:sz w:val="26"/>
          <w:szCs w:val="24"/>
          <w:lang w:eastAsia="x-none"/>
        </w:rPr>
        <w:t>3</w:t>
      </w:r>
      <w:r w:rsidRPr="00734578">
        <w:rPr>
          <w:rFonts w:ascii="Times New Roman" w:eastAsia="MS Mincho" w:hAnsi="Times New Roman" w:cs="Times New Roman"/>
          <w:b/>
          <w:bCs/>
          <w:i/>
          <w:iCs/>
          <w:color w:val="17365D"/>
          <w:sz w:val="26"/>
          <w:szCs w:val="24"/>
          <w:lang w:val="x-none" w:eastAsia="x-none"/>
        </w:rPr>
        <w:t>. Условия заключения и исполнения договора</w:t>
      </w:r>
      <w:bookmarkEnd w:id="61"/>
    </w:p>
    <w:tbl>
      <w:tblPr>
        <w:tblW w:w="18145" w:type="dxa"/>
        <w:tblInd w:w="-176" w:type="dxa"/>
        <w:tblLayout w:type="fixed"/>
        <w:tblLook w:val="0000" w:firstRow="0" w:lastRow="0" w:firstColumn="0" w:lastColumn="0" w:noHBand="0" w:noVBand="0"/>
      </w:tblPr>
      <w:tblGrid>
        <w:gridCol w:w="567"/>
        <w:gridCol w:w="2340"/>
        <w:gridCol w:w="7584"/>
        <w:gridCol w:w="7654"/>
      </w:tblGrid>
      <w:tr w:rsidR="00734578" w:rsidRPr="00734578" w:rsidTr="00734578">
        <w:trPr>
          <w:gridAfter w:val="1"/>
          <w:wAfter w:w="7654" w:type="dxa"/>
          <w:tblHeader/>
        </w:trPr>
        <w:tc>
          <w:tcPr>
            <w:tcW w:w="567" w:type="dxa"/>
            <w:tcBorders>
              <w:top w:val="single" w:sz="4" w:space="0" w:color="auto"/>
              <w:left w:val="single" w:sz="4" w:space="0" w:color="auto"/>
              <w:bottom w:val="single" w:sz="4" w:space="0" w:color="auto"/>
              <w:right w:val="single" w:sz="4" w:space="0" w:color="auto"/>
            </w:tcBorders>
            <w:shd w:val="clear" w:color="auto" w:fill="E6E6E6"/>
            <w:vAlign w:val="center"/>
          </w:tcPr>
          <w:p w:rsidR="00734578" w:rsidRPr="00734578" w:rsidRDefault="00734578" w:rsidP="00734578">
            <w:pPr>
              <w:spacing w:after="0" w:line="240" w:lineRule="auto"/>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w:t>
            </w:r>
          </w:p>
          <w:p w:rsidR="00734578" w:rsidRPr="00734578" w:rsidRDefault="00734578" w:rsidP="00734578">
            <w:pPr>
              <w:spacing w:after="0" w:line="240" w:lineRule="auto"/>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734578" w:rsidRPr="00734578" w:rsidRDefault="00734578" w:rsidP="00734578">
            <w:pPr>
              <w:spacing w:after="0" w:line="240" w:lineRule="auto"/>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 xml:space="preserve">Содержание пункта </w:t>
            </w:r>
          </w:p>
        </w:tc>
        <w:tc>
          <w:tcPr>
            <w:tcW w:w="7584" w:type="dxa"/>
            <w:tcBorders>
              <w:top w:val="single" w:sz="4" w:space="0" w:color="auto"/>
              <w:left w:val="single" w:sz="4" w:space="0" w:color="auto"/>
              <w:bottom w:val="single" w:sz="4" w:space="0" w:color="auto"/>
              <w:right w:val="single" w:sz="4" w:space="0" w:color="auto"/>
            </w:tcBorders>
            <w:shd w:val="clear" w:color="auto" w:fill="E6E6E6"/>
            <w:vAlign w:val="center"/>
          </w:tcPr>
          <w:p w:rsidR="00734578" w:rsidRPr="00734578" w:rsidRDefault="00734578" w:rsidP="00734578">
            <w:pPr>
              <w:spacing w:after="0" w:line="240" w:lineRule="auto"/>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Информация</w:t>
            </w:r>
          </w:p>
        </w:tc>
      </w:tr>
      <w:tr w:rsidR="00734578" w:rsidRPr="00734578" w:rsidTr="00734578">
        <w:tc>
          <w:tcPr>
            <w:tcW w:w="567" w:type="dxa"/>
            <w:tcBorders>
              <w:top w:val="single" w:sz="4" w:space="0" w:color="auto"/>
              <w:left w:val="single" w:sz="4" w:space="0" w:color="auto"/>
              <w:bottom w:val="single" w:sz="4" w:space="0" w:color="auto"/>
              <w:right w:val="single" w:sz="4" w:space="0" w:color="auto"/>
            </w:tcBorders>
          </w:tcPr>
          <w:p w:rsidR="00734578" w:rsidRPr="00734578" w:rsidRDefault="00734578" w:rsidP="00FB1727">
            <w:pPr>
              <w:numPr>
                <w:ilvl w:val="0"/>
                <w:numId w:val="3"/>
              </w:numPr>
              <w:spacing w:after="0" w:line="240" w:lineRule="auto"/>
              <w:jc w:val="center"/>
              <w:rPr>
                <w:rFonts w:ascii="Times New Roman" w:eastAsia="Times New Roman" w:hAnsi="Times New Roman" w:cs="Times New Roman"/>
                <w:sz w:val="24"/>
                <w:szCs w:val="24"/>
                <w:lang w:eastAsia="ru-RU"/>
              </w:rPr>
            </w:pPr>
            <w:permStart w:id="1326457" w:edGrp="everyone" w:colFirst="0" w:colLast="0"/>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734578" w:rsidRPr="00734578" w:rsidRDefault="00734578" w:rsidP="00734578">
            <w:pPr>
              <w:spacing w:after="0" w:line="240" w:lineRule="auto"/>
              <w:ind w:left="34" w:firstLine="1"/>
              <w:jc w:val="both"/>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584" w:type="dxa"/>
            <w:tcBorders>
              <w:top w:val="single" w:sz="4" w:space="0" w:color="auto"/>
              <w:left w:val="single" w:sz="4" w:space="0" w:color="auto"/>
              <w:bottom w:val="single" w:sz="4" w:space="0" w:color="auto"/>
              <w:right w:val="single" w:sz="4" w:space="0" w:color="auto"/>
            </w:tcBorders>
          </w:tcPr>
          <w:p w:rsidR="00734578" w:rsidRPr="00734578" w:rsidRDefault="00734578" w:rsidP="00734578">
            <w:pPr>
              <w:spacing w:after="0" w:line="240" w:lineRule="auto"/>
              <w:ind w:firstLine="528"/>
              <w:jc w:val="both"/>
              <w:rPr>
                <w:rFonts w:ascii="Times New Roman" w:eastAsia="Times New Roman" w:hAnsi="Times New Roman" w:cs="Times New Roman"/>
                <w:b/>
                <w:i/>
                <w:color w:val="000000"/>
                <w:sz w:val="24"/>
                <w:szCs w:val="24"/>
                <w:lang w:eastAsia="ru-RU"/>
              </w:rPr>
            </w:pPr>
            <w:r w:rsidRPr="00734578">
              <w:rPr>
                <w:rFonts w:ascii="Times New Roman" w:eastAsia="Times New Roman" w:hAnsi="Times New Roman" w:cs="Times New Roman"/>
                <w:color w:val="000000"/>
                <w:sz w:val="24"/>
                <w:szCs w:val="24"/>
                <w:lang w:eastAsia="ru-RU"/>
              </w:rPr>
              <w:t>Договор заключается на ЭТП в электронной форме. Порядок заключения договора определяется Регламентом работы ЭТП.</w:t>
            </w:r>
          </w:p>
          <w:p w:rsidR="00734578" w:rsidRPr="00734578" w:rsidRDefault="00734578" w:rsidP="0073457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734578">
              <w:rPr>
                <w:rFonts w:ascii="Times New Roman" w:eastAsia="Times New Roman" w:hAnsi="Times New Roman" w:cs="Times New Roman"/>
                <w:color w:val="000000"/>
                <w:sz w:val="24"/>
                <w:szCs w:val="24"/>
                <w:lang w:eastAsia="ru-RU"/>
              </w:rPr>
              <w:t>Договор составляется путём включения в проект договора, приложенного к Документации о закупке, условий договора, сведения о котором содержатся в Заявке Победителя.</w:t>
            </w:r>
          </w:p>
          <w:p w:rsidR="00734578" w:rsidRPr="00734578" w:rsidRDefault="00734578" w:rsidP="00734578">
            <w:pPr>
              <w:spacing w:after="0" w:line="240" w:lineRule="auto"/>
              <w:ind w:firstLine="528"/>
              <w:jc w:val="both"/>
              <w:rPr>
                <w:rFonts w:ascii="Times New Roman" w:eastAsia="Times New Roman" w:hAnsi="Times New Roman" w:cs="Times New Roman"/>
                <w:color w:val="000000"/>
                <w:sz w:val="24"/>
                <w:szCs w:val="24"/>
                <w:lang w:eastAsia="ru-RU"/>
              </w:rPr>
            </w:pPr>
            <w:r w:rsidRPr="00734578">
              <w:rPr>
                <w:rFonts w:ascii="Times New Roman" w:eastAsia="Times New Roman" w:hAnsi="Times New Roman" w:cs="Times New Roman"/>
                <w:color w:val="000000"/>
                <w:sz w:val="24"/>
                <w:szCs w:val="24"/>
                <w:lang w:eastAsia="ru-RU"/>
              </w:rPr>
              <w:t xml:space="preserve">Договор заключается не ранее чем через 10 (десять) дней и не позднее чем через 20 (двадцать) дней с даты размещения в единой информационной системе итогового протокола. </w:t>
            </w:r>
          </w:p>
          <w:p w:rsidR="00734578" w:rsidRPr="00734578" w:rsidRDefault="00734578" w:rsidP="0073457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734578">
              <w:rPr>
                <w:rFonts w:ascii="Times New Roman" w:eastAsia="Times New Roman" w:hAnsi="Times New Roman" w:cs="Times New Roman"/>
                <w:color w:val="000000"/>
                <w:sz w:val="24"/>
                <w:szCs w:val="24"/>
                <w:lang w:eastAsia="ru-RU"/>
              </w:rPr>
              <w:t xml:space="preserve">В течение трех рабочих дней с даты размещения в ЕИС, сайте Заказчика протокола подведения итогов Закупки, Заказчик размещает на ЭТП проект Договора, не подписанный со стороны Заказчика. </w:t>
            </w:r>
          </w:p>
          <w:p w:rsidR="00734578" w:rsidRPr="00734578" w:rsidRDefault="00734578" w:rsidP="0073457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734578">
              <w:rPr>
                <w:rFonts w:ascii="Times New Roman" w:eastAsia="Times New Roman" w:hAnsi="Times New Roman" w:cs="Times New Roman"/>
                <w:color w:val="000000"/>
                <w:sz w:val="24"/>
                <w:szCs w:val="24"/>
                <w:lang w:eastAsia="ru-RU"/>
              </w:rPr>
              <w:t xml:space="preserve">В течение трех рабочих дней с даты размещения Заказчиком на ЭТП проекта договора Победитель размещает на ЭТП проект Договора, подписанный ЭП уполномоченного лица Победителя, а также документ, подтверждающий предоставление обеспечения исполнения Договора, в случае, если требование о предоставлении обеспечения установлено в пункте </w:t>
            </w:r>
            <w:r w:rsidRPr="00734578">
              <w:rPr>
                <w:rFonts w:ascii="Times New Roman" w:eastAsia="Times New Roman" w:hAnsi="Times New Roman" w:cs="Times New Roman"/>
                <w:color w:val="000000"/>
                <w:sz w:val="24"/>
                <w:szCs w:val="24"/>
                <w:lang w:eastAsia="ru-RU"/>
              </w:rPr>
              <w:fldChar w:fldCharType="begin"/>
            </w:r>
            <w:r w:rsidRPr="00734578">
              <w:rPr>
                <w:rFonts w:ascii="Times New Roman" w:eastAsia="Times New Roman" w:hAnsi="Times New Roman" w:cs="Times New Roman"/>
                <w:color w:val="000000"/>
                <w:sz w:val="24"/>
                <w:szCs w:val="24"/>
                <w:lang w:eastAsia="ru-RU"/>
              </w:rPr>
              <w:instrText xml:space="preserve"> REF _Ref377141801 \r \h  \* MERGEFORMAT </w:instrText>
            </w:r>
            <w:r w:rsidRPr="00734578">
              <w:rPr>
                <w:rFonts w:ascii="Times New Roman" w:eastAsia="Times New Roman" w:hAnsi="Times New Roman" w:cs="Times New Roman"/>
                <w:color w:val="000000"/>
                <w:sz w:val="24"/>
                <w:szCs w:val="24"/>
                <w:lang w:eastAsia="ru-RU"/>
              </w:rPr>
            </w:r>
            <w:r w:rsidRPr="00734578">
              <w:rPr>
                <w:rFonts w:ascii="Times New Roman" w:eastAsia="Times New Roman" w:hAnsi="Times New Roman" w:cs="Times New Roman"/>
                <w:color w:val="000000"/>
                <w:sz w:val="24"/>
                <w:szCs w:val="24"/>
                <w:lang w:eastAsia="ru-RU"/>
              </w:rPr>
              <w:fldChar w:fldCharType="separate"/>
            </w:r>
            <w:r w:rsidR="005F518E">
              <w:rPr>
                <w:rFonts w:ascii="Times New Roman" w:eastAsia="Times New Roman" w:hAnsi="Times New Roman" w:cs="Times New Roman"/>
                <w:color w:val="000000"/>
                <w:sz w:val="24"/>
                <w:szCs w:val="24"/>
                <w:lang w:eastAsia="ru-RU"/>
              </w:rPr>
              <w:t>20</w:t>
            </w:r>
            <w:r w:rsidRPr="00734578">
              <w:rPr>
                <w:rFonts w:ascii="Times New Roman" w:eastAsia="Times New Roman" w:hAnsi="Times New Roman" w:cs="Times New Roman"/>
                <w:color w:val="000000"/>
                <w:sz w:val="24"/>
                <w:szCs w:val="24"/>
                <w:lang w:eastAsia="ru-RU"/>
              </w:rPr>
              <w:fldChar w:fldCharType="end"/>
            </w:r>
            <w:r w:rsidRPr="00734578">
              <w:rPr>
                <w:rFonts w:ascii="Times New Roman" w:eastAsia="Times New Roman" w:hAnsi="Times New Roman" w:cs="Times New Roman"/>
                <w:color w:val="000000"/>
                <w:sz w:val="24"/>
                <w:szCs w:val="24"/>
                <w:lang w:eastAsia="ru-RU"/>
              </w:rPr>
              <w:t xml:space="preserve"> настоящей Документации, и подписанный ЭП уполномоченного лица Победителя.</w:t>
            </w:r>
          </w:p>
          <w:p w:rsidR="00734578" w:rsidRPr="00734578" w:rsidRDefault="00734578" w:rsidP="0073457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734578">
              <w:rPr>
                <w:rFonts w:ascii="Times New Roman" w:eastAsia="Times New Roman" w:hAnsi="Times New Roman" w:cs="Times New Roman"/>
                <w:color w:val="000000"/>
                <w:sz w:val="24"/>
                <w:szCs w:val="24"/>
                <w:lang w:eastAsia="ru-RU"/>
              </w:rPr>
              <w:t>В исключительных случаях, когда условия проекта договора, размещённого Заказчиком на ЭТП, содержат несоответствия условиям:</w:t>
            </w:r>
          </w:p>
          <w:p w:rsidR="00734578" w:rsidRPr="00734578" w:rsidRDefault="00734578" w:rsidP="0073457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734578">
              <w:rPr>
                <w:rFonts w:ascii="Times New Roman" w:eastAsia="Times New Roman" w:hAnsi="Times New Roman" w:cs="Times New Roman"/>
                <w:color w:val="000000"/>
                <w:sz w:val="24"/>
                <w:szCs w:val="24"/>
                <w:lang w:eastAsia="ru-RU"/>
              </w:rPr>
              <w:t>- Извещения о закупке;</w:t>
            </w:r>
          </w:p>
          <w:p w:rsidR="00734578" w:rsidRPr="00734578" w:rsidRDefault="00734578" w:rsidP="0073457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734578">
              <w:rPr>
                <w:rFonts w:ascii="Times New Roman" w:eastAsia="Times New Roman" w:hAnsi="Times New Roman" w:cs="Times New Roman"/>
                <w:color w:val="000000"/>
                <w:sz w:val="24"/>
                <w:szCs w:val="24"/>
                <w:lang w:eastAsia="ru-RU"/>
              </w:rPr>
              <w:t>- Документации о закупке;</w:t>
            </w:r>
          </w:p>
          <w:p w:rsidR="00734578" w:rsidRPr="00734578" w:rsidRDefault="00734578" w:rsidP="0073457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734578">
              <w:rPr>
                <w:rFonts w:ascii="Times New Roman" w:eastAsia="Times New Roman" w:hAnsi="Times New Roman" w:cs="Times New Roman"/>
                <w:color w:val="000000"/>
                <w:sz w:val="24"/>
                <w:szCs w:val="24"/>
                <w:lang w:eastAsia="ru-RU"/>
              </w:rPr>
              <w:t>- Предложения Победителя о цене договора, предложенной по результатам проведения закупки;</w:t>
            </w:r>
          </w:p>
          <w:p w:rsidR="00734578" w:rsidRPr="00734578" w:rsidRDefault="00734578" w:rsidP="0073457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734578">
              <w:rPr>
                <w:rFonts w:ascii="Times New Roman" w:eastAsia="Times New Roman" w:hAnsi="Times New Roman" w:cs="Times New Roman"/>
                <w:color w:val="000000"/>
                <w:sz w:val="24"/>
                <w:szCs w:val="24"/>
                <w:lang w:eastAsia="ru-RU"/>
              </w:rPr>
              <w:t>- Технико-коммерческого предложения Победителя о предмете, сроках, наименовании, количестве, ассортименте, качестве, поставляемых товаров, выполняемых работ, оказываемых услуг, указанных в Заявке Победителя;</w:t>
            </w:r>
          </w:p>
          <w:p w:rsidR="00734578" w:rsidRPr="00734578" w:rsidRDefault="00734578" w:rsidP="0073457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734578">
              <w:rPr>
                <w:rFonts w:ascii="Times New Roman" w:eastAsia="Times New Roman" w:hAnsi="Times New Roman" w:cs="Times New Roman"/>
                <w:color w:val="000000"/>
                <w:sz w:val="24"/>
                <w:szCs w:val="24"/>
                <w:lang w:eastAsia="ru-RU"/>
              </w:rPr>
              <w:t>- Или содержат орфографические и/или арифметические ошибки, некорректные ссылки на пункты/разделы договора,</w:t>
            </w:r>
          </w:p>
          <w:p w:rsidR="00734578" w:rsidRPr="00734578" w:rsidRDefault="00734578" w:rsidP="0073457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734578">
              <w:rPr>
                <w:rFonts w:ascii="Times New Roman" w:eastAsia="Times New Roman" w:hAnsi="Times New Roman" w:cs="Times New Roman"/>
                <w:color w:val="000000"/>
                <w:sz w:val="24"/>
                <w:szCs w:val="24"/>
                <w:lang w:eastAsia="ru-RU"/>
              </w:rPr>
              <w:t xml:space="preserve">Победитель вправе отсрочить подписания договора и разместить на ЭТП протокол разногласий, подписанный ЭП уполномоченного лица Победителя, а также проект договора в формате документа </w:t>
            </w:r>
            <w:proofErr w:type="spellStart"/>
            <w:r w:rsidRPr="00734578">
              <w:rPr>
                <w:rFonts w:ascii="Times New Roman" w:eastAsia="Times New Roman" w:hAnsi="Times New Roman" w:cs="Times New Roman"/>
                <w:color w:val="000000"/>
                <w:sz w:val="24"/>
                <w:szCs w:val="24"/>
                <w:lang w:eastAsia="ru-RU"/>
              </w:rPr>
              <w:t>Microsoft</w:t>
            </w:r>
            <w:proofErr w:type="spellEnd"/>
            <w:r w:rsidRPr="00734578">
              <w:rPr>
                <w:rFonts w:ascii="Times New Roman" w:eastAsia="Times New Roman" w:hAnsi="Times New Roman" w:cs="Times New Roman"/>
                <w:color w:val="000000"/>
                <w:sz w:val="24"/>
                <w:szCs w:val="24"/>
                <w:lang w:eastAsia="ru-RU"/>
              </w:rPr>
              <w:t xml:space="preserve"> </w:t>
            </w:r>
            <w:proofErr w:type="spellStart"/>
            <w:r w:rsidRPr="00734578">
              <w:rPr>
                <w:rFonts w:ascii="Times New Roman" w:eastAsia="Times New Roman" w:hAnsi="Times New Roman" w:cs="Times New Roman"/>
                <w:color w:val="000000"/>
                <w:sz w:val="24"/>
                <w:szCs w:val="24"/>
                <w:lang w:eastAsia="ru-RU"/>
              </w:rPr>
              <w:t>Word</w:t>
            </w:r>
            <w:proofErr w:type="spellEnd"/>
            <w:r w:rsidRPr="00734578">
              <w:rPr>
                <w:rFonts w:ascii="Times New Roman" w:eastAsia="Times New Roman" w:hAnsi="Times New Roman" w:cs="Times New Roman"/>
                <w:color w:val="000000"/>
                <w:sz w:val="24"/>
                <w:szCs w:val="24"/>
                <w:lang w:eastAsia="ru-RU"/>
              </w:rPr>
              <w:t xml:space="preserve"> с внесёнными корректировками (в режиме «Исправления» либо ином режиме, позволяющем увидеть внесённые изменения). Протокол разногласий может быть направлен Победителем только в случае, указанном в настоящем пункте.</w:t>
            </w:r>
          </w:p>
          <w:p w:rsidR="00734578" w:rsidRPr="00734578" w:rsidRDefault="00734578" w:rsidP="0073457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734578">
              <w:rPr>
                <w:rFonts w:ascii="Times New Roman" w:eastAsia="Times New Roman" w:hAnsi="Times New Roman" w:cs="Times New Roman"/>
                <w:color w:val="000000"/>
                <w:sz w:val="24"/>
                <w:szCs w:val="24"/>
                <w:lang w:eastAsia="ru-RU"/>
              </w:rPr>
              <w:t xml:space="preserve">Приведенный перечень оснований для составления Победителем протокола разногласий является закрытым и расширенному толкованию не подлежит. </w:t>
            </w:r>
          </w:p>
          <w:p w:rsidR="00734578" w:rsidRPr="00734578" w:rsidRDefault="00734578" w:rsidP="0073457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734578">
              <w:rPr>
                <w:rFonts w:ascii="Times New Roman" w:eastAsia="Times New Roman" w:hAnsi="Times New Roman" w:cs="Times New Roman"/>
                <w:color w:val="000000"/>
                <w:sz w:val="24"/>
                <w:szCs w:val="24"/>
                <w:lang w:eastAsia="ru-RU"/>
              </w:rPr>
              <w:t>При этом Победитель указывает в протоколе разногласий замечания к положениям проекта Договора, не соответствующим Извещению о закупке, Документации о закупке, условиям Заявки с указанием соответствующих положений (пунктов) данных документов.</w:t>
            </w:r>
          </w:p>
          <w:p w:rsidR="00734578" w:rsidRPr="00734578" w:rsidRDefault="00734578" w:rsidP="0073457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734578">
              <w:rPr>
                <w:rFonts w:ascii="Times New Roman" w:eastAsia="Times New Roman" w:hAnsi="Times New Roman" w:cs="Times New Roman"/>
                <w:color w:val="000000"/>
                <w:sz w:val="24"/>
                <w:szCs w:val="24"/>
                <w:lang w:eastAsia="ru-RU"/>
              </w:rPr>
              <w:t xml:space="preserve">В течение трех рабочих дней с даты размещения Победителем на ЭТП протокола разногласий Заказчик рассматривает протокол разногласий и размещает на ЭТП доработанный проект Договора либо повторно размещает на ЭТП проект Договора с указанием в отдельном документе причин отказа учесть полностью или частично содержащиеся в протоколе разногласий замечания Победителя. </w:t>
            </w:r>
          </w:p>
          <w:p w:rsidR="00734578" w:rsidRPr="00734578" w:rsidRDefault="00734578" w:rsidP="0073457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734578">
              <w:rPr>
                <w:rFonts w:ascii="Times New Roman" w:eastAsia="Times New Roman" w:hAnsi="Times New Roman" w:cs="Times New Roman"/>
                <w:color w:val="000000"/>
                <w:sz w:val="24"/>
                <w:szCs w:val="24"/>
                <w:lang w:eastAsia="ru-RU"/>
              </w:rPr>
              <w:t>В течение трех рабочих дней с даты размещения протокола разногласий Заказчиком на ЭТП Победитель размещает на ЭТП проект Договора, подписанный ЭП уполномоченного лица Победителя, а также документ, подтверждающий предоставление обеспечения исполнения Договора, уполномоченного лица Победителя.</w:t>
            </w:r>
          </w:p>
          <w:p w:rsidR="00734578" w:rsidRPr="00734578" w:rsidRDefault="00734578" w:rsidP="0073457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734578">
              <w:rPr>
                <w:rFonts w:ascii="Times New Roman" w:eastAsia="Times New Roman" w:hAnsi="Times New Roman" w:cs="Times New Roman"/>
                <w:color w:val="000000"/>
                <w:sz w:val="24"/>
                <w:szCs w:val="24"/>
                <w:lang w:eastAsia="ru-RU"/>
              </w:rPr>
              <w:t>В течение десяти рабочих дней с даты размещения на ЭТП проекта Договора, подписанного ЭП уполномоченного лица Победителя, и предоставления таким Победителем обеспечения исполнения Договора, Заказчик обязан разместить Договор, подписанный ЭП уполномоченного лица Заказчика на ЭТП.</w:t>
            </w:r>
          </w:p>
          <w:p w:rsidR="00734578" w:rsidRPr="00734578" w:rsidRDefault="00734578" w:rsidP="00734578">
            <w:pPr>
              <w:spacing w:after="0" w:line="240" w:lineRule="auto"/>
              <w:jc w:val="both"/>
              <w:rPr>
                <w:rFonts w:ascii="Times New Roman" w:eastAsia="Times New Roman" w:hAnsi="Times New Roman" w:cs="Times New Roman"/>
                <w:color w:val="000000"/>
                <w:sz w:val="24"/>
                <w:szCs w:val="24"/>
                <w:lang w:eastAsia="ru-RU"/>
              </w:rPr>
            </w:pPr>
            <w:r w:rsidRPr="00734578">
              <w:rPr>
                <w:rFonts w:ascii="Times New Roman" w:eastAsia="Times New Roman" w:hAnsi="Times New Roman" w:cs="Times New Roman"/>
                <w:color w:val="000000"/>
                <w:sz w:val="24"/>
                <w:szCs w:val="24"/>
                <w:lang w:eastAsia="ru-RU"/>
              </w:rPr>
              <w:t>С момента подписания договора ЭП уполномоченного лица Заказчика договор считается заключенным.</w:t>
            </w:r>
          </w:p>
          <w:p w:rsidR="00734578" w:rsidRPr="00734578" w:rsidRDefault="00734578" w:rsidP="00734578">
            <w:pPr>
              <w:spacing w:after="0" w:line="240" w:lineRule="auto"/>
              <w:ind w:firstLine="532"/>
              <w:jc w:val="both"/>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Если Победитель не исполнил требования, установленные в настоящем пункте, то он признаётся уклонившимся от заключения договора.</w:t>
            </w:r>
          </w:p>
          <w:p w:rsidR="00734578" w:rsidRPr="00734578" w:rsidRDefault="00734578" w:rsidP="00734578">
            <w:pPr>
              <w:spacing w:after="0" w:line="240" w:lineRule="auto"/>
              <w:ind w:firstLine="528"/>
              <w:jc w:val="both"/>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 xml:space="preserve">Если Договор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а также документов установленных настоящей Документацией о закупке и </w:t>
            </w:r>
            <w:hyperlink r:id="rId29" w:history="1">
              <w:r w:rsidRPr="00734578">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734578">
              <w:rPr>
                <w:rFonts w:ascii="Times New Roman" w:eastAsia="Times New Roman" w:hAnsi="Times New Roman" w:cs="Times New Roman"/>
                <w:sz w:val="24"/>
                <w:szCs w:val="24"/>
                <w:lang w:eastAsia="ru-RU"/>
              </w:rPr>
              <w:t xml:space="preserve">, направляет Договор  на предварительное одобрение Договора таким органом управления Заказчика. </w:t>
            </w:r>
          </w:p>
          <w:p w:rsidR="00734578" w:rsidRPr="00734578" w:rsidRDefault="00734578" w:rsidP="00FF3E2B">
            <w:pPr>
              <w:spacing w:after="0" w:line="240" w:lineRule="auto"/>
              <w:ind w:firstLine="528"/>
              <w:jc w:val="both"/>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Если Договор не был одобрен органом управления Заказчика, то закупка признаётся несостоявшейся.</w:t>
            </w:r>
          </w:p>
        </w:tc>
        <w:tc>
          <w:tcPr>
            <w:tcW w:w="7654" w:type="dxa"/>
          </w:tcPr>
          <w:p w:rsidR="00734578" w:rsidRPr="00734578" w:rsidRDefault="00734578" w:rsidP="00734578">
            <w:pPr>
              <w:spacing w:after="0" w:line="240" w:lineRule="auto"/>
              <w:jc w:val="both"/>
              <w:rPr>
                <w:rFonts w:ascii="Times New Roman" w:eastAsia="Times New Roman" w:hAnsi="Times New Roman" w:cs="Times New Roman"/>
                <w:sz w:val="24"/>
                <w:szCs w:val="24"/>
                <w:lang w:eastAsia="ru-RU"/>
              </w:rPr>
            </w:pPr>
          </w:p>
        </w:tc>
      </w:tr>
      <w:tr w:rsidR="002605C4" w:rsidRPr="00734578" w:rsidTr="00734578">
        <w:trPr>
          <w:gridAfter w:val="1"/>
          <w:wAfter w:w="7654" w:type="dxa"/>
          <w:trHeight w:val="707"/>
        </w:trPr>
        <w:tc>
          <w:tcPr>
            <w:tcW w:w="567" w:type="dxa"/>
            <w:tcBorders>
              <w:top w:val="single" w:sz="4" w:space="0" w:color="auto"/>
              <w:left w:val="single" w:sz="4" w:space="0" w:color="auto"/>
              <w:bottom w:val="single" w:sz="4" w:space="0" w:color="auto"/>
              <w:right w:val="single" w:sz="4" w:space="0" w:color="auto"/>
            </w:tcBorders>
            <w:shd w:val="clear" w:color="auto" w:fill="FFFFFF"/>
          </w:tcPr>
          <w:p w:rsidR="002605C4" w:rsidRPr="00734578" w:rsidRDefault="002605C4" w:rsidP="00FB1727">
            <w:pPr>
              <w:numPr>
                <w:ilvl w:val="0"/>
                <w:numId w:val="3"/>
              </w:numPr>
              <w:spacing w:after="0" w:line="240" w:lineRule="auto"/>
              <w:contextualSpacing/>
              <w:jc w:val="center"/>
              <w:rPr>
                <w:rFonts w:ascii="Times New Roman" w:eastAsia="Times New Roman" w:hAnsi="Times New Roman" w:cs="Times New Roman"/>
                <w:sz w:val="24"/>
                <w:szCs w:val="24"/>
                <w:lang w:eastAsia="ru-RU"/>
              </w:rPr>
            </w:pPr>
            <w:permStart w:id="1964980603" w:edGrp="everyone" w:colFirst="0" w:colLast="0"/>
            <w:permEnd w:id="1326457"/>
          </w:p>
        </w:tc>
        <w:tc>
          <w:tcPr>
            <w:tcW w:w="2340" w:type="dxa"/>
            <w:tcBorders>
              <w:top w:val="single" w:sz="4" w:space="0" w:color="auto"/>
              <w:left w:val="single" w:sz="4" w:space="0" w:color="auto"/>
              <w:bottom w:val="single" w:sz="4" w:space="0" w:color="auto"/>
              <w:right w:val="single" w:sz="4" w:space="0" w:color="auto"/>
            </w:tcBorders>
          </w:tcPr>
          <w:p w:rsidR="002605C4" w:rsidRPr="00734578" w:rsidRDefault="002605C4" w:rsidP="002605C4">
            <w:pPr>
              <w:spacing w:after="0" w:line="240" w:lineRule="auto"/>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Порядок формирования цены договора (цены Лота)</w:t>
            </w:r>
          </w:p>
        </w:tc>
        <w:tc>
          <w:tcPr>
            <w:tcW w:w="7584" w:type="dxa"/>
            <w:tcBorders>
              <w:top w:val="single" w:sz="4" w:space="0" w:color="auto"/>
              <w:left w:val="single" w:sz="4" w:space="0" w:color="auto"/>
              <w:bottom w:val="single" w:sz="4" w:space="0" w:color="auto"/>
              <w:right w:val="single" w:sz="4" w:space="0" w:color="auto"/>
            </w:tcBorders>
          </w:tcPr>
          <w:p w:rsidR="002605C4" w:rsidRPr="004B4D0E" w:rsidRDefault="002605C4" w:rsidP="002605C4">
            <w:pPr>
              <w:spacing w:after="0" w:line="240" w:lineRule="auto"/>
              <w:ind w:firstLine="528"/>
              <w:jc w:val="both"/>
              <w:rPr>
                <w:rFonts w:ascii="Times New Roman" w:eastAsia="Times New Roman" w:hAnsi="Times New Roman" w:cs="Times New Roman"/>
                <w:sz w:val="24"/>
                <w:szCs w:val="24"/>
                <w:lang w:eastAsia="ru-RU"/>
              </w:rPr>
            </w:pPr>
            <w:r w:rsidRPr="004B4D0E">
              <w:rPr>
                <w:rFonts w:ascii="Times New Roman" w:eastAsia="Times New Roman" w:hAnsi="Times New Roman" w:cs="Times New Roman"/>
                <w:sz w:val="24"/>
                <w:szCs w:val="24"/>
                <w:lang w:eastAsia="ru-RU"/>
              </w:rPr>
              <w:t xml:space="preserve">Цена единицы товара (работы, услуги) в договоре, заключаемом по итогам Закупки, определяется путем произведения начальной (максимальной) цены каждой единицы товара (работы, услуги), указанной в настоящей Документации, на </w:t>
            </w:r>
            <w:r>
              <w:rPr>
                <w:rFonts w:ascii="Times New Roman" w:eastAsia="Times New Roman" w:hAnsi="Times New Roman" w:cs="Times New Roman"/>
                <w:sz w:val="24"/>
                <w:szCs w:val="24"/>
                <w:lang w:eastAsia="ru-RU"/>
              </w:rPr>
              <w:t>коэффициент снижения</w:t>
            </w:r>
            <w:r w:rsidRPr="004B4D0E">
              <w:rPr>
                <w:rFonts w:ascii="Times New Roman" w:eastAsia="Times New Roman" w:hAnsi="Times New Roman" w:cs="Times New Roman"/>
                <w:sz w:val="24"/>
                <w:szCs w:val="24"/>
                <w:lang w:eastAsia="ru-RU"/>
              </w:rPr>
              <w:t xml:space="preserve"> участника, с которым заключается договор по итогам проведенной Закупки.</w:t>
            </w:r>
          </w:p>
          <w:p w:rsidR="002605C4" w:rsidRPr="004B4D0E" w:rsidRDefault="002605C4" w:rsidP="002605C4">
            <w:pPr>
              <w:spacing w:after="0" w:line="240" w:lineRule="auto"/>
              <w:ind w:firstLine="528"/>
              <w:jc w:val="both"/>
              <w:rPr>
                <w:rFonts w:ascii="Times New Roman" w:eastAsia="Times New Roman" w:hAnsi="Times New Roman" w:cs="Times New Roman"/>
                <w:sz w:val="24"/>
                <w:szCs w:val="24"/>
                <w:lang w:eastAsia="ru-RU"/>
              </w:rPr>
            </w:pPr>
            <w:r w:rsidRPr="004B4D0E">
              <w:rPr>
                <w:rFonts w:ascii="Times New Roman" w:eastAsia="Times New Roman" w:hAnsi="Times New Roman" w:cs="Times New Roman"/>
                <w:sz w:val="24"/>
                <w:szCs w:val="24"/>
                <w:lang w:eastAsia="ru-RU"/>
              </w:rPr>
              <w:t>В случае если участник, с которым заключается договор по итогам проведенной Закупки, освобождается от исполнения обязанности налогоплательщика НДС либо не является налогоплательщиком НДС, то цена единицы товара (работы, услуги) в договоре, заключаемом по итогам Закупки, определяется путем произведения начальной (максимальной) цены каждой единицы товара (работы, услуги), указанной в настоящей Документации без НДС, на коэффициент снижения</w:t>
            </w:r>
            <w:r>
              <w:rPr>
                <w:rFonts w:ascii="Times New Roman" w:eastAsia="Times New Roman" w:hAnsi="Times New Roman" w:cs="Times New Roman"/>
                <w:sz w:val="24"/>
                <w:szCs w:val="24"/>
                <w:lang w:eastAsia="ru-RU"/>
              </w:rPr>
              <w:t>,</w:t>
            </w:r>
            <w:r w:rsidRPr="004B4D0E">
              <w:rPr>
                <w:rFonts w:ascii="Times New Roman" w:eastAsia="Times New Roman" w:hAnsi="Times New Roman" w:cs="Times New Roman"/>
                <w:sz w:val="24"/>
                <w:szCs w:val="24"/>
                <w:lang w:eastAsia="ru-RU"/>
              </w:rPr>
              <w:t xml:space="preserve"> предложенный таким участником.</w:t>
            </w:r>
          </w:p>
          <w:p w:rsidR="0057281F" w:rsidRPr="0057281F" w:rsidRDefault="0057281F" w:rsidP="0057281F">
            <w:pPr>
              <w:spacing w:after="0" w:line="240" w:lineRule="auto"/>
              <w:ind w:firstLine="528"/>
              <w:jc w:val="both"/>
              <w:rPr>
                <w:rFonts w:ascii="Times New Roman" w:eastAsia="Times New Roman" w:hAnsi="Times New Roman" w:cs="Times New Roman"/>
                <w:sz w:val="24"/>
                <w:szCs w:val="24"/>
                <w:lang w:eastAsia="ru-RU"/>
              </w:rPr>
            </w:pPr>
            <w:r w:rsidRPr="0057281F">
              <w:rPr>
                <w:rFonts w:ascii="Times New Roman" w:eastAsia="Times New Roman" w:hAnsi="Times New Roman" w:cs="Times New Roman"/>
                <w:sz w:val="24"/>
                <w:szCs w:val="24"/>
                <w:lang w:eastAsia="ru-RU"/>
              </w:rPr>
              <w:t xml:space="preserve">Предельная общая цена договора, заключаемого по итогам Закупки, определяется путем произведения коэффициента снижения </w:t>
            </w:r>
            <w:r>
              <w:rPr>
                <w:rFonts w:ascii="Times New Roman" w:eastAsia="Times New Roman" w:hAnsi="Times New Roman" w:cs="Times New Roman"/>
                <w:sz w:val="24"/>
                <w:szCs w:val="24"/>
                <w:lang w:eastAsia="ru-RU"/>
              </w:rPr>
              <w:t xml:space="preserve">цены </w:t>
            </w:r>
            <w:r w:rsidRPr="0057281F">
              <w:rPr>
                <w:rFonts w:ascii="Times New Roman" w:eastAsia="Times New Roman" w:hAnsi="Times New Roman" w:cs="Times New Roman"/>
                <w:sz w:val="24"/>
                <w:szCs w:val="24"/>
                <w:lang w:eastAsia="ru-RU"/>
              </w:rPr>
              <w:t xml:space="preserve">участника, с которым заключается договор по итогам проведенной закупки, на начальную (максимальную) цену договора, указанную в Документации о закупке. </w:t>
            </w:r>
          </w:p>
          <w:p w:rsidR="0057281F" w:rsidRPr="0057281F" w:rsidRDefault="0057281F" w:rsidP="0057281F">
            <w:pPr>
              <w:spacing w:after="0" w:line="240" w:lineRule="auto"/>
              <w:ind w:firstLine="528"/>
              <w:jc w:val="both"/>
              <w:rPr>
                <w:rFonts w:ascii="Times New Roman" w:eastAsia="Times New Roman" w:hAnsi="Times New Roman" w:cs="Times New Roman"/>
                <w:sz w:val="24"/>
                <w:szCs w:val="24"/>
                <w:lang w:eastAsia="ru-RU"/>
              </w:rPr>
            </w:pPr>
            <w:r w:rsidRPr="0057281F">
              <w:rPr>
                <w:rFonts w:ascii="Times New Roman" w:eastAsia="Times New Roman" w:hAnsi="Times New Roman" w:cs="Times New Roman"/>
                <w:sz w:val="24"/>
                <w:szCs w:val="24"/>
                <w:lang w:eastAsia="ru-RU"/>
              </w:rPr>
              <w:t>В случае если участник, с которым заключается договор по итогам проведенной Закупки, освобождается от исполнения обязанности налогоплательщика НДС либо не является налогоплательщиком НДС, то предельная общая цена договора, заключаемого по итогам Закупки, определяется путем произведения коэффициента снижения</w:t>
            </w:r>
            <w:r>
              <w:rPr>
                <w:rFonts w:ascii="Times New Roman" w:eastAsia="Times New Roman" w:hAnsi="Times New Roman" w:cs="Times New Roman"/>
                <w:sz w:val="24"/>
                <w:szCs w:val="24"/>
                <w:lang w:eastAsia="ru-RU"/>
              </w:rPr>
              <w:t xml:space="preserve"> цены</w:t>
            </w:r>
            <w:r w:rsidRPr="0057281F">
              <w:rPr>
                <w:rFonts w:ascii="Times New Roman" w:eastAsia="Times New Roman" w:hAnsi="Times New Roman" w:cs="Times New Roman"/>
                <w:sz w:val="24"/>
                <w:szCs w:val="24"/>
                <w:lang w:eastAsia="ru-RU"/>
              </w:rPr>
              <w:t>, предложенного таким участником на начальн</w:t>
            </w:r>
            <w:r>
              <w:rPr>
                <w:rFonts w:ascii="Times New Roman" w:eastAsia="Times New Roman" w:hAnsi="Times New Roman" w:cs="Times New Roman"/>
                <w:sz w:val="24"/>
                <w:szCs w:val="24"/>
                <w:lang w:eastAsia="ru-RU"/>
              </w:rPr>
              <w:t>ую (максимальную) цену договора</w:t>
            </w:r>
            <w:r w:rsidRPr="0057281F">
              <w:rPr>
                <w:rFonts w:ascii="Times New Roman" w:eastAsia="Times New Roman" w:hAnsi="Times New Roman" w:cs="Times New Roman"/>
                <w:sz w:val="24"/>
                <w:szCs w:val="24"/>
                <w:lang w:eastAsia="ru-RU"/>
              </w:rPr>
              <w:t>, указанную в Документации о закупке без НДС.</w:t>
            </w:r>
          </w:p>
          <w:p w:rsidR="0057281F" w:rsidRPr="0057281F" w:rsidRDefault="0057281F" w:rsidP="0057281F">
            <w:pPr>
              <w:spacing w:after="0" w:line="240" w:lineRule="auto"/>
              <w:ind w:firstLine="528"/>
              <w:jc w:val="both"/>
              <w:rPr>
                <w:rFonts w:ascii="Times New Roman" w:eastAsia="Times New Roman" w:hAnsi="Times New Roman" w:cs="Times New Roman"/>
                <w:sz w:val="24"/>
                <w:szCs w:val="24"/>
                <w:lang w:eastAsia="ru-RU"/>
              </w:rPr>
            </w:pPr>
            <w:r w:rsidRPr="0057281F">
              <w:rPr>
                <w:rFonts w:ascii="Times New Roman" w:eastAsia="Times New Roman" w:hAnsi="Times New Roman" w:cs="Times New Roman"/>
                <w:sz w:val="24"/>
                <w:szCs w:val="24"/>
                <w:lang w:eastAsia="ru-RU"/>
              </w:rPr>
              <w:t>Заказчик не обязан приобретать товары (работы, услуги) на всю предельную общую стоимость заключаемого дого</w:t>
            </w:r>
            <w:r>
              <w:rPr>
                <w:rFonts w:ascii="Times New Roman" w:eastAsia="Times New Roman" w:hAnsi="Times New Roman" w:cs="Times New Roman"/>
                <w:sz w:val="24"/>
                <w:szCs w:val="24"/>
                <w:lang w:eastAsia="ru-RU"/>
              </w:rPr>
              <w:t>вора</w:t>
            </w:r>
            <w:r w:rsidRPr="0057281F">
              <w:rPr>
                <w:rFonts w:ascii="Times New Roman" w:eastAsia="Times New Roman" w:hAnsi="Times New Roman" w:cs="Times New Roman"/>
                <w:sz w:val="24"/>
                <w:szCs w:val="24"/>
                <w:lang w:eastAsia="ru-RU"/>
              </w:rPr>
              <w:t>.</w:t>
            </w:r>
          </w:p>
          <w:p w:rsidR="002605C4" w:rsidRDefault="0057281F" w:rsidP="0057281F">
            <w:pPr>
              <w:spacing w:after="0" w:line="240" w:lineRule="auto"/>
              <w:ind w:firstLine="528"/>
              <w:jc w:val="both"/>
              <w:rPr>
                <w:rFonts w:ascii="Times New Roman" w:eastAsia="Times New Roman" w:hAnsi="Times New Roman" w:cs="Times New Roman"/>
                <w:sz w:val="24"/>
                <w:szCs w:val="24"/>
                <w:lang w:eastAsia="ru-RU"/>
              </w:rPr>
            </w:pPr>
            <w:r w:rsidRPr="0057281F">
              <w:rPr>
                <w:rFonts w:ascii="Times New Roman" w:eastAsia="Times New Roman" w:hAnsi="Times New Roman" w:cs="Times New Roman"/>
                <w:sz w:val="24"/>
                <w:szCs w:val="24"/>
                <w:lang w:eastAsia="ru-RU"/>
              </w:rPr>
              <w:t>Цена договора должна включать в себя все затраты, которые понесет участник в ходе его исполнения, а также затраты на уплату налогов, сборов и других обязательных платежей, предусмотренных законодательством Российской Федерации</w:t>
            </w:r>
            <w:r>
              <w:rPr>
                <w:rFonts w:ascii="Times New Roman" w:eastAsia="Times New Roman" w:hAnsi="Times New Roman" w:cs="Times New Roman"/>
                <w:sz w:val="24"/>
                <w:szCs w:val="24"/>
                <w:lang w:eastAsia="ru-RU"/>
              </w:rPr>
              <w:t>.</w:t>
            </w:r>
          </w:p>
          <w:p w:rsidR="0057281F" w:rsidRPr="004B4D0E" w:rsidRDefault="0057281F" w:rsidP="0057281F">
            <w:pPr>
              <w:spacing w:after="0" w:line="240" w:lineRule="auto"/>
              <w:ind w:firstLine="528"/>
              <w:jc w:val="both"/>
              <w:rPr>
                <w:rFonts w:ascii="Times New Roman" w:eastAsia="Times New Roman" w:hAnsi="Times New Roman" w:cs="Times New Roman"/>
                <w:i/>
                <w:sz w:val="24"/>
                <w:szCs w:val="24"/>
                <w:lang w:eastAsia="ru-RU"/>
              </w:rPr>
            </w:pPr>
          </w:p>
        </w:tc>
      </w:tr>
      <w:tr w:rsidR="002605C4" w:rsidRPr="00734578" w:rsidTr="00734578">
        <w:trPr>
          <w:gridAfter w:val="1"/>
          <w:wAfter w:w="7654" w:type="dxa"/>
        </w:trPr>
        <w:tc>
          <w:tcPr>
            <w:tcW w:w="567" w:type="dxa"/>
            <w:tcBorders>
              <w:top w:val="single" w:sz="4" w:space="0" w:color="auto"/>
              <w:left w:val="single" w:sz="4" w:space="0" w:color="auto"/>
              <w:bottom w:val="single" w:sz="4" w:space="0" w:color="auto"/>
              <w:right w:val="single" w:sz="4" w:space="0" w:color="auto"/>
            </w:tcBorders>
          </w:tcPr>
          <w:p w:rsidR="002605C4" w:rsidRPr="00734578" w:rsidRDefault="002605C4" w:rsidP="00FB1727">
            <w:pPr>
              <w:numPr>
                <w:ilvl w:val="0"/>
                <w:numId w:val="3"/>
              </w:numPr>
              <w:spacing w:after="0" w:line="240" w:lineRule="auto"/>
              <w:contextualSpacing/>
              <w:jc w:val="center"/>
              <w:rPr>
                <w:rFonts w:ascii="Times New Roman" w:eastAsia="Times New Roman" w:hAnsi="Times New Roman" w:cs="Times New Roman"/>
                <w:sz w:val="24"/>
                <w:szCs w:val="24"/>
                <w:lang w:eastAsia="ru-RU"/>
              </w:rPr>
            </w:pPr>
            <w:permStart w:id="738423599" w:edGrp="everyone" w:colFirst="0" w:colLast="0"/>
            <w:permEnd w:id="1964980603"/>
          </w:p>
        </w:tc>
        <w:tc>
          <w:tcPr>
            <w:tcW w:w="2340" w:type="dxa"/>
            <w:tcBorders>
              <w:top w:val="single" w:sz="4" w:space="0" w:color="auto"/>
              <w:left w:val="single" w:sz="4" w:space="0" w:color="auto"/>
              <w:bottom w:val="single" w:sz="4" w:space="0" w:color="auto"/>
              <w:right w:val="single" w:sz="4" w:space="0" w:color="auto"/>
            </w:tcBorders>
          </w:tcPr>
          <w:p w:rsidR="002605C4" w:rsidRPr="00734578" w:rsidRDefault="002605C4" w:rsidP="002605C4">
            <w:pPr>
              <w:spacing w:after="0" w:line="240" w:lineRule="auto"/>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Форма, сроки и порядок оплаты товара, работы, услуги</w:t>
            </w:r>
          </w:p>
        </w:tc>
        <w:tc>
          <w:tcPr>
            <w:tcW w:w="7584" w:type="dxa"/>
            <w:tcBorders>
              <w:top w:val="single" w:sz="4" w:space="0" w:color="auto"/>
              <w:left w:val="single" w:sz="4" w:space="0" w:color="auto"/>
              <w:bottom w:val="single" w:sz="4" w:space="0" w:color="auto"/>
              <w:right w:val="single" w:sz="4" w:space="0" w:color="auto"/>
            </w:tcBorders>
          </w:tcPr>
          <w:p w:rsidR="002605C4" w:rsidRPr="00734578" w:rsidRDefault="00E8065D" w:rsidP="003A4390">
            <w:pPr>
              <w:spacing w:after="0" w:line="240" w:lineRule="auto"/>
              <w:ind w:firstLine="528"/>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 xml:space="preserve">Определены </w:t>
            </w:r>
            <w:hyperlink w:anchor="_РАЗДЕЛ_V._Проект" w:history="1">
              <w:r w:rsidRPr="005569C4">
                <w:rPr>
                  <w:rFonts w:ascii="Times New Roman" w:eastAsia="Times New Roman" w:hAnsi="Times New Roman" w:cs="Times New Roman"/>
                  <w:color w:val="0000FF"/>
                  <w:sz w:val="24"/>
                  <w:szCs w:val="24"/>
                  <w:u w:val="single"/>
                  <w:lang w:eastAsia="ru-RU"/>
                </w:rPr>
                <w:t xml:space="preserve">разделом </w:t>
              </w:r>
              <w:r w:rsidRPr="005569C4">
                <w:rPr>
                  <w:rFonts w:ascii="Times New Roman" w:eastAsia="Times New Roman" w:hAnsi="Times New Roman" w:cs="Times New Roman"/>
                  <w:color w:val="0000FF"/>
                  <w:sz w:val="24"/>
                  <w:szCs w:val="24"/>
                  <w:u w:val="single"/>
                  <w:lang w:val="en-US" w:eastAsia="ru-RU"/>
                </w:rPr>
                <w:t>V</w:t>
              </w:r>
              <w:r w:rsidRPr="005569C4">
                <w:rPr>
                  <w:rFonts w:ascii="Times New Roman" w:eastAsia="Times New Roman" w:hAnsi="Times New Roman" w:cs="Times New Roman"/>
                  <w:color w:val="0000FF"/>
                  <w:sz w:val="24"/>
                  <w:szCs w:val="24"/>
                  <w:u w:val="single"/>
                  <w:lang w:eastAsia="ru-RU"/>
                </w:rPr>
                <w:t xml:space="preserve"> «Проект договора»</w:t>
              </w:r>
            </w:hyperlink>
          </w:p>
        </w:tc>
      </w:tr>
      <w:tr w:rsidR="002605C4" w:rsidRPr="00734578" w:rsidTr="00734578">
        <w:trPr>
          <w:gridAfter w:val="1"/>
          <w:wAfter w:w="7654" w:type="dxa"/>
          <w:trHeight w:val="70"/>
        </w:trPr>
        <w:tc>
          <w:tcPr>
            <w:tcW w:w="567" w:type="dxa"/>
            <w:tcBorders>
              <w:top w:val="single" w:sz="4" w:space="0" w:color="auto"/>
              <w:left w:val="single" w:sz="4" w:space="0" w:color="auto"/>
              <w:bottom w:val="single" w:sz="4" w:space="0" w:color="auto"/>
              <w:right w:val="single" w:sz="4" w:space="0" w:color="auto"/>
            </w:tcBorders>
          </w:tcPr>
          <w:p w:rsidR="002605C4" w:rsidRPr="00734578" w:rsidRDefault="002605C4" w:rsidP="00FB1727">
            <w:pPr>
              <w:numPr>
                <w:ilvl w:val="0"/>
                <w:numId w:val="3"/>
              </w:numPr>
              <w:spacing w:after="0" w:line="240" w:lineRule="auto"/>
              <w:contextualSpacing/>
              <w:jc w:val="center"/>
              <w:rPr>
                <w:rFonts w:ascii="Times New Roman" w:eastAsia="Times New Roman" w:hAnsi="Times New Roman" w:cs="Times New Roman"/>
                <w:sz w:val="24"/>
                <w:szCs w:val="24"/>
                <w:lang w:eastAsia="ru-RU"/>
              </w:rPr>
            </w:pPr>
            <w:permStart w:id="1832072541" w:edGrp="everyone" w:colFirst="0" w:colLast="0"/>
            <w:permEnd w:id="738423599"/>
          </w:p>
        </w:tc>
        <w:tc>
          <w:tcPr>
            <w:tcW w:w="2340" w:type="dxa"/>
            <w:tcBorders>
              <w:top w:val="single" w:sz="4" w:space="0" w:color="auto"/>
              <w:left w:val="single" w:sz="4" w:space="0" w:color="auto"/>
              <w:bottom w:val="single" w:sz="4" w:space="0" w:color="auto"/>
              <w:right w:val="single" w:sz="4" w:space="0" w:color="auto"/>
            </w:tcBorders>
          </w:tcPr>
          <w:p w:rsidR="002605C4" w:rsidRPr="00734578" w:rsidRDefault="002605C4" w:rsidP="002605C4">
            <w:pPr>
              <w:spacing w:after="0" w:line="240" w:lineRule="auto"/>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 xml:space="preserve">Возможность Заказчика изменить предусмотренные договором количество товаров, объём работ, объём услуг при заключении или в ходе исполнения договора </w:t>
            </w:r>
          </w:p>
        </w:tc>
        <w:tc>
          <w:tcPr>
            <w:tcW w:w="7584" w:type="dxa"/>
            <w:tcBorders>
              <w:top w:val="single" w:sz="4" w:space="0" w:color="auto"/>
              <w:left w:val="single" w:sz="4" w:space="0" w:color="auto"/>
              <w:bottom w:val="single" w:sz="4" w:space="0" w:color="auto"/>
              <w:right w:val="single" w:sz="4" w:space="0" w:color="auto"/>
            </w:tcBorders>
            <w:shd w:val="clear" w:color="auto" w:fill="auto"/>
          </w:tcPr>
          <w:p w:rsidR="002605C4" w:rsidRPr="00734578" w:rsidRDefault="002605C4" w:rsidP="002605C4">
            <w:pPr>
              <w:spacing w:after="0" w:line="240" w:lineRule="auto"/>
              <w:ind w:firstLine="528"/>
              <w:jc w:val="both"/>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В текст договора, заключаемого по результатам Открытого конкурса, по соглашению сторон могут быть внесены следующие изменения:</w:t>
            </w:r>
          </w:p>
          <w:p w:rsidR="002605C4" w:rsidRPr="00734578" w:rsidRDefault="002605C4" w:rsidP="00FB1727">
            <w:pPr>
              <w:numPr>
                <w:ilvl w:val="0"/>
                <w:numId w:val="2"/>
              </w:numPr>
              <w:spacing w:after="0" w:line="240" w:lineRule="auto"/>
              <w:contextualSpacing/>
              <w:jc w:val="both"/>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цена единицы товара (работы, услуги) может быть снижена;</w:t>
            </w:r>
          </w:p>
          <w:p w:rsidR="002605C4" w:rsidRPr="00734578" w:rsidRDefault="002605C4" w:rsidP="00FB1727">
            <w:pPr>
              <w:numPr>
                <w:ilvl w:val="0"/>
                <w:numId w:val="2"/>
              </w:numPr>
              <w:spacing w:after="0" w:line="240" w:lineRule="auto"/>
              <w:contextualSpacing/>
              <w:jc w:val="both"/>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предельная общая цена договора может быть увеличена не более чем на 20 % (двадцать процентов) от предельной общей цены договора, подлежащего заключению по итогам настоящего Открытого конкурса без изменения цены за единицу товара/работ/услуг;</w:t>
            </w:r>
          </w:p>
          <w:p w:rsidR="002605C4" w:rsidRPr="00734578" w:rsidRDefault="002605C4" w:rsidP="00FB1727">
            <w:pPr>
              <w:numPr>
                <w:ilvl w:val="0"/>
                <w:numId w:val="2"/>
              </w:numPr>
              <w:spacing w:after="0" w:line="240" w:lineRule="auto"/>
              <w:contextualSpacing/>
              <w:jc w:val="both"/>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иные, изменяющие условия договора в лучшую для Заказчика сторону.</w:t>
            </w:r>
          </w:p>
          <w:p w:rsidR="002605C4" w:rsidRPr="00734578" w:rsidRDefault="002605C4" w:rsidP="002605C4">
            <w:pPr>
              <w:spacing w:after="0" w:line="240" w:lineRule="auto"/>
              <w:ind w:firstLine="528"/>
              <w:jc w:val="both"/>
              <w:rPr>
                <w:rFonts w:ascii="Times New Roman" w:eastAsia="Times New Roman" w:hAnsi="Times New Roman" w:cs="Times New Roman"/>
                <w:sz w:val="24"/>
                <w:szCs w:val="24"/>
                <w:highlight w:val="yellow"/>
                <w:lang w:eastAsia="ru-RU"/>
              </w:rPr>
            </w:pPr>
            <w:r w:rsidRPr="00734578">
              <w:rPr>
                <w:rFonts w:ascii="Times New Roman" w:eastAsia="Times New Roman" w:hAnsi="Times New Roman" w:cs="Times New Roman"/>
                <w:sz w:val="24"/>
                <w:szCs w:val="24"/>
                <w:lang w:eastAsia="ru-RU"/>
              </w:rPr>
              <w:t>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Заказчиком своих обязательств по соответствующему договору.</w:t>
            </w:r>
          </w:p>
        </w:tc>
      </w:tr>
      <w:tr w:rsidR="002605C4" w:rsidRPr="00734578" w:rsidTr="00734578">
        <w:trPr>
          <w:gridAfter w:val="1"/>
          <w:wAfter w:w="7654" w:type="dxa"/>
          <w:trHeight w:val="70"/>
        </w:trPr>
        <w:tc>
          <w:tcPr>
            <w:tcW w:w="567" w:type="dxa"/>
            <w:tcBorders>
              <w:top w:val="single" w:sz="4" w:space="0" w:color="auto"/>
              <w:left w:val="single" w:sz="4" w:space="0" w:color="auto"/>
              <w:bottom w:val="single" w:sz="4" w:space="0" w:color="auto"/>
              <w:right w:val="single" w:sz="4" w:space="0" w:color="auto"/>
            </w:tcBorders>
          </w:tcPr>
          <w:p w:rsidR="002605C4" w:rsidRPr="00734578" w:rsidRDefault="002605C4" w:rsidP="00FB1727">
            <w:pPr>
              <w:numPr>
                <w:ilvl w:val="0"/>
                <w:numId w:val="3"/>
              </w:numPr>
              <w:spacing w:after="0" w:line="240" w:lineRule="auto"/>
              <w:contextualSpacing/>
              <w:jc w:val="center"/>
              <w:rPr>
                <w:rFonts w:ascii="Times New Roman" w:eastAsia="Times New Roman" w:hAnsi="Times New Roman" w:cs="Times New Roman"/>
                <w:sz w:val="24"/>
                <w:szCs w:val="24"/>
                <w:lang w:eastAsia="ru-RU"/>
              </w:rPr>
            </w:pPr>
            <w:permStart w:id="1064964378" w:edGrp="everyone" w:colFirst="0" w:colLast="0"/>
            <w:permEnd w:id="1832072541"/>
          </w:p>
        </w:tc>
        <w:tc>
          <w:tcPr>
            <w:tcW w:w="2340" w:type="dxa"/>
            <w:tcBorders>
              <w:top w:val="single" w:sz="4" w:space="0" w:color="auto"/>
              <w:left w:val="single" w:sz="4" w:space="0" w:color="auto"/>
              <w:bottom w:val="single" w:sz="4" w:space="0" w:color="auto"/>
              <w:right w:val="single" w:sz="4" w:space="0" w:color="auto"/>
            </w:tcBorders>
          </w:tcPr>
          <w:p w:rsidR="002605C4" w:rsidRPr="00734578" w:rsidRDefault="002605C4" w:rsidP="002605C4">
            <w:pPr>
              <w:spacing w:after="0" w:line="240" w:lineRule="auto"/>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Разъяснение заявок, поданных Участниками</w:t>
            </w:r>
          </w:p>
        </w:tc>
        <w:tc>
          <w:tcPr>
            <w:tcW w:w="7584" w:type="dxa"/>
            <w:tcBorders>
              <w:top w:val="single" w:sz="4" w:space="0" w:color="auto"/>
              <w:left w:val="single" w:sz="4" w:space="0" w:color="auto"/>
              <w:bottom w:val="single" w:sz="4" w:space="0" w:color="auto"/>
              <w:right w:val="single" w:sz="4" w:space="0" w:color="auto"/>
            </w:tcBorders>
            <w:shd w:val="clear" w:color="auto" w:fill="auto"/>
          </w:tcPr>
          <w:p w:rsidR="002605C4" w:rsidRPr="00734578" w:rsidRDefault="002605C4" w:rsidP="002605C4">
            <w:pPr>
              <w:suppressAutoHyphens/>
              <w:spacing w:after="0" w:line="240" w:lineRule="auto"/>
              <w:ind w:firstLine="528"/>
              <w:jc w:val="both"/>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Заказчик в соответствии с условиями настоящей Документации вправе запросить у Участника разъяснение Заявки на любом этапе проведения Открытого конкурса. Срок предоставления разъяснений устанавливается Заказчиком одинаковым для всех Участников, которым был направлен запрос. Ответ на запрос не должен изменять условия Заявки (сроки и условия поставки товаров, выполнения работ, оказания услуг, графики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Открытого конкурса, объем и состав предлагаемых Участником товаров, работ, услуг.</w:t>
            </w:r>
          </w:p>
          <w:p w:rsidR="002605C4" w:rsidRPr="00734578" w:rsidRDefault="002605C4" w:rsidP="002605C4">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В случае выявления арифметических и грамматических ошибок в документах, представленных в составе Заявки, Заказчик направляет Участникам запросы об их исправлении и направлении Обществу исправленных документов.</w:t>
            </w:r>
          </w:p>
          <w:p w:rsidR="002605C4" w:rsidRPr="00734578" w:rsidRDefault="002605C4" w:rsidP="002605C4">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 xml:space="preserve">В случае непредставления Участником исправленных документов, Заказчиком применяется следующее правило: </w:t>
            </w:r>
          </w:p>
          <w:p w:rsidR="002605C4" w:rsidRPr="00734578" w:rsidRDefault="002605C4" w:rsidP="00FB1727">
            <w:pPr>
              <w:numPr>
                <w:ilvl w:val="0"/>
                <w:numId w:val="7"/>
              </w:num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при наличии разночтений между коэффициентом снижения, указанным словами и цифрами, преимущество имеет коэффициент, указанный словами.</w:t>
            </w:r>
          </w:p>
          <w:p w:rsidR="002605C4" w:rsidRPr="00734578" w:rsidRDefault="002605C4" w:rsidP="00FB1727">
            <w:pPr>
              <w:numPr>
                <w:ilvl w:val="0"/>
                <w:numId w:val="7"/>
              </w:numPr>
              <w:tabs>
                <w:tab w:val="left" w:pos="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при наличии разночтений между информацией, указанной в Заявке, и информацией, указанной на ЭТП, преимущество имеет информация, указанная на ЭТП.</w:t>
            </w:r>
          </w:p>
        </w:tc>
      </w:tr>
    </w:tbl>
    <w:permEnd w:id="1064964378"/>
    <w:p w:rsidR="00734578" w:rsidRPr="00734578" w:rsidRDefault="00734578" w:rsidP="002605C4">
      <w:pPr>
        <w:spacing w:after="0" w:line="240" w:lineRule="auto"/>
        <w:jc w:val="both"/>
        <w:rPr>
          <w:rFonts w:ascii="Cambria" w:eastAsia="MS Mincho" w:hAnsi="Cambria" w:cs="Times New Roman"/>
          <w:b/>
          <w:bCs/>
          <w:color w:val="365F91"/>
          <w:kern w:val="32"/>
          <w:sz w:val="28"/>
          <w:szCs w:val="28"/>
          <w:lang w:eastAsia="x-none"/>
        </w:rPr>
      </w:pPr>
      <w:r w:rsidRPr="00734578">
        <w:rPr>
          <w:rFonts w:ascii="Times New Roman" w:eastAsia="Times New Roman" w:hAnsi="Times New Roman" w:cs="Times New Roman"/>
          <w:sz w:val="24"/>
          <w:szCs w:val="24"/>
          <w:lang w:eastAsia="ru-RU"/>
        </w:rPr>
        <w:t xml:space="preserve">Во всем, что не урегулировано Извещением о проведении закупки и настоящей Документацией, </w:t>
      </w:r>
      <w:r w:rsidR="002605C4" w:rsidRPr="00734578">
        <w:rPr>
          <w:rFonts w:ascii="Times New Roman" w:eastAsia="Times New Roman" w:hAnsi="Times New Roman" w:cs="Times New Roman"/>
          <w:sz w:val="24"/>
          <w:szCs w:val="24"/>
          <w:lang w:eastAsia="ru-RU"/>
        </w:rPr>
        <w:t>Заказчик, Участники</w:t>
      </w:r>
      <w:r w:rsidRPr="00734578">
        <w:rPr>
          <w:rFonts w:ascii="Times New Roman" w:eastAsia="Times New Roman" w:hAnsi="Times New Roman" w:cs="Times New Roman"/>
          <w:sz w:val="24"/>
          <w:szCs w:val="24"/>
          <w:lang w:eastAsia="ru-RU"/>
        </w:rPr>
        <w:t xml:space="preserve">, Победитель и другие лица руководствуются </w:t>
      </w:r>
      <w:hyperlink r:id="rId30" w:history="1">
        <w:r w:rsidRPr="00734578">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734578">
        <w:rPr>
          <w:rFonts w:ascii="Times New Roman" w:eastAsia="Times New Roman" w:hAnsi="Times New Roman" w:cs="Times New Roman"/>
          <w:sz w:val="24"/>
          <w:szCs w:val="24"/>
          <w:lang w:eastAsia="ru-RU"/>
        </w:rPr>
        <w:t>, утвержденным Советом директоров Общества (Протокол № 04 от 26.03.2019 г.)</w:t>
      </w:r>
      <w:r w:rsidR="002605C4">
        <w:rPr>
          <w:rFonts w:ascii="Times New Roman" w:eastAsia="Times New Roman" w:hAnsi="Times New Roman" w:cs="Times New Roman"/>
          <w:sz w:val="24"/>
          <w:szCs w:val="24"/>
          <w:lang w:eastAsia="ru-RU"/>
        </w:rPr>
        <w:t>,</w:t>
      </w:r>
      <w:bookmarkStart w:id="62" w:name="_РАЗДЕЛ_III._ФОРМЫ"/>
      <w:bookmarkEnd w:id="62"/>
      <w:r w:rsidR="002605C4" w:rsidRPr="002605C4">
        <w:rPr>
          <w:rFonts w:ascii="Times New Roman" w:eastAsia="Times New Roman" w:hAnsi="Times New Roman" w:cs="Times New Roman"/>
          <w:sz w:val="24"/>
          <w:szCs w:val="24"/>
          <w:lang w:eastAsia="ru-RU"/>
        </w:rPr>
        <w:t xml:space="preserve"> </w:t>
      </w:r>
      <w:r w:rsidR="002605C4" w:rsidRPr="00C24D3D">
        <w:rPr>
          <w:rFonts w:ascii="Times New Roman" w:eastAsia="Times New Roman" w:hAnsi="Times New Roman" w:cs="Times New Roman"/>
          <w:sz w:val="24"/>
          <w:szCs w:val="24"/>
          <w:lang w:eastAsia="ru-RU"/>
        </w:rPr>
        <w:t>к которому ПАО «Башинформсвязь» присоединилось в порядке, предусмотренном ч. 4 ст. 2 Федерального закона от 18.07.2011г. № 223-ФЗ (Протокол № 26 от 17.07.2018 г.) и действующим законодательством Российской Федерации.</w:t>
      </w:r>
      <w:r w:rsidRPr="00734578">
        <w:rPr>
          <w:rFonts w:ascii="Cambria" w:eastAsia="Times New Roman" w:hAnsi="Cambria" w:cs="Times New Roman"/>
          <w:b/>
          <w:bCs/>
          <w:color w:val="365F91"/>
          <w:sz w:val="28"/>
          <w:szCs w:val="28"/>
          <w:lang w:eastAsia="ru-RU"/>
        </w:rPr>
        <w:br w:type="page"/>
      </w:r>
      <w:bookmarkStart w:id="63" w:name="_Toc438562023"/>
      <w:bookmarkStart w:id="64" w:name="форма1"/>
      <w:bookmarkStart w:id="65" w:name="_Toc98251753"/>
      <w:r w:rsidRPr="00734578">
        <w:rPr>
          <w:rFonts w:ascii="Times New Roman" w:eastAsia="MS Mincho" w:hAnsi="Times New Roman" w:cs="Times New Roman"/>
          <w:b/>
          <w:bCs/>
          <w:color w:val="17365D"/>
          <w:kern w:val="32"/>
          <w:sz w:val="28"/>
          <w:szCs w:val="24"/>
          <w:lang w:val="x-none" w:eastAsia="x-none"/>
        </w:rPr>
        <w:t>РАЗДЕЛ III. ФОРМЫ ДЛЯ ЗАПОЛНЕНИЯ УЧАСТНИКАМИ ЗАКУПКИ</w:t>
      </w:r>
      <w:bookmarkEnd w:id="63"/>
      <w:r w:rsidRPr="00734578">
        <w:rPr>
          <w:rFonts w:ascii="Cambria" w:eastAsia="MS Mincho" w:hAnsi="Cambria" w:cs="Times New Roman"/>
          <w:b/>
          <w:bCs/>
          <w:color w:val="365F91"/>
          <w:kern w:val="32"/>
          <w:sz w:val="28"/>
          <w:szCs w:val="28"/>
          <w:lang w:val="x-none" w:eastAsia="x-none"/>
        </w:rPr>
        <w:t xml:space="preserve"> </w:t>
      </w:r>
      <w:bookmarkEnd w:id="64"/>
    </w:p>
    <w:p w:rsidR="00734578" w:rsidRPr="00734578" w:rsidRDefault="00734578" w:rsidP="00734578">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66" w:name="_Форма_1_ЗАЯВКА"/>
      <w:bookmarkStart w:id="67" w:name="_Toc438562024"/>
      <w:bookmarkEnd w:id="66"/>
      <w:r w:rsidRPr="00734578">
        <w:rPr>
          <w:rFonts w:ascii="Times New Roman" w:eastAsia="MS Mincho" w:hAnsi="Times New Roman" w:cs="Times New Roman"/>
          <w:b/>
          <w:bCs/>
          <w:color w:val="548DD4"/>
          <w:kern w:val="32"/>
          <w:sz w:val="28"/>
          <w:szCs w:val="24"/>
          <w:lang w:val="x-none" w:eastAsia="x-none"/>
        </w:rPr>
        <w:t xml:space="preserve">Форма 1 </w:t>
      </w:r>
      <w:r w:rsidRPr="00734578">
        <w:rPr>
          <w:rFonts w:ascii="Times New Roman" w:eastAsia="MS Mincho" w:hAnsi="Times New Roman" w:cs="Times New Roman"/>
          <w:b/>
          <w:bCs/>
          <w:color w:val="548DD4"/>
          <w:kern w:val="32"/>
          <w:sz w:val="28"/>
          <w:szCs w:val="24"/>
          <w:lang w:eastAsia="x-none"/>
        </w:rPr>
        <w:t>З</w:t>
      </w:r>
      <w:r w:rsidRPr="00734578">
        <w:rPr>
          <w:rFonts w:ascii="Times New Roman" w:eastAsia="MS Mincho" w:hAnsi="Times New Roman" w:cs="Times New Roman"/>
          <w:b/>
          <w:bCs/>
          <w:color w:val="548DD4"/>
          <w:kern w:val="32"/>
          <w:sz w:val="28"/>
          <w:szCs w:val="24"/>
          <w:lang w:val="x-none" w:eastAsia="x-none"/>
        </w:rPr>
        <w:t xml:space="preserve">АЯВКА НА УЧАСТИЕ В ОТКРЫТОМ </w:t>
      </w:r>
      <w:r w:rsidRPr="00734578">
        <w:rPr>
          <w:rFonts w:ascii="Times New Roman" w:eastAsia="MS Mincho" w:hAnsi="Times New Roman" w:cs="Times New Roman"/>
          <w:b/>
          <w:bCs/>
          <w:color w:val="548DD4"/>
          <w:kern w:val="32"/>
          <w:sz w:val="28"/>
          <w:szCs w:val="24"/>
          <w:lang w:eastAsia="x-none"/>
        </w:rPr>
        <w:t>КОНКУРСЕ</w:t>
      </w:r>
      <w:bookmarkEnd w:id="67"/>
    </w:p>
    <w:p w:rsidR="00734578" w:rsidRPr="00734578" w:rsidRDefault="00734578" w:rsidP="00734578">
      <w:pPr>
        <w:spacing w:after="0" w:line="240" w:lineRule="auto"/>
        <w:rPr>
          <w:rFonts w:ascii="Times New Roman" w:eastAsia="Times New Roman" w:hAnsi="Times New Roman" w:cs="Times New Roman"/>
          <w:sz w:val="24"/>
          <w:szCs w:val="24"/>
          <w:lang w:eastAsia="ru-RU"/>
        </w:rPr>
      </w:pPr>
    </w:p>
    <w:p w:rsidR="00734578" w:rsidRPr="00734578" w:rsidRDefault="00734578" w:rsidP="00734578">
      <w:pPr>
        <w:spacing w:after="0" w:line="240" w:lineRule="auto"/>
        <w:rPr>
          <w:rFonts w:ascii="Times New Roman" w:eastAsia="Times New Roman" w:hAnsi="Times New Roman" w:cs="Times New Roman"/>
          <w:sz w:val="24"/>
          <w:szCs w:val="24"/>
          <w:lang w:eastAsia="ru-RU"/>
        </w:rPr>
      </w:pPr>
    </w:p>
    <w:p w:rsidR="00734578" w:rsidRPr="00734578" w:rsidRDefault="00734578" w:rsidP="00734578">
      <w:pPr>
        <w:spacing w:after="0" w:line="240" w:lineRule="auto"/>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 xml:space="preserve">Фирменный бланк Участника </w:t>
      </w:r>
    </w:p>
    <w:p w:rsidR="00734578" w:rsidRPr="00734578" w:rsidRDefault="00734578" w:rsidP="00734578">
      <w:pPr>
        <w:spacing w:after="0" w:line="240" w:lineRule="auto"/>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 xml:space="preserve">«___» __________ 20___ </w:t>
      </w:r>
      <w:proofErr w:type="gramStart"/>
      <w:r w:rsidRPr="00734578">
        <w:rPr>
          <w:rFonts w:ascii="Times New Roman" w:eastAsia="Times New Roman" w:hAnsi="Times New Roman" w:cs="Times New Roman"/>
          <w:sz w:val="24"/>
          <w:szCs w:val="24"/>
          <w:lang w:eastAsia="ru-RU"/>
        </w:rPr>
        <w:t>года  №</w:t>
      </w:r>
      <w:proofErr w:type="gramEnd"/>
      <w:r w:rsidRPr="00734578">
        <w:rPr>
          <w:rFonts w:ascii="Times New Roman" w:eastAsia="Times New Roman" w:hAnsi="Times New Roman" w:cs="Times New Roman"/>
          <w:sz w:val="24"/>
          <w:szCs w:val="24"/>
          <w:lang w:eastAsia="ru-RU"/>
        </w:rPr>
        <w:t>______</w:t>
      </w:r>
    </w:p>
    <w:p w:rsidR="00734578" w:rsidRPr="00734578" w:rsidRDefault="00734578" w:rsidP="00734578">
      <w:pPr>
        <w:spacing w:after="0" w:line="240" w:lineRule="auto"/>
        <w:rPr>
          <w:rFonts w:ascii="Times New Roman" w:eastAsia="Times New Roman" w:hAnsi="Times New Roman" w:cs="Times New Roman"/>
          <w:sz w:val="10"/>
          <w:szCs w:val="10"/>
          <w:lang w:eastAsia="ru-RU"/>
        </w:rPr>
      </w:pPr>
    </w:p>
    <w:p w:rsidR="00734578" w:rsidRPr="00734578" w:rsidRDefault="00734578" w:rsidP="00734578">
      <w:pPr>
        <w:spacing w:after="0" w:line="240" w:lineRule="auto"/>
        <w:ind w:firstLine="567"/>
        <w:jc w:val="center"/>
        <w:rPr>
          <w:rFonts w:ascii="Times New Roman" w:eastAsia="Times New Roman" w:hAnsi="Times New Roman" w:cs="Times New Roman"/>
          <w:sz w:val="24"/>
          <w:szCs w:val="24"/>
          <w:lang w:eastAsia="ru-RU"/>
        </w:rPr>
      </w:pPr>
      <w:bookmarkStart w:id="68" w:name="_Письмо_о_подаче"/>
      <w:bookmarkStart w:id="69" w:name="_Заявка_о_подаче"/>
      <w:bookmarkStart w:id="70" w:name="_Toc255987071"/>
      <w:bookmarkStart w:id="71" w:name="_Toc263441572"/>
      <w:bookmarkStart w:id="72" w:name="_Toc269472558"/>
      <w:bookmarkStart w:id="73" w:name="_Toc305665989"/>
      <w:bookmarkEnd w:id="68"/>
      <w:bookmarkEnd w:id="69"/>
    </w:p>
    <w:p w:rsidR="00734578" w:rsidRPr="00734578" w:rsidRDefault="00734578" w:rsidP="00734578">
      <w:pPr>
        <w:spacing w:after="0" w:line="240" w:lineRule="auto"/>
        <w:ind w:firstLine="567"/>
        <w:jc w:val="center"/>
        <w:rPr>
          <w:rFonts w:ascii="Times New Roman" w:eastAsia="Times New Roman" w:hAnsi="Times New Roman" w:cs="Times New Roman"/>
          <w:sz w:val="24"/>
          <w:szCs w:val="24"/>
          <w:lang w:eastAsia="ru-RU"/>
        </w:rPr>
      </w:pPr>
    </w:p>
    <w:p w:rsidR="00734578" w:rsidRPr="00734578" w:rsidRDefault="00734578" w:rsidP="00734578">
      <w:pPr>
        <w:spacing w:after="0" w:line="240" w:lineRule="auto"/>
        <w:ind w:firstLine="567"/>
        <w:jc w:val="center"/>
        <w:rPr>
          <w:rFonts w:ascii="Times New Roman" w:eastAsia="Times New Roman" w:hAnsi="Times New Roman" w:cs="Times New Roman"/>
          <w:sz w:val="24"/>
          <w:szCs w:val="24"/>
          <w:lang w:eastAsia="ru-RU"/>
        </w:rPr>
      </w:pPr>
    </w:p>
    <w:p w:rsidR="00734578" w:rsidRPr="00734578" w:rsidRDefault="00734578" w:rsidP="00734578">
      <w:pPr>
        <w:spacing w:after="0" w:line="240" w:lineRule="auto"/>
        <w:ind w:firstLine="567"/>
        <w:jc w:val="center"/>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 xml:space="preserve">ЗАЯВКА НА УЧАСТИЕ В ОТКРЫТОМ </w:t>
      </w:r>
      <w:bookmarkEnd w:id="70"/>
      <w:bookmarkEnd w:id="71"/>
      <w:bookmarkEnd w:id="72"/>
      <w:bookmarkEnd w:id="73"/>
      <w:r w:rsidRPr="00734578">
        <w:rPr>
          <w:rFonts w:ascii="Times New Roman" w:eastAsia="Times New Roman" w:hAnsi="Times New Roman" w:cs="Times New Roman"/>
          <w:sz w:val="24"/>
          <w:szCs w:val="24"/>
          <w:lang w:eastAsia="ru-RU"/>
        </w:rPr>
        <w:t>КОНКУРСЕ</w:t>
      </w:r>
    </w:p>
    <w:p w:rsidR="00734578" w:rsidRPr="00734578" w:rsidRDefault="00734578" w:rsidP="00734578">
      <w:pPr>
        <w:spacing w:after="0" w:line="240" w:lineRule="auto"/>
        <w:ind w:firstLine="567"/>
        <w:jc w:val="center"/>
        <w:rPr>
          <w:rFonts w:ascii="Times New Roman" w:eastAsia="Times New Roman" w:hAnsi="Times New Roman" w:cs="Times New Roman"/>
          <w:sz w:val="10"/>
          <w:szCs w:val="10"/>
          <w:lang w:eastAsia="ru-RU"/>
        </w:rPr>
      </w:pPr>
    </w:p>
    <w:p w:rsidR="00734578" w:rsidRPr="00734578" w:rsidRDefault="00734578" w:rsidP="00734578">
      <w:pPr>
        <w:spacing w:after="0" w:line="240" w:lineRule="auto"/>
        <w:ind w:firstLine="567"/>
        <w:jc w:val="center"/>
        <w:rPr>
          <w:rFonts w:ascii="Times New Roman" w:eastAsia="Times New Roman" w:hAnsi="Times New Roman" w:cs="Times New Roman"/>
          <w:sz w:val="10"/>
          <w:szCs w:val="10"/>
          <w:lang w:eastAsia="ru-RU"/>
        </w:rPr>
      </w:pPr>
    </w:p>
    <w:p w:rsidR="00734578" w:rsidRPr="00734578" w:rsidRDefault="00734578" w:rsidP="00734578">
      <w:pPr>
        <w:spacing w:after="0" w:line="240" w:lineRule="auto"/>
        <w:ind w:firstLine="567"/>
        <w:jc w:val="center"/>
        <w:rPr>
          <w:rFonts w:ascii="Times New Roman" w:eastAsia="Times New Roman" w:hAnsi="Times New Roman" w:cs="Times New Roman"/>
          <w:sz w:val="10"/>
          <w:szCs w:val="10"/>
          <w:lang w:eastAsia="ru-RU"/>
        </w:rPr>
      </w:pPr>
    </w:p>
    <w:p w:rsidR="00734578" w:rsidRPr="00734578" w:rsidRDefault="00734578" w:rsidP="00734578">
      <w:pPr>
        <w:spacing w:after="0" w:line="240" w:lineRule="auto"/>
        <w:ind w:firstLine="567"/>
        <w:jc w:val="both"/>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Изучив Извещение и Документацию о проведении Открытого конкурса в электронной форме на право заключения договора на ___________________</w:t>
      </w:r>
      <w:proofErr w:type="gramStart"/>
      <w:r w:rsidRPr="00734578">
        <w:rPr>
          <w:rFonts w:ascii="Times New Roman" w:eastAsia="Times New Roman" w:hAnsi="Times New Roman" w:cs="Times New Roman"/>
          <w:sz w:val="24"/>
          <w:szCs w:val="24"/>
          <w:lang w:eastAsia="ru-RU"/>
        </w:rPr>
        <w:t>_,(</w:t>
      </w:r>
      <w:proofErr w:type="gramEnd"/>
      <w:r w:rsidRPr="00734578">
        <w:rPr>
          <w:rFonts w:ascii="Times New Roman" w:eastAsia="Times New Roman" w:hAnsi="Times New Roman" w:cs="Times New Roman"/>
          <w:sz w:val="24"/>
          <w:szCs w:val="24"/>
          <w:lang w:eastAsia="ru-RU"/>
        </w:rPr>
        <w:t xml:space="preserve">далее также - Документация о проведении Открытого конкурса) безоговорочно принимая установленные в них требования и условия, </w:t>
      </w:r>
    </w:p>
    <w:p w:rsidR="00734578" w:rsidRPr="00734578" w:rsidRDefault="00734578" w:rsidP="00734578">
      <w:pPr>
        <w:spacing w:after="0" w:line="240" w:lineRule="auto"/>
        <w:ind w:firstLine="567"/>
        <w:jc w:val="both"/>
        <w:rPr>
          <w:rFonts w:ascii="Times New Roman" w:eastAsia="Times New Roman" w:hAnsi="Times New Roman" w:cs="Times New Roman"/>
          <w:i/>
          <w:sz w:val="20"/>
          <w:szCs w:val="20"/>
          <w:lang w:eastAsia="ru-RU"/>
        </w:rPr>
      </w:pPr>
      <w:r w:rsidRPr="00734578">
        <w:rPr>
          <w:rFonts w:ascii="Times New Roman" w:eastAsia="Times New Roman" w:hAnsi="Times New Roman" w:cs="Times New Roman"/>
          <w:sz w:val="24"/>
          <w:szCs w:val="24"/>
          <w:lang w:eastAsia="ru-RU"/>
        </w:rPr>
        <w:t xml:space="preserve">_______________________________________________________________________________, </w:t>
      </w:r>
      <w:r w:rsidRPr="00734578">
        <w:rPr>
          <w:rFonts w:ascii="Times New Roman" w:eastAsia="Times New Roman" w:hAnsi="Times New Roman" w:cs="Times New Roman"/>
          <w:i/>
          <w:sz w:val="20"/>
          <w:szCs w:val="20"/>
          <w:lang w:eastAsia="ru-RU"/>
        </w:rPr>
        <w:t>(полное наименование Участника Открытого конкурса с указанием организационно-правовой формы)</w:t>
      </w:r>
    </w:p>
    <w:p w:rsidR="00734578" w:rsidRPr="00734578" w:rsidRDefault="00734578" w:rsidP="00734578">
      <w:pPr>
        <w:spacing w:after="0" w:line="240" w:lineRule="auto"/>
        <w:ind w:firstLine="567"/>
        <w:jc w:val="both"/>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зарегистрированное по адресу ____________________________________________________,</w:t>
      </w:r>
    </w:p>
    <w:p w:rsidR="00734578" w:rsidRPr="00734578" w:rsidRDefault="00734578" w:rsidP="00734578">
      <w:pPr>
        <w:spacing w:after="0" w:line="240" w:lineRule="auto"/>
        <w:ind w:firstLine="567"/>
        <w:jc w:val="both"/>
        <w:rPr>
          <w:rFonts w:ascii="Times New Roman" w:eastAsia="Times New Roman" w:hAnsi="Times New Roman" w:cs="Times New Roman"/>
          <w:i/>
          <w:sz w:val="20"/>
          <w:szCs w:val="20"/>
          <w:lang w:eastAsia="ru-RU"/>
        </w:rPr>
      </w:pPr>
      <w:r w:rsidRPr="00734578">
        <w:rPr>
          <w:rFonts w:ascii="Times New Roman" w:eastAsia="Times New Roman" w:hAnsi="Times New Roman" w:cs="Times New Roman"/>
          <w:sz w:val="20"/>
          <w:szCs w:val="20"/>
          <w:lang w:eastAsia="ru-RU"/>
        </w:rPr>
        <w:t xml:space="preserve">                                                                  (</w:t>
      </w:r>
      <w:r w:rsidRPr="00734578">
        <w:rPr>
          <w:rFonts w:ascii="Times New Roman" w:eastAsia="Times New Roman" w:hAnsi="Times New Roman" w:cs="Times New Roman"/>
          <w:i/>
          <w:sz w:val="20"/>
          <w:szCs w:val="20"/>
          <w:lang w:eastAsia="ru-RU"/>
        </w:rPr>
        <w:t>местонахождение Участника Открытого конкурса)</w:t>
      </w:r>
    </w:p>
    <w:p w:rsidR="00734578" w:rsidRPr="00734578" w:rsidRDefault="00734578" w:rsidP="00734578">
      <w:pPr>
        <w:spacing w:after="0" w:line="240" w:lineRule="auto"/>
        <w:ind w:firstLine="567"/>
        <w:jc w:val="both"/>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предлагает заключить договор_______________________________________</w:t>
      </w:r>
    </w:p>
    <w:p w:rsidR="00734578" w:rsidRPr="00734578" w:rsidRDefault="00734578" w:rsidP="00734578">
      <w:pPr>
        <w:spacing w:after="0" w:line="240" w:lineRule="auto"/>
        <w:ind w:firstLine="567"/>
        <w:jc w:val="both"/>
        <w:rPr>
          <w:rFonts w:ascii="Times New Roman" w:eastAsia="Times New Roman" w:hAnsi="Times New Roman" w:cs="Times New Roman"/>
          <w:i/>
          <w:sz w:val="20"/>
          <w:szCs w:val="20"/>
          <w:lang w:eastAsia="ru-RU"/>
        </w:rPr>
      </w:pPr>
      <w:r w:rsidRPr="00734578">
        <w:rPr>
          <w:rFonts w:ascii="Times New Roman" w:eastAsia="Times New Roman" w:hAnsi="Times New Roman" w:cs="Times New Roman"/>
          <w:i/>
          <w:sz w:val="24"/>
          <w:szCs w:val="24"/>
          <w:lang w:eastAsia="ru-RU"/>
        </w:rPr>
        <w:t xml:space="preserve">                                                                   </w:t>
      </w:r>
      <w:r w:rsidRPr="00734578">
        <w:rPr>
          <w:rFonts w:ascii="Times New Roman" w:eastAsia="Times New Roman" w:hAnsi="Times New Roman" w:cs="Times New Roman"/>
          <w:i/>
          <w:sz w:val="20"/>
          <w:szCs w:val="20"/>
          <w:lang w:eastAsia="ru-RU"/>
        </w:rPr>
        <w:t>(предмет договора)</w:t>
      </w:r>
    </w:p>
    <w:p w:rsidR="00734578" w:rsidRPr="00734578" w:rsidRDefault="00734578" w:rsidP="00734578">
      <w:pPr>
        <w:spacing w:after="0" w:line="240" w:lineRule="auto"/>
        <w:ind w:firstLine="567"/>
        <w:jc w:val="both"/>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в соответствии с технико-коммерческим предложением (</w:t>
      </w:r>
      <w:hyperlink w:anchor="_Форма_3_ТЕХНИКО-КОММЕРЧЕСКОЕ" w:history="1">
        <w:r w:rsidRPr="00734578">
          <w:rPr>
            <w:rFonts w:ascii="Times New Roman" w:eastAsia="Times New Roman" w:hAnsi="Times New Roman" w:cs="Times New Roman"/>
            <w:color w:val="0000FF"/>
            <w:sz w:val="24"/>
            <w:szCs w:val="24"/>
            <w:u w:val="single"/>
            <w:lang w:eastAsia="ru-RU"/>
          </w:rPr>
          <w:t>Форма 3</w:t>
        </w:r>
      </w:hyperlink>
      <w:r w:rsidRPr="00734578">
        <w:rPr>
          <w:rFonts w:ascii="Times New Roman" w:eastAsia="Times New Roman" w:hAnsi="Times New Roman" w:cs="Times New Roman"/>
          <w:sz w:val="24"/>
          <w:szCs w:val="24"/>
          <w:lang w:eastAsia="ru-RU"/>
        </w:rPr>
        <w:t xml:space="preserve">), </w:t>
      </w:r>
      <w:r w:rsidRPr="00734578">
        <w:rPr>
          <w:rFonts w:ascii="Times New Roman" w:eastAsia="Times New Roman" w:hAnsi="Times New Roman" w:cs="Times New Roman"/>
          <w:sz w:val="24"/>
          <w:szCs w:val="24"/>
          <w:highlight w:val="lightGray"/>
          <w:lang w:eastAsia="ru-RU"/>
        </w:rPr>
        <w:t>графиком поставки товара/выполнения работ/ оказания услуг</w:t>
      </w:r>
      <w:r w:rsidRPr="00734578">
        <w:rPr>
          <w:rFonts w:ascii="Times New Roman" w:eastAsia="Times New Roman" w:hAnsi="Times New Roman" w:cs="Times New Roman"/>
          <w:sz w:val="24"/>
          <w:szCs w:val="24"/>
          <w:lang w:eastAsia="ru-RU"/>
        </w:rPr>
        <w:t xml:space="preserve"> и другими документами, являющимися неотъемлемыми приложениями к настоящей Заявке. </w:t>
      </w:r>
    </w:p>
    <w:p w:rsidR="00734578" w:rsidRPr="00734578" w:rsidRDefault="00734578" w:rsidP="00734578">
      <w:pPr>
        <w:spacing w:after="0" w:line="240" w:lineRule="auto"/>
        <w:ind w:firstLine="567"/>
        <w:jc w:val="both"/>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Настоящая Заявка имеет правовой статус оферты и действительна не более чем 75 (семьдесят пять) календарных дней</w:t>
      </w:r>
      <w:r w:rsidRPr="00734578">
        <w:rPr>
          <w:rFonts w:ascii="Times New Roman" w:eastAsia="Times New Roman" w:hAnsi="Times New Roman" w:cs="Times New Roman"/>
          <w:sz w:val="26"/>
          <w:szCs w:val="26"/>
          <w:lang w:eastAsia="ru-RU"/>
        </w:rPr>
        <w:t xml:space="preserve"> </w:t>
      </w:r>
      <w:r w:rsidRPr="00734578">
        <w:rPr>
          <w:rFonts w:ascii="Times New Roman" w:eastAsia="Times New Roman" w:hAnsi="Times New Roman" w:cs="Times New Roman"/>
          <w:sz w:val="24"/>
          <w:szCs w:val="24"/>
          <w:lang w:eastAsia="ru-RU"/>
        </w:rPr>
        <w:t>со дня, следующего за установленной Документацией о проведении Открытого конкурса датой открытия доступа к Заявкам.</w:t>
      </w:r>
      <w:bookmarkStart w:id="74" w:name="_Hlt440565644"/>
      <w:bookmarkEnd w:id="74"/>
    </w:p>
    <w:p w:rsidR="00734578" w:rsidRPr="00734578" w:rsidRDefault="00734578" w:rsidP="00734578">
      <w:pPr>
        <w:spacing w:after="0" w:line="240" w:lineRule="auto"/>
        <w:ind w:firstLine="567"/>
        <w:jc w:val="both"/>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 xml:space="preserve">Настоящим подтверждаем, о возможности предоставить документы в соответствии с п. </w:t>
      </w:r>
      <w:r w:rsidRPr="00734578">
        <w:rPr>
          <w:rFonts w:ascii="Times New Roman" w:eastAsia="Times New Roman" w:hAnsi="Times New Roman" w:cs="Times New Roman"/>
          <w:sz w:val="24"/>
          <w:szCs w:val="24"/>
          <w:lang w:eastAsia="ru-RU"/>
        </w:rPr>
        <w:fldChar w:fldCharType="begin"/>
      </w:r>
      <w:r w:rsidRPr="00734578">
        <w:rPr>
          <w:rFonts w:ascii="Times New Roman" w:eastAsia="Times New Roman" w:hAnsi="Times New Roman" w:cs="Times New Roman"/>
          <w:sz w:val="24"/>
          <w:szCs w:val="24"/>
          <w:lang w:eastAsia="ru-RU"/>
        </w:rPr>
        <w:instrText xml:space="preserve"> REF _Ref460522647 \r \h </w:instrText>
      </w:r>
      <w:r w:rsidRPr="00734578">
        <w:rPr>
          <w:rFonts w:ascii="Times New Roman" w:eastAsia="Times New Roman" w:hAnsi="Times New Roman" w:cs="Times New Roman"/>
          <w:sz w:val="24"/>
          <w:szCs w:val="24"/>
          <w:lang w:eastAsia="ru-RU"/>
        </w:rPr>
      </w:r>
      <w:r w:rsidRPr="00734578">
        <w:rPr>
          <w:rFonts w:ascii="Times New Roman" w:eastAsia="Times New Roman" w:hAnsi="Times New Roman" w:cs="Times New Roman"/>
          <w:sz w:val="24"/>
          <w:szCs w:val="24"/>
          <w:lang w:eastAsia="ru-RU"/>
        </w:rPr>
        <w:fldChar w:fldCharType="separate"/>
      </w:r>
      <w:r w:rsidR="005F518E">
        <w:rPr>
          <w:rFonts w:ascii="Times New Roman" w:eastAsia="Times New Roman" w:hAnsi="Times New Roman" w:cs="Times New Roman"/>
          <w:sz w:val="24"/>
          <w:szCs w:val="24"/>
          <w:lang w:eastAsia="ru-RU"/>
        </w:rPr>
        <w:t>27</w:t>
      </w:r>
      <w:r w:rsidRPr="00734578">
        <w:rPr>
          <w:rFonts w:ascii="Times New Roman" w:eastAsia="Times New Roman" w:hAnsi="Times New Roman" w:cs="Times New Roman"/>
          <w:sz w:val="24"/>
          <w:szCs w:val="24"/>
          <w:lang w:eastAsia="ru-RU"/>
        </w:rPr>
        <w:fldChar w:fldCharType="end"/>
      </w:r>
      <w:r w:rsidRPr="00734578">
        <w:rPr>
          <w:rFonts w:ascii="Times New Roman" w:eastAsia="Times New Roman" w:hAnsi="Times New Roman" w:cs="Times New Roman"/>
          <w:sz w:val="24"/>
          <w:szCs w:val="24"/>
          <w:lang w:eastAsia="ru-RU"/>
        </w:rPr>
        <w:t xml:space="preserve"> настоящей Документации и п. 10.11 </w:t>
      </w:r>
      <w:hyperlink r:id="rId31" w:history="1">
        <w:r w:rsidRPr="00734578">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734578">
        <w:rPr>
          <w:rFonts w:ascii="Times New Roman" w:eastAsia="Times New Roman" w:hAnsi="Times New Roman" w:cs="Times New Roman"/>
          <w:sz w:val="24"/>
          <w:szCs w:val="24"/>
          <w:lang w:eastAsia="ru-RU"/>
        </w:rPr>
        <w:t>, в течение 3 (трех) рабочих дней с момента получения запроса от Заказчика.</w:t>
      </w:r>
    </w:p>
    <w:p w:rsidR="00734578" w:rsidRPr="00734578" w:rsidRDefault="00734578" w:rsidP="00734578">
      <w:pPr>
        <w:spacing w:after="0" w:line="240" w:lineRule="auto"/>
        <w:ind w:firstLine="567"/>
        <w:jc w:val="both"/>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Настоящим подтверждаем, что против ______________ (</w:t>
      </w:r>
      <w:r w:rsidRPr="00734578">
        <w:rPr>
          <w:rFonts w:ascii="Times New Roman" w:eastAsia="Times New Roman" w:hAnsi="Times New Roman" w:cs="Times New Roman"/>
          <w:i/>
          <w:sz w:val="24"/>
          <w:szCs w:val="24"/>
          <w:lang w:eastAsia="ru-RU"/>
        </w:rPr>
        <w:t>наименование Участника Открытого конкурса</w:t>
      </w:r>
      <w:r w:rsidRPr="00734578">
        <w:rPr>
          <w:rFonts w:ascii="Times New Roman" w:eastAsia="Times New Roman" w:hAnsi="Times New Roman" w:cs="Times New Roman"/>
          <w:sz w:val="24"/>
          <w:szCs w:val="24"/>
          <w:lang w:eastAsia="ru-RU"/>
        </w:rPr>
        <w:t>) не проводится процедура ликвидации, арбитражным судом не принято решение о признании __________ (наименование Участника Открытого конкурса) банкротом и об открытии конкурсного производства, деятельность ____________(</w:t>
      </w:r>
      <w:r w:rsidRPr="00734578">
        <w:rPr>
          <w:rFonts w:ascii="Times New Roman" w:eastAsia="Times New Roman" w:hAnsi="Times New Roman" w:cs="Times New Roman"/>
          <w:i/>
          <w:sz w:val="24"/>
          <w:szCs w:val="24"/>
          <w:lang w:eastAsia="ru-RU"/>
        </w:rPr>
        <w:t>наименование Участника Открытого конкурса</w:t>
      </w:r>
      <w:r w:rsidRPr="00734578">
        <w:rPr>
          <w:rFonts w:ascii="Times New Roman" w:eastAsia="Times New Roman" w:hAnsi="Times New Roman" w:cs="Times New Roman"/>
          <w:sz w:val="24"/>
          <w:szCs w:val="24"/>
          <w:lang w:eastAsia="ru-RU"/>
        </w:rPr>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2" w:history="1">
        <w:r w:rsidRPr="00734578">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734578">
        <w:rPr>
          <w:rFonts w:ascii="Times New Roman" w:eastAsia="Times New Roman" w:hAnsi="Times New Roman" w:cs="Times New Roman"/>
          <w:sz w:val="24"/>
          <w:szCs w:val="24"/>
          <w:lang w:eastAsia="ru-RU"/>
        </w:rPr>
        <w:t xml:space="preserve"> и Регламентом работы Электронной торговой площадки.</w:t>
      </w:r>
    </w:p>
    <w:p w:rsidR="00734578" w:rsidRPr="00734578" w:rsidRDefault="00734578" w:rsidP="00734578">
      <w:pPr>
        <w:spacing w:after="0" w:line="240" w:lineRule="auto"/>
        <w:ind w:firstLine="567"/>
        <w:jc w:val="both"/>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Настоящим подтверждаем отсутствие у физических лиц, указанных в нашей Заявке, руководителя, членов коллегиального исполнительного органа или главного бухгалтера ____________</w:t>
      </w:r>
      <w:r w:rsidRPr="00734578">
        <w:rPr>
          <w:rFonts w:ascii="Times New Roman" w:eastAsia="Times New Roman" w:hAnsi="Times New Roman" w:cs="Times New Roman"/>
          <w:i/>
          <w:sz w:val="24"/>
          <w:szCs w:val="24"/>
          <w:lang w:eastAsia="ru-RU"/>
        </w:rPr>
        <w:t xml:space="preserve"> (наименование Участника Открытого конкурса) </w:t>
      </w:r>
      <w:r w:rsidRPr="00734578">
        <w:rPr>
          <w:rFonts w:ascii="Times New Roman" w:eastAsia="Times New Roman" w:hAnsi="Times New Roman" w:cs="Arial"/>
          <w:color w:val="000000"/>
          <w:sz w:val="24"/>
          <w:szCs w:val="24"/>
          <w:lang w:eastAsia="ru-RU"/>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r w:rsidRPr="00734578">
        <w:rPr>
          <w:rFonts w:ascii="Times New Roman" w:eastAsia="Times New Roman" w:hAnsi="Times New Roman" w:cs="Times New Roman"/>
          <w:sz w:val="24"/>
          <w:szCs w:val="24"/>
          <w:lang w:eastAsia="ru-RU"/>
        </w:rPr>
        <w:t xml:space="preserve"> </w:t>
      </w:r>
    </w:p>
    <w:p w:rsidR="00734578" w:rsidRPr="00734578" w:rsidRDefault="00734578" w:rsidP="00734578">
      <w:pPr>
        <w:spacing w:after="0" w:line="240" w:lineRule="auto"/>
        <w:ind w:firstLine="567"/>
        <w:jc w:val="both"/>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2605C4">
        <w:rPr>
          <w:rFonts w:ascii="Times New Roman" w:eastAsia="Times New Roman" w:hAnsi="Times New Roman" w:cs="Times New Roman"/>
          <w:sz w:val="24"/>
          <w:szCs w:val="24"/>
          <w:lang w:eastAsia="ru-RU"/>
        </w:rPr>
        <w:t>Башинформсвязь</w:t>
      </w:r>
      <w:r w:rsidRPr="00734578">
        <w:rPr>
          <w:rFonts w:ascii="Times New Roman" w:eastAsia="Times New Roman" w:hAnsi="Times New Roman" w:cs="Times New Roman"/>
          <w:sz w:val="24"/>
          <w:szCs w:val="24"/>
          <w:lang w:eastAsia="ru-RU"/>
        </w:rPr>
        <w:t>» с целью участия ___________ (</w:t>
      </w:r>
      <w:r w:rsidRPr="00734578">
        <w:rPr>
          <w:rFonts w:ascii="Times New Roman" w:eastAsia="Times New Roman" w:hAnsi="Times New Roman" w:cs="Times New Roman"/>
          <w:i/>
          <w:sz w:val="24"/>
          <w:szCs w:val="24"/>
          <w:lang w:eastAsia="ru-RU"/>
        </w:rPr>
        <w:t>наименование Участника Открытого конкурса</w:t>
      </w:r>
      <w:r w:rsidRPr="00734578">
        <w:rPr>
          <w:rFonts w:ascii="Times New Roman" w:eastAsia="Times New Roman" w:hAnsi="Times New Roman" w:cs="Times New Roman"/>
          <w:sz w:val="24"/>
          <w:szCs w:val="24"/>
          <w:lang w:eastAsia="ru-RU"/>
        </w:rPr>
        <w:t>) в Открытом конкурсе в электронной форме на право заключения договора на __________</w:t>
      </w:r>
      <w:proofErr w:type="gramStart"/>
      <w:r w:rsidRPr="00734578">
        <w:rPr>
          <w:rFonts w:ascii="Times New Roman" w:eastAsia="Times New Roman" w:hAnsi="Times New Roman" w:cs="Times New Roman"/>
          <w:sz w:val="24"/>
          <w:szCs w:val="24"/>
          <w:lang w:eastAsia="ru-RU"/>
        </w:rPr>
        <w:t>_(</w:t>
      </w:r>
      <w:proofErr w:type="gramEnd"/>
      <w:r w:rsidRPr="00734578">
        <w:rPr>
          <w:rFonts w:ascii="Times New Roman" w:eastAsia="Times New Roman" w:hAnsi="Times New Roman" w:cs="Times New Roman"/>
          <w:i/>
          <w:sz w:val="24"/>
          <w:szCs w:val="24"/>
          <w:lang w:eastAsia="ru-RU"/>
        </w:rPr>
        <w:t>указать наименование закупки</w:t>
      </w:r>
      <w:r w:rsidRPr="00734578">
        <w:rPr>
          <w:rFonts w:ascii="Times New Roman" w:eastAsia="Times New Roman" w:hAnsi="Times New Roman" w:cs="Times New Roman"/>
          <w:sz w:val="24"/>
          <w:szCs w:val="24"/>
          <w:lang w:eastAsia="ru-RU"/>
        </w:rPr>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Заявке, в том числе право предоставления таких данных третьим лицам.</w:t>
      </w:r>
    </w:p>
    <w:p w:rsidR="00734578" w:rsidRPr="00734578" w:rsidRDefault="00734578" w:rsidP="00734578">
      <w:pPr>
        <w:spacing w:after="0" w:line="240" w:lineRule="auto"/>
        <w:ind w:firstLine="567"/>
        <w:jc w:val="both"/>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Настоящим подтверждаем, что сведения о _________ (</w:t>
      </w:r>
      <w:r w:rsidRPr="00734578">
        <w:rPr>
          <w:rFonts w:ascii="Times New Roman" w:eastAsia="Times New Roman" w:hAnsi="Times New Roman" w:cs="Times New Roman"/>
          <w:i/>
          <w:sz w:val="24"/>
          <w:szCs w:val="24"/>
          <w:lang w:eastAsia="ru-RU"/>
        </w:rPr>
        <w:t>наименование Участника Открытого конкурса</w:t>
      </w:r>
      <w:r w:rsidRPr="00734578">
        <w:rPr>
          <w:rFonts w:ascii="Times New Roman" w:eastAsia="Times New Roman" w:hAnsi="Times New Roman" w:cs="Times New Roman"/>
          <w:sz w:val="24"/>
          <w:szCs w:val="24"/>
          <w:lang w:eastAsia="ru-RU"/>
        </w:rPr>
        <w:t>)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734578" w:rsidRPr="00734578" w:rsidRDefault="00734578" w:rsidP="00734578">
      <w:pPr>
        <w:spacing w:after="0" w:line="240" w:lineRule="auto"/>
        <w:ind w:firstLine="567"/>
        <w:jc w:val="both"/>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 xml:space="preserve">Настоящим уведомляем об отсутствии у ________________ </w:t>
      </w:r>
      <w:r w:rsidRPr="00734578">
        <w:rPr>
          <w:rFonts w:ascii="Times New Roman" w:eastAsia="Times New Roman" w:hAnsi="Times New Roman" w:cs="Times New Roman"/>
          <w:i/>
          <w:sz w:val="24"/>
          <w:szCs w:val="24"/>
          <w:lang w:eastAsia="ru-RU"/>
        </w:rPr>
        <w:t>(наименование Участника на Открытого конкурса)</w:t>
      </w:r>
      <w:r w:rsidRPr="00734578">
        <w:rPr>
          <w:rFonts w:ascii="Times New Roman" w:eastAsia="Times New Roman" w:hAnsi="Times New Roman" w:cs="Times New Roman"/>
          <w:sz w:val="24"/>
          <w:szCs w:val="24"/>
          <w:lang w:eastAsia="ru-RU"/>
        </w:rPr>
        <w:t xml:space="preserve"> на дату подачи данной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по данным бухгалтерской отчетности за последний отчетный период.</w:t>
      </w:r>
    </w:p>
    <w:p w:rsidR="00734578" w:rsidRPr="00734578" w:rsidRDefault="00734578" w:rsidP="00734578">
      <w:pPr>
        <w:spacing w:after="0" w:line="240" w:lineRule="auto"/>
        <w:ind w:firstLine="567"/>
        <w:jc w:val="both"/>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 xml:space="preserve">Настоящим уведомляем об отсутствии </w:t>
      </w:r>
      <w:r w:rsidRPr="00734578">
        <w:rPr>
          <w:rFonts w:ascii="Times New Roman" w:eastAsia="Times New Roman" w:hAnsi="Times New Roman" w:cs="Arial"/>
          <w:color w:val="000000"/>
          <w:sz w:val="24"/>
          <w:szCs w:val="24"/>
          <w:lang w:eastAsia="ru-RU"/>
        </w:rPr>
        <w:t xml:space="preserve">между участником закупки </w:t>
      </w:r>
      <w:r w:rsidRPr="00734578">
        <w:rPr>
          <w:rFonts w:ascii="Times New Roman" w:eastAsia="Times New Roman" w:hAnsi="Times New Roman" w:cs="Times New Roman"/>
          <w:sz w:val="24"/>
          <w:szCs w:val="24"/>
          <w:lang w:eastAsia="ru-RU"/>
        </w:rPr>
        <w:t xml:space="preserve">________________ (наименование Участника Открытого конкурса) </w:t>
      </w:r>
      <w:r w:rsidRPr="00734578">
        <w:rPr>
          <w:rFonts w:ascii="Times New Roman" w:eastAsia="Times New Roman" w:hAnsi="Times New Roman" w:cs="Arial"/>
          <w:color w:val="000000"/>
          <w:sz w:val="24"/>
          <w:szCs w:val="24"/>
          <w:lang w:eastAsia="ru-RU"/>
        </w:rPr>
        <w:t xml:space="preserve">и </w:t>
      </w:r>
      <w:r w:rsidRPr="00734578">
        <w:rPr>
          <w:rFonts w:ascii="Times New Roman" w:eastAsia="Times New Roman" w:hAnsi="Times New Roman" w:cs="Times New Roman"/>
          <w:sz w:val="24"/>
          <w:szCs w:val="24"/>
          <w:lang w:eastAsia="ru-RU"/>
        </w:rPr>
        <w:t>ПАО «</w:t>
      </w:r>
      <w:r w:rsidR="002605C4">
        <w:rPr>
          <w:rFonts w:ascii="Times New Roman" w:eastAsia="Times New Roman" w:hAnsi="Times New Roman" w:cs="Times New Roman"/>
          <w:sz w:val="24"/>
          <w:szCs w:val="24"/>
          <w:lang w:eastAsia="ru-RU"/>
        </w:rPr>
        <w:t>Башинформсвязь</w:t>
      </w:r>
      <w:r w:rsidRPr="00734578">
        <w:rPr>
          <w:rFonts w:ascii="Times New Roman" w:eastAsia="Times New Roman" w:hAnsi="Times New Roman" w:cs="Times New Roman"/>
          <w:sz w:val="24"/>
          <w:szCs w:val="24"/>
          <w:lang w:eastAsia="ru-RU"/>
        </w:rPr>
        <w:t>»</w:t>
      </w:r>
      <w:r w:rsidRPr="00734578">
        <w:rPr>
          <w:rFonts w:ascii="Times New Roman" w:eastAsia="Times New Roman" w:hAnsi="Times New Roman" w:cs="Arial"/>
          <w:color w:val="000000"/>
          <w:sz w:val="24"/>
          <w:szCs w:val="24"/>
          <w:lang w:eastAsia="ru-RU"/>
        </w:rPr>
        <w:t xml:space="preserve"> конфликта интересов, определенного в п. 6.1.12 Положения о закупках товаров, работ, услуг ПАО «Ростелеком».</w:t>
      </w:r>
      <w:r w:rsidRPr="00734578">
        <w:rPr>
          <w:rFonts w:ascii="Times New Roman" w:eastAsia="Times New Roman" w:hAnsi="Times New Roman" w:cs="Times New Roman"/>
          <w:sz w:val="24"/>
          <w:szCs w:val="24"/>
          <w:lang w:eastAsia="ru-RU"/>
        </w:rPr>
        <w:t xml:space="preserve"> </w:t>
      </w:r>
    </w:p>
    <w:p w:rsidR="00734578" w:rsidRPr="00734578" w:rsidRDefault="00734578" w:rsidP="00734578">
      <w:pPr>
        <w:spacing w:after="0" w:line="240" w:lineRule="auto"/>
        <w:ind w:firstLine="567"/>
        <w:jc w:val="both"/>
        <w:rPr>
          <w:rFonts w:ascii="Times New Roman" w:eastAsia="Times New Roman" w:hAnsi="Times New Roman" w:cs="Times New Roman"/>
          <w:sz w:val="24"/>
          <w:szCs w:val="24"/>
          <w:lang w:eastAsia="ru-RU"/>
        </w:rPr>
      </w:pPr>
    </w:p>
    <w:p w:rsidR="00734578" w:rsidRPr="00734578" w:rsidRDefault="00734578" w:rsidP="00734578">
      <w:pPr>
        <w:spacing w:after="0" w:line="240" w:lineRule="auto"/>
        <w:ind w:firstLine="567"/>
        <w:jc w:val="both"/>
        <w:rPr>
          <w:rFonts w:ascii="Times New Roman" w:eastAsia="Times New Roman" w:hAnsi="Times New Roman" w:cs="Times New Roman"/>
          <w:i/>
          <w:sz w:val="24"/>
          <w:szCs w:val="24"/>
          <w:lang w:eastAsia="ru-RU"/>
        </w:rPr>
      </w:pPr>
      <w:permStart w:id="252602615" w:edGrp="everyone"/>
      <w:r w:rsidRPr="00734578">
        <w:rPr>
          <w:rFonts w:ascii="Times New Roman" w:eastAsia="Times New Roman" w:hAnsi="Times New Roman" w:cs="Times New Roman"/>
          <w:i/>
          <w:sz w:val="24"/>
          <w:szCs w:val="24"/>
          <w:lang w:eastAsia="ru-RU"/>
        </w:rPr>
        <w:t xml:space="preserve">[Если в состав Заявки на участие в закупке включены документы, предусмотренные </w:t>
      </w:r>
      <w:proofErr w:type="spellStart"/>
      <w:r w:rsidRPr="00734578">
        <w:rPr>
          <w:rFonts w:ascii="Times New Roman" w:eastAsia="Times New Roman" w:hAnsi="Times New Roman" w:cs="Times New Roman"/>
          <w:i/>
          <w:sz w:val="24"/>
          <w:szCs w:val="24"/>
          <w:lang w:eastAsia="ru-RU"/>
        </w:rPr>
        <w:t>абз</w:t>
      </w:r>
      <w:proofErr w:type="spellEnd"/>
      <w:r w:rsidRPr="00734578">
        <w:rPr>
          <w:rFonts w:ascii="Times New Roman" w:eastAsia="Times New Roman" w:hAnsi="Times New Roman" w:cs="Times New Roman"/>
          <w:i/>
          <w:sz w:val="24"/>
          <w:szCs w:val="24"/>
          <w:lang w:eastAsia="ru-RU"/>
        </w:rPr>
        <w:t xml:space="preserve">. 1 </w:t>
      </w:r>
      <w:proofErr w:type="spellStart"/>
      <w:r w:rsidRPr="00734578">
        <w:rPr>
          <w:rFonts w:ascii="Times New Roman" w:eastAsia="Times New Roman" w:hAnsi="Times New Roman" w:cs="Times New Roman"/>
          <w:i/>
          <w:sz w:val="24"/>
          <w:szCs w:val="24"/>
          <w:lang w:eastAsia="ru-RU"/>
        </w:rPr>
        <w:t>пп</w:t>
      </w:r>
      <w:proofErr w:type="spellEnd"/>
      <w:r w:rsidRPr="00734578">
        <w:rPr>
          <w:rFonts w:ascii="Times New Roman" w:eastAsia="Times New Roman" w:hAnsi="Times New Roman" w:cs="Times New Roman"/>
          <w:i/>
          <w:sz w:val="24"/>
          <w:szCs w:val="24"/>
          <w:lang w:eastAsia="ru-RU"/>
        </w:rPr>
        <w:t xml:space="preserve">. б) </w:t>
      </w:r>
      <w:proofErr w:type="spellStart"/>
      <w:r w:rsidRPr="00734578">
        <w:rPr>
          <w:rFonts w:ascii="Times New Roman" w:eastAsia="Times New Roman" w:hAnsi="Times New Roman" w:cs="Times New Roman"/>
          <w:i/>
          <w:sz w:val="24"/>
          <w:szCs w:val="24"/>
          <w:lang w:eastAsia="ru-RU"/>
        </w:rPr>
        <w:t>пп</w:t>
      </w:r>
      <w:proofErr w:type="spellEnd"/>
      <w:r w:rsidRPr="00734578">
        <w:rPr>
          <w:rFonts w:ascii="Times New Roman" w:eastAsia="Times New Roman" w:hAnsi="Times New Roman" w:cs="Times New Roman"/>
          <w:i/>
          <w:sz w:val="24"/>
          <w:szCs w:val="24"/>
          <w:lang w:eastAsia="ru-RU"/>
        </w:rPr>
        <w:t xml:space="preserve">. 1 пункта </w:t>
      </w:r>
      <w:r w:rsidRPr="00734578">
        <w:rPr>
          <w:rFonts w:ascii="Times New Roman" w:eastAsia="Times New Roman" w:hAnsi="Times New Roman" w:cs="Times New Roman"/>
          <w:sz w:val="24"/>
          <w:szCs w:val="24"/>
          <w:lang w:eastAsia="ru-RU"/>
        </w:rPr>
        <w:fldChar w:fldCharType="begin"/>
      </w:r>
      <w:r w:rsidRPr="00734578">
        <w:rPr>
          <w:rFonts w:ascii="Times New Roman" w:eastAsia="Times New Roman" w:hAnsi="Times New Roman" w:cs="Times New Roman"/>
          <w:i/>
          <w:sz w:val="24"/>
          <w:szCs w:val="24"/>
          <w:lang w:eastAsia="ru-RU"/>
        </w:rPr>
        <w:instrText xml:space="preserve"> REF _Ref368314814 \r \h  \* MERGEFORMAT </w:instrText>
      </w:r>
      <w:r w:rsidRPr="00734578">
        <w:rPr>
          <w:rFonts w:ascii="Times New Roman" w:eastAsia="Times New Roman" w:hAnsi="Times New Roman" w:cs="Times New Roman"/>
          <w:sz w:val="24"/>
          <w:szCs w:val="24"/>
          <w:lang w:eastAsia="ru-RU"/>
        </w:rPr>
      </w:r>
      <w:r w:rsidRPr="00734578">
        <w:rPr>
          <w:rFonts w:ascii="Times New Roman" w:eastAsia="Times New Roman" w:hAnsi="Times New Roman" w:cs="Times New Roman"/>
          <w:sz w:val="24"/>
          <w:szCs w:val="24"/>
          <w:lang w:eastAsia="ru-RU"/>
        </w:rPr>
        <w:fldChar w:fldCharType="separate"/>
      </w:r>
      <w:r w:rsidR="005F518E">
        <w:rPr>
          <w:rFonts w:ascii="Times New Roman" w:eastAsia="Times New Roman" w:hAnsi="Times New Roman" w:cs="Times New Roman"/>
          <w:i/>
          <w:sz w:val="24"/>
          <w:szCs w:val="24"/>
          <w:lang w:eastAsia="ru-RU"/>
        </w:rPr>
        <w:t>26</w:t>
      </w:r>
      <w:r w:rsidRPr="00734578">
        <w:rPr>
          <w:rFonts w:ascii="Times New Roman" w:eastAsia="Times New Roman" w:hAnsi="Times New Roman" w:cs="Times New Roman"/>
          <w:sz w:val="24"/>
          <w:szCs w:val="24"/>
          <w:lang w:eastAsia="ru-RU"/>
        </w:rPr>
        <w:fldChar w:fldCharType="end"/>
      </w:r>
      <w:r w:rsidRPr="00734578">
        <w:rPr>
          <w:rFonts w:ascii="Times New Roman" w:eastAsia="Times New Roman" w:hAnsi="Times New Roman" w:cs="Times New Roman"/>
          <w:i/>
          <w:sz w:val="24"/>
          <w:szCs w:val="24"/>
          <w:lang w:eastAsia="ru-RU"/>
        </w:rPr>
        <w:t xml:space="preserve"> 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734578" w:rsidRPr="00734578" w:rsidRDefault="00734578" w:rsidP="00734578">
      <w:pPr>
        <w:spacing w:after="0" w:line="240" w:lineRule="auto"/>
        <w:ind w:firstLine="567"/>
        <w:jc w:val="both"/>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 xml:space="preserve">Сообщаем, что для совершения сделки по результатам Открытого конкурса _________________ </w:t>
      </w:r>
      <w:r w:rsidRPr="00734578">
        <w:rPr>
          <w:rFonts w:ascii="Times New Roman" w:eastAsia="Times New Roman" w:hAnsi="Times New Roman" w:cs="Times New Roman"/>
          <w:i/>
          <w:sz w:val="24"/>
          <w:szCs w:val="24"/>
          <w:lang w:eastAsia="ru-RU"/>
        </w:rPr>
        <w:t xml:space="preserve">(наименование Участника Открытого конкурса) </w:t>
      </w:r>
      <w:r w:rsidRPr="00734578">
        <w:rPr>
          <w:rFonts w:ascii="Times New Roman" w:eastAsia="Times New Roman" w:hAnsi="Times New Roman" w:cs="Times New Roman"/>
          <w:sz w:val="24"/>
          <w:szCs w:val="24"/>
          <w:lang w:eastAsia="ru-RU"/>
        </w:rPr>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_________________________ </w:t>
      </w:r>
      <w:r w:rsidRPr="00734578">
        <w:rPr>
          <w:rFonts w:ascii="Times New Roman" w:eastAsia="Times New Roman" w:hAnsi="Times New Roman" w:cs="Times New Roman"/>
          <w:i/>
          <w:sz w:val="24"/>
          <w:szCs w:val="24"/>
          <w:lang w:eastAsia="ru-RU"/>
        </w:rPr>
        <w:t>(наименование Участника Открытого конкурса).</w:t>
      </w:r>
      <w:r w:rsidRPr="00734578">
        <w:rPr>
          <w:rFonts w:ascii="Times New Roman" w:eastAsia="Times New Roman" w:hAnsi="Times New Roman" w:cs="Times New Roman"/>
          <w:sz w:val="24"/>
          <w:szCs w:val="24"/>
          <w:lang w:eastAsia="ru-RU"/>
        </w:rPr>
        <w:t xml:space="preserve"> </w:t>
      </w:r>
      <w:r w:rsidRPr="00734578">
        <w:rPr>
          <w:rFonts w:ascii="Times New Roman" w:eastAsia="Times New Roman" w:hAnsi="Times New Roman" w:cs="Times New Roman"/>
          <w:i/>
          <w:sz w:val="24"/>
          <w:szCs w:val="24"/>
          <w:lang w:eastAsia="ru-RU"/>
        </w:rPr>
        <w:t>[Условие подлежит включению в Заявку, если соответствующего одобрения компетентными органами Участника не требуется.]</w:t>
      </w:r>
      <w:r w:rsidRPr="00734578">
        <w:rPr>
          <w:rFonts w:ascii="Times New Roman" w:eastAsia="Times New Roman" w:hAnsi="Times New Roman" w:cs="Times New Roman"/>
          <w:sz w:val="24"/>
          <w:szCs w:val="24"/>
          <w:lang w:eastAsia="ru-RU"/>
        </w:rPr>
        <w:t xml:space="preserve"> </w:t>
      </w:r>
    </w:p>
    <w:p w:rsidR="00734578" w:rsidRPr="00734578" w:rsidRDefault="00734578" w:rsidP="00734578">
      <w:pPr>
        <w:spacing w:after="0" w:line="240" w:lineRule="auto"/>
        <w:ind w:firstLine="567"/>
        <w:jc w:val="both"/>
        <w:rPr>
          <w:rFonts w:ascii="Times New Roman" w:eastAsia="Times New Roman" w:hAnsi="Times New Roman" w:cs="Times New Roman"/>
          <w:bCs/>
          <w:i/>
          <w:sz w:val="24"/>
          <w:szCs w:val="24"/>
          <w:lang w:eastAsia="ru-RU"/>
        </w:rPr>
      </w:pPr>
      <w:r w:rsidRPr="00734578">
        <w:rPr>
          <w:rFonts w:ascii="Times New Roman" w:eastAsia="Times New Roman" w:hAnsi="Times New Roman" w:cs="Times New Roman"/>
          <w:bCs/>
          <w:sz w:val="24"/>
          <w:szCs w:val="24"/>
          <w:lang w:eastAsia="ru-RU"/>
        </w:rPr>
        <w:t xml:space="preserve">Сообщаем, что для совершения сделки по результатам Открытого конкурса _________________ ____ </w:t>
      </w:r>
      <w:r w:rsidRPr="00734578">
        <w:rPr>
          <w:rFonts w:ascii="Times New Roman" w:eastAsia="Times New Roman" w:hAnsi="Times New Roman" w:cs="Times New Roman"/>
          <w:bCs/>
          <w:i/>
          <w:sz w:val="24"/>
          <w:szCs w:val="24"/>
          <w:lang w:eastAsia="ru-RU"/>
        </w:rPr>
        <w:t xml:space="preserve">(наименование Участника Открытого </w:t>
      </w:r>
      <w:r w:rsidRPr="00734578">
        <w:rPr>
          <w:rFonts w:ascii="Times New Roman" w:eastAsia="Times New Roman" w:hAnsi="Times New Roman" w:cs="Times New Roman"/>
          <w:bCs/>
          <w:i/>
          <w:sz w:val="24"/>
          <w:lang w:eastAsia="ru-RU"/>
        </w:rPr>
        <w:t>конкурса</w:t>
      </w:r>
      <w:r w:rsidRPr="00734578">
        <w:rPr>
          <w:rFonts w:ascii="Times New Roman" w:eastAsia="Times New Roman" w:hAnsi="Times New Roman" w:cs="Times New Roman"/>
          <w:bCs/>
          <w:i/>
          <w:sz w:val="24"/>
          <w:szCs w:val="24"/>
          <w:lang w:eastAsia="ru-RU"/>
        </w:rPr>
        <w:t xml:space="preserve">) </w:t>
      </w:r>
      <w:r w:rsidRPr="00734578">
        <w:rPr>
          <w:rFonts w:ascii="Times New Roman" w:eastAsia="Times New Roman" w:hAnsi="Times New Roman" w:cs="Times New Roman"/>
          <w:bCs/>
          <w:sz w:val="24"/>
          <w:szCs w:val="24"/>
          <w:lang w:eastAsia="ru-RU"/>
        </w:rPr>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________________ </w:t>
      </w:r>
      <w:r w:rsidRPr="00734578">
        <w:rPr>
          <w:rFonts w:ascii="Times New Roman" w:eastAsia="Times New Roman" w:hAnsi="Times New Roman" w:cs="Times New Roman"/>
          <w:bCs/>
          <w:i/>
          <w:sz w:val="24"/>
          <w:szCs w:val="24"/>
          <w:lang w:eastAsia="ru-RU"/>
        </w:rPr>
        <w:t xml:space="preserve">(наименование Участника Открытого </w:t>
      </w:r>
      <w:r w:rsidRPr="00734578">
        <w:rPr>
          <w:rFonts w:ascii="Times New Roman" w:eastAsia="Times New Roman" w:hAnsi="Times New Roman" w:cs="Times New Roman"/>
          <w:bCs/>
          <w:i/>
          <w:sz w:val="24"/>
          <w:lang w:eastAsia="ru-RU"/>
        </w:rPr>
        <w:t>конкурса</w:t>
      </w:r>
      <w:r w:rsidRPr="00734578">
        <w:rPr>
          <w:rFonts w:ascii="Times New Roman" w:eastAsia="Times New Roman" w:hAnsi="Times New Roman" w:cs="Times New Roman"/>
          <w:bCs/>
          <w:i/>
          <w:sz w:val="24"/>
          <w:szCs w:val="24"/>
          <w:lang w:eastAsia="ru-RU"/>
        </w:rPr>
        <w:t>)</w:t>
      </w:r>
      <w:r w:rsidRPr="00734578">
        <w:rPr>
          <w:rFonts w:ascii="Times New Roman" w:eastAsia="Times New Roman" w:hAnsi="Times New Roman" w:cs="Times New Roman"/>
          <w:bCs/>
          <w:sz w:val="24"/>
          <w:szCs w:val="24"/>
          <w:lang w:eastAsia="ru-RU"/>
        </w:rPr>
        <w:t xml:space="preserve">. В силу необходимости соблюдения установленного законодательством Российской Федерации и учредительными документами ___________________  </w:t>
      </w:r>
      <w:r w:rsidRPr="00734578">
        <w:rPr>
          <w:rFonts w:ascii="Times New Roman" w:eastAsia="Times New Roman" w:hAnsi="Times New Roman" w:cs="Times New Roman"/>
          <w:bCs/>
          <w:i/>
          <w:sz w:val="24"/>
          <w:szCs w:val="24"/>
          <w:lang w:eastAsia="ru-RU"/>
        </w:rPr>
        <w:t xml:space="preserve">(наименование Участника  Открытого </w:t>
      </w:r>
      <w:r w:rsidRPr="00734578">
        <w:rPr>
          <w:rFonts w:ascii="Times New Roman" w:eastAsia="Times New Roman" w:hAnsi="Times New Roman" w:cs="Times New Roman"/>
          <w:bCs/>
          <w:i/>
          <w:sz w:val="24"/>
          <w:lang w:eastAsia="ru-RU"/>
        </w:rPr>
        <w:t>конкурса</w:t>
      </w:r>
      <w:r w:rsidRPr="00734578">
        <w:rPr>
          <w:rFonts w:ascii="Times New Roman" w:eastAsia="Times New Roman" w:hAnsi="Times New Roman" w:cs="Times New Roman"/>
          <w:bCs/>
          <w:i/>
          <w:sz w:val="24"/>
          <w:szCs w:val="24"/>
          <w:lang w:eastAsia="ru-RU"/>
        </w:rPr>
        <w:t>)</w:t>
      </w:r>
      <w:r w:rsidRPr="00734578">
        <w:rPr>
          <w:rFonts w:ascii="Times New Roman" w:eastAsia="Times New Roman" w:hAnsi="Times New Roman" w:cs="Times New Roman"/>
          <w:bCs/>
          <w:sz w:val="24"/>
          <w:szCs w:val="24"/>
          <w:lang w:eastAsia="ru-RU"/>
        </w:rPr>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________________ </w:t>
      </w:r>
      <w:r w:rsidRPr="00734578">
        <w:rPr>
          <w:rFonts w:ascii="Times New Roman" w:eastAsia="Times New Roman" w:hAnsi="Times New Roman" w:cs="Times New Roman"/>
          <w:bCs/>
          <w:i/>
          <w:sz w:val="24"/>
          <w:szCs w:val="24"/>
          <w:lang w:eastAsia="ru-RU"/>
        </w:rPr>
        <w:t xml:space="preserve">(наименование Участника Открытого </w:t>
      </w:r>
      <w:r w:rsidRPr="00734578">
        <w:rPr>
          <w:rFonts w:ascii="Times New Roman" w:eastAsia="Times New Roman" w:hAnsi="Times New Roman" w:cs="Times New Roman"/>
          <w:bCs/>
          <w:i/>
          <w:sz w:val="24"/>
          <w:lang w:eastAsia="ru-RU"/>
        </w:rPr>
        <w:t>конкурса</w:t>
      </w:r>
      <w:r w:rsidRPr="00734578">
        <w:rPr>
          <w:rFonts w:ascii="Times New Roman" w:eastAsia="Times New Roman" w:hAnsi="Times New Roman" w:cs="Times New Roman"/>
          <w:bCs/>
          <w:i/>
          <w:sz w:val="24"/>
          <w:szCs w:val="24"/>
          <w:lang w:eastAsia="ru-RU"/>
        </w:rPr>
        <w:t>)</w:t>
      </w:r>
      <w:r w:rsidRPr="00734578">
        <w:rPr>
          <w:rFonts w:ascii="Times New Roman" w:eastAsia="Times New Roman" w:hAnsi="Times New Roman" w:cs="Times New Roman"/>
          <w:bCs/>
          <w:sz w:val="24"/>
          <w:szCs w:val="24"/>
          <w:lang w:eastAsia="ru-RU"/>
        </w:rPr>
        <w:t xml:space="preserve"> победителем или участником, которому присвоен второй номер. </w:t>
      </w:r>
      <w:r w:rsidRPr="00734578">
        <w:rPr>
          <w:rFonts w:ascii="Times New Roman" w:eastAsia="Times New Roman" w:hAnsi="Times New Roman" w:cs="Times New Roman"/>
          <w:bCs/>
          <w:i/>
          <w:sz w:val="24"/>
          <w:szCs w:val="24"/>
          <w:lang w:eastAsia="ru-RU"/>
        </w:rPr>
        <w:t>[Условие подлежит включению в Заявку, если получить соответствующее одобрение компетентного органа Участника к моменту подачи Заявки затруднительно ввиду отсутствия времени, необходимого для соблюдения предусмотренного порядка одобрения сделки]</w:t>
      </w:r>
    </w:p>
    <w:permEnd w:id="252602615"/>
    <w:p w:rsidR="00734578" w:rsidRPr="00734578" w:rsidRDefault="00734578" w:rsidP="00734578">
      <w:pPr>
        <w:spacing w:after="0" w:line="240" w:lineRule="auto"/>
        <w:ind w:firstLine="567"/>
        <w:jc w:val="both"/>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 xml:space="preserve">В случае признания нас Победителем Открытого конкурса мы берем на себя обязательства заключить со своей стороны договор в соответствии с требованиями Документации о проведении Открытого конкурса, проектом Договора и условиями </w:t>
      </w:r>
      <w:permStart w:id="1993950295" w:edGrp="everyone"/>
      <w:r w:rsidRPr="00734578">
        <w:rPr>
          <w:rFonts w:ascii="Times New Roman" w:eastAsia="Times New Roman" w:hAnsi="Times New Roman" w:cs="Times New Roman"/>
          <w:sz w:val="24"/>
          <w:szCs w:val="24"/>
          <w:lang w:eastAsia="ru-RU"/>
        </w:rPr>
        <w:t>нашей Заявки в течение 3 (трех) рабочих дней с даты получения от Заказчика проекта</w:t>
      </w:r>
      <w:permEnd w:id="1993950295"/>
      <w:r w:rsidRPr="00734578">
        <w:rPr>
          <w:rFonts w:ascii="Times New Roman" w:eastAsia="Times New Roman" w:hAnsi="Times New Roman" w:cs="Times New Roman"/>
          <w:sz w:val="24"/>
          <w:szCs w:val="24"/>
          <w:lang w:eastAsia="ru-RU"/>
        </w:rPr>
        <w:t xml:space="preserve"> договора и представить все подписанные экземпляры договора Заказчику.</w:t>
      </w:r>
    </w:p>
    <w:p w:rsidR="00734578" w:rsidRPr="00734578" w:rsidRDefault="00734578" w:rsidP="00734578">
      <w:pPr>
        <w:spacing w:after="0" w:line="240" w:lineRule="auto"/>
        <w:ind w:firstLine="567"/>
        <w:jc w:val="both"/>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В случае если нашей Заявке будет присвоен второй номер, а Победитель Открытого конкурса 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проведении Открытого конкурса, проектом Договора и условиями нашей Заявки.</w:t>
      </w:r>
    </w:p>
    <w:p w:rsidR="00734578" w:rsidRPr="00734578" w:rsidRDefault="00734578" w:rsidP="00734578">
      <w:pPr>
        <w:spacing w:after="0" w:line="240" w:lineRule="auto"/>
        <w:ind w:firstLine="567"/>
        <w:jc w:val="both"/>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В соответствии с инструкциями, полученными от вас в Документации о проведении Открытого конкурса, информация по сути наших предложений в данной закупке представлена в следующих документах, которые являются неотъемлемой частью нашей Заявки:</w:t>
      </w:r>
    </w:p>
    <w:p w:rsidR="00734578" w:rsidRPr="00734578" w:rsidRDefault="00734578" w:rsidP="00734578">
      <w:pPr>
        <w:spacing w:after="0" w:line="240" w:lineRule="auto"/>
        <w:ind w:firstLine="567"/>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ОПИСЬ ДОКУМЕНТОВ</w:t>
      </w: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26"/>
        <w:gridCol w:w="7796"/>
        <w:gridCol w:w="1134"/>
        <w:gridCol w:w="992"/>
      </w:tblGrid>
      <w:tr w:rsidR="00734578" w:rsidRPr="00734578" w:rsidTr="00734578">
        <w:trPr>
          <w:tblHeader/>
        </w:trPr>
        <w:tc>
          <w:tcPr>
            <w:tcW w:w="426" w:type="dxa"/>
            <w:vAlign w:val="center"/>
          </w:tcPr>
          <w:p w:rsidR="00734578" w:rsidRPr="00734578" w:rsidRDefault="00734578" w:rsidP="00734578">
            <w:pPr>
              <w:spacing w:after="0" w:line="240" w:lineRule="auto"/>
              <w:rPr>
                <w:rFonts w:ascii="Times New Roman" w:eastAsia="Times New Roman" w:hAnsi="Times New Roman" w:cs="Times New Roman"/>
                <w:lang w:eastAsia="ru-RU"/>
              </w:rPr>
            </w:pPr>
            <w:r w:rsidRPr="00734578">
              <w:rPr>
                <w:rFonts w:ascii="Times New Roman" w:eastAsia="Times New Roman" w:hAnsi="Times New Roman" w:cs="Times New Roman"/>
                <w:lang w:eastAsia="ru-RU"/>
              </w:rPr>
              <w:t>№</w:t>
            </w:r>
          </w:p>
          <w:p w:rsidR="00734578" w:rsidRPr="00734578" w:rsidRDefault="00734578" w:rsidP="00734578">
            <w:pPr>
              <w:spacing w:after="0" w:line="240" w:lineRule="auto"/>
              <w:rPr>
                <w:rFonts w:ascii="Times New Roman" w:eastAsia="Times New Roman" w:hAnsi="Times New Roman" w:cs="Times New Roman"/>
                <w:lang w:eastAsia="ru-RU"/>
              </w:rPr>
            </w:pPr>
            <w:r w:rsidRPr="00734578">
              <w:rPr>
                <w:rFonts w:ascii="Times New Roman" w:eastAsia="Times New Roman" w:hAnsi="Times New Roman" w:cs="Times New Roman"/>
                <w:lang w:eastAsia="ru-RU"/>
              </w:rPr>
              <w:t>п/п</w:t>
            </w:r>
          </w:p>
        </w:tc>
        <w:tc>
          <w:tcPr>
            <w:tcW w:w="7796" w:type="dxa"/>
            <w:vAlign w:val="center"/>
          </w:tcPr>
          <w:p w:rsidR="00734578" w:rsidRPr="00734578" w:rsidRDefault="00734578" w:rsidP="00734578">
            <w:pPr>
              <w:spacing w:after="0" w:line="240" w:lineRule="auto"/>
              <w:jc w:val="center"/>
              <w:rPr>
                <w:rFonts w:ascii="Times New Roman" w:eastAsia="Times New Roman" w:hAnsi="Times New Roman" w:cs="Times New Roman"/>
                <w:lang w:eastAsia="ru-RU"/>
              </w:rPr>
            </w:pPr>
            <w:r w:rsidRPr="00734578">
              <w:rPr>
                <w:rFonts w:ascii="Times New Roman" w:eastAsia="Times New Roman" w:hAnsi="Times New Roman" w:cs="Times New Roman"/>
                <w:lang w:eastAsia="ru-RU"/>
              </w:rPr>
              <w:t>Наименование документа</w:t>
            </w:r>
          </w:p>
          <w:p w:rsidR="00734578" w:rsidRPr="00734578" w:rsidRDefault="00734578" w:rsidP="00734578">
            <w:pPr>
              <w:spacing w:after="0" w:line="240" w:lineRule="auto"/>
              <w:jc w:val="center"/>
              <w:rPr>
                <w:rFonts w:ascii="Times New Roman" w:eastAsia="Times New Roman" w:hAnsi="Times New Roman" w:cs="Times New Roman"/>
                <w:lang w:eastAsia="ru-RU"/>
              </w:rPr>
            </w:pPr>
            <w:r w:rsidRPr="00734578">
              <w:rPr>
                <w:rFonts w:ascii="Times New Roman" w:eastAsia="Times New Roman" w:hAnsi="Times New Roman" w:cs="Times New Roman"/>
                <w:lang w:eastAsia="ru-RU"/>
              </w:rPr>
              <w:t xml:space="preserve">[указываются документы, перечисленные в пунктах </w:t>
            </w:r>
            <w:r w:rsidRPr="00734578">
              <w:rPr>
                <w:rFonts w:ascii="Times New Roman" w:eastAsia="Times New Roman" w:hAnsi="Times New Roman" w:cs="Times New Roman"/>
                <w:lang w:eastAsia="ru-RU"/>
              </w:rPr>
              <w:fldChar w:fldCharType="begin"/>
            </w:r>
            <w:r w:rsidRPr="00734578">
              <w:rPr>
                <w:rFonts w:ascii="Times New Roman" w:eastAsia="Times New Roman" w:hAnsi="Times New Roman" w:cs="Times New Roman"/>
                <w:lang w:eastAsia="ru-RU"/>
              </w:rPr>
              <w:instrText xml:space="preserve"> REF _Ref378845212 \r \h  \* MERGEFORMAT </w:instrText>
            </w:r>
            <w:r w:rsidRPr="00734578">
              <w:rPr>
                <w:rFonts w:ascii="Times New Roman" w:eastAsia="Times New Roman" w:hAnsi="Times New Roman" w:cs="Times New Roman"/>
                <w:lang w:eastAsia="ru-RU"/>
              </w:rPr>
            </w:r>
            <w:r w:rsidRPr="00734578">
              <w:rPr>
                <w:rFonts w:ascii="Times New Roman" w:eastAsia="Times New Roman" w:hAnsi="Times New Roman" w:cs="Times New Roman"/>
                <w:lang w:eastAsia="ru-RU"/>
              </w:rPr>
              <w:fldChar w:fldCharType="separate"/>
            </w:r>
            <w:r w:rsidR="005F518E">
              <w:rPr>
                <w:rFonts w:ascii="Times New Roman" w:eastAsia="Times New Roman" w:hAnsi="Times New Roman" w:cs="Times New Roman"/>
                <w:lang w:eastAsia="ru-RU"/>
              </w:rPr>
              <w:t>16</w:t>
            </w:r>
            <w:r w:rsidRPr="00734578">
              <w:rPr>
                <w:rFonts w:ascii="Times New Roman" w:eastAsia="Times New Roman" w:hAnsi="Times New Roman" w:cs="Times New Roman"/>
                <w:lang w:eastAsia="ru-RU"/>
              </w:rPr>
              <w:fldChar w:fldCharType="end"/>
            </w:r>
            <w:r w:rsidRPr="00734578">
              <w:rPr>
                <w:rFonts w:ascii="Times New Roman" w:eastAsia="Times New Roman" w:hAnsi="Times New Roman" w:cs="Times New Roman"/>
                <w:lang w:eastAsia="ru-RU"/>
              </w:rPr>
              <w:t xml:space="preserve">, </w:t>
            </w:r>
            <w:r w:rsidRPr="00734578">
              <w:rPr>
                <w:rFonts w:ascii="Times New Roman" w:eastAsia="Times New Roman" w:hAnsi="Times New Roman" w:cs="Times New Roman"/>
                <w:lang w:eastAsia="ru-RU"/>
              </w:rPr>
              <w:fldChar w:fldCharType="begin"/>
            </w:r>
            <w:r w:rsidRPr="00734578">
              <w:rPr>
                <w:rFonts w:ascii="Times New Roman" w:eastAsia="Times New Roman" w:hAnsi="Times New Roman" w:cs="Times New Roman"/>
                <w:lang w:eastAsia="ru-RU"/>
              </w:rPr>
              <w:instrText xml:space="preserve"> REF _Ref368314814 \r \h  \* MERGEFORMAT </w:instrText>
            </w:r>
            <w:r w:rsidRPr="00734578">
              <w:rPr>
                <w:rFonts w:ascii="Times New Roman" w:eastAsia="Times New Roman" w:hAnsi="Times New Roman" w:cs="Times New Roman"/>
                <w:lang w:eastAsia="ru-RU"/>
              </w:rPr>
            </w:r>
            <w:r w:rsidRPr="00734578">
              <w:rPr>
                <w:rFonts w:ascii="Times New Roman" w:eastAsia="Times New Roman" w:hAnsi="Times New Roman" w:cs="Times New Roman"/>
                <w:lang w:eastAsia="ru-RU"/>
              </w:rPr>
              <w:fldChar w:fldCharType="separate"/>
            </w:r>
            <w:r w:rsidR="005F518E">
              <w:rPr>
                <w:rFonts w:ascii="Times New Roman" w:eastAsia="Times New Roman" w:hAnsi="Times New Roman" w:cs="Times New Roman"/>
                <w:lang w:eastAsia="ru-RU"/>
              </w:rPr>
              <w:t>26</w:t>
            </w:r>
            <w:r w:rsidRPr="00734578">
              <w:rPr>
                <w:rFonts w:ascii="Times New Roman" w:eastAsia="Times New Roman" w:hAnsi="Times New Roman" w:cs="Times New Roman"/>
                <w:lang w:eastAsia="ru-RU"/>
              </w:rPr>
              <w:fldChar w:fldCharType="end"/>
            </w:r>
            <w:r w:rsidRPr="00734578">
              <w:rPr>
                <w:rFonts w:ascii="Times New Roman" w:eastAsia="Times New Roman" w:hAnsi="Times New Roman" w:cs="Times New Roman"/>
                <w:lang w:eastAsia="ru-RU"/>
              </w:rPr>
              <w:t xml:space="preserve">, </w:t>
            </w:r>
            <w:r w:rsidRPr="00734578">
              <w:rPr>
                <w:rFonts w:ascii="Times New Roman" w:eastAsia="Times New Roman" w:hAnsi="Times New Roman" w:cs="Times New Roman"/>
                <w:lang w:eastAsia="ru-RU"/>
              </w:rPr>
              <w:fldChar w:fldCharType="begin"/>
            </w:r>
            <w:r w:rsidRPr="00734578">
              <w:rPr>
                <w:rFonts w:ascii="Times New Roman" w:eastAsia="Times New Roman" w:hAnsi="Times New Roman" w:cs="Times New Roman"/>
                <w:lang w:eastAsia="ru-RU"/>
              </w:rPr>
              <w:instrText xml:space="preserve"> REF _Ref368316022 \r \h  \* MERGEFORMAT </w:instrText>
            </w:r>
            <w:r w:rsidRPr="00734578">
              <w:rPr>
                <w:rFonts w:ascii="Times New Roman" w:eastAsia="Times New Roman" w:hAnsi="Times New Roman" w:cs="Times New Roman"/>
                <w:lang w:eastAsia="ru-RU"/>
              </w:rPr>
            </w:r>
            <w:r w:rsidRPr="00734578">
              <w:rPr>
                <w:rFonts w:ascii="Times New Roman" w:eastAsia="Times New Roman" w:hAnsi="Times New Roman" w:cs="Times New Roman"/>
                <w:lang w:eastAsia="ru-RU"/>
              </w:rPr>
              <w:fldChar w:fldCharType="separate"/>
            </w:r>
            <w:proofErr w:type="gramStart"/>
            <w:r w:rsidR="005F518E">
              <w:rPr>
                <w:rFonts w:ascii="Times New Roman" w:eastAsia="Times New Roman" w:hAnsi="Times New Roman" w:cs="Times New Roman"/>
                <w:lang w:eastAsia="ru-RU"/>
              </w:rPr>
              <w:t>28</w:t>
            </w:r>
            <w:r w:rsidRPr="00734578">
              <w:rPr>
                <w:rFonts w:ascii="Times New Roman" w:eastAsia="Times New Roman" w:hAnsi="Times New Roman" w:cs="Times New Roman"/>
                <w:lang w:eastAsia="ru-RU"/>
              </w:rPr>
              <w:fldChar w:fldCharType="end"/>
            </w:r>
            <w:r w:rsidRPr="00734578">
              <w:rPr>
                <w:rFonts w:ascii="Times New Roman" w:eastAsia="Times New Roman" w:hAnsi="Times New Roman" w:cs="Times New Roman"/>
                <w:lang w:eastAsia="ru-RU"/>
              </w:rPr>
              <w:t xml:space="preserve">  </w:t>
            </w:r>
            <w:hyperlink w:anchor="_РАЗДЕЛ_II._СВЕДЕНИЯ" w:history="1">
              <w:r w:rsidRPr="00734578">
                <w:rPr>
                  <w:rFonts w:ascii="Times New Roman" w:eastAsia="Times New Roman" w:hAnsi="Times New Roman" w:cs="Times New Roman"/>
                  <w:color w:val="0000FF"/>
                  <w:u w:val="single"/>
                  <w:lang w:eastAsia="ru-RU"/>
                </w:rPr>
                <w:t>раздела</w:t>
              </w:r>
              <w:proofErr w:type="gramEnd"/>
              <w:r w:rsidRPr="00734578">
                <w:rPr>
                  <w:rFonts w:ascii="Times New Roman" w:eastAsia="Times New Roman" w:hAnsi="Times New Roman" w:cs="Times New Roman"/>
                  <w:color w:val="0000FF"/>
                  <w:u w:val="single"/>
                  <w:lang w:eastAsia="ru-RU"/>
                </w:rPr>
                <w:t xml:space="preserve"> II «Информационная карта»</w:t>
              </w:r>
            </w:hyperlink>
            <w:r w:rsidRPr="00734578">
              <w:rPr>
                <w:rFonts w:ascii="Times New Roman" w:eastAsia="Times New Roman" w:hAnsi="Times New Roman" w:cs="Times New Roman"/>
                <w:lang w:eastAsia="ru-RU"/>
              </w:rPr>
              <w:t xml:space="preserve"> Документации о проведении Открытого конкурса</w:t>
            </w:r>
          </w:p>
        </w:tc>
        <w:tc>
          <w:tcPr>
            <w:tcW w:w="1134" w:type="dxa"/>
            <w:vAlign w:val="center"/>
          </w:tcPr>
          <w:p w:rsidR="00734578" w:rsidRPr="00734578" w:rsidRDefault="00734578" w:rsidP="00734578">
            <w:pPr>
              <w:spacing w:after="0" w:line="240" w:lineRule="auto"/>
              <w:rPr>
                <w:rFonts w:ascii="Times New Roman" w:eastAsia="Times New Roman" w:hAnsi="Times New Roman" w:cs="Times New Roman"/>
                <w:lang w:eastAsia="ru-RU"/>
              </w:rPr>
            </w:pPr>
            <w:r w:rsidRPr="00734578">
              <w:rPr>
                <w:rFonts w:ascii="Times New Roman" w:eastAsia="Times New Roman" w:hAnsi="Times New Roman" w:cs="Times New Roman"/>
                <w:lang w:eastAsia="ru-RU"/>
              </w:rPr>
              <w:t xml:space="preserve">№ </w:t>
            </w:r>
          </w:p>
          <w:p w:rsidR="00734578" w:rsidRPr="00734578" w:rsidRDefault="00734578" w:rsidP="00734578">
            <w:pPr>
              <w:spacing w:after="0" w:line="240" w:lineRule="auto"/>
              <w:rPr>
                <w:rFonts w:ascii="Times New Roman" w:eastAsia="Times New Roman" w:hAnsi="Times New Roman" w:cs="Times New Roman"/>
                <w:lang w:eastAsia="ru-RU"/>
              </w:rPr>
            </w:pPr>
            <w:r w:rsidRPr="00734578">
              <w:rPr>
                <w:rFonts w:ascii="Times New Roman" w:eastAsia="Times New Roman" w:hAnsi="Times New Roman" w:cs="Times New Roman"/>
                <w:lang w:eastAsia="ru-RU"/>
              </w:rPr>
              <w:t>страницы</w:t>
            </w:r>
          </w:p>
        </w:tc>
        <w:tc>
          <w:tcPr>
            <w:tcW w:w="992" w:type="dxa"/>
            <w:vAlign w:val="center"/>
          </w:tcPr>
          <w:p w:rsidR="00734578" w:rsidRPr="00734578" w:rsidRDefault="00734578" w:rsidP="00734578">
            <w:pPr>
              <w:spacing w:after="0" w:line="240" w:lineRule="auto"/>
              <w:rPr>
                <w:rFonts w:ascii="Times New Roman" w:eastAsia="Times New Roman" w:hAnsi="Times New Roman" w:cs="Times New Roman"/>
                <w:lang w:eastAsia="ru-RU"/>
              </w:rPr>
            </w:pPr>
            <w:r w:rsidRPr="00734578">
              <w:rPr>
                <w:rFonts w:ascii="Times New Roman" w:eastAsia="Times New Roman" w:hAnsi="Times New Roman" w:cs="Times New Roman"/>
                <w:lang w:eastAsia="ru-RU"/>
              </w:rPr>
              <w:t>Число</w:t>
            </w:r>
          </w:p>
          <w:p w:rsidR="00734578" w:rsidRPr="00734578" w:rsidRDefault="00734578" w:rsidP="00734578">
            <w:pPr>
              <w:spacing w:after="0" w:line="240" w:lineRule="auto"/>
              <w:rPr>
                <w:rFonts w:ascii="Times New Roman" w:eastAsia="Times New Roman" w:hAnsi="Times New Roman" w:cs="Times New Roman"/>
                <w:lang w:eastAsia="ru-RU"/>
              </w:rPr>
            </w:pPr>
            <w:r w:rsidRPr="00734578">
              <w:rPr>
                <w:rFonts w:ascii="Times New Roman" w:eastAsia="Times New Roman" w:hAnsi="Times New Roman" w:cs="Times New Roman"/>
                <w:lang w:eastAsia="ru-RU"/>
              </w:rPr>
              <w:t>страниц</w:t>
            </w:r>
          </w:p>
        </w:tc>
      </w:tr>
      <w:tr w:rsidR="00734578" w:rsidRPr="00734578" w:rsidTr="00734578">
        <w:tc>
          <w:tcPr>
            <w:tcW w:w="426" w:type="dxa"/>
            <w:vAlign w:val="center"/>
          </w:tcPr>
          <w:p w:rsidR="00734578" w:rsidRPr="00734578" w:rsidRDefault="00734578" w:rsidP="00734578">
            <w:pPr>
              <w:spacing w:after="0" w:line="240" w:lineRule="auto"/>
              <w:rPr>
                <w:rFonts w:ascii="Times New Roman" w:eastAsia="Times New Roman" w:hAnsi="Times New Roman" w:cs="Times New Roman"/>
                <w:sz w:val="10"/>
                <w:szCs w:val="10"/>
                <w:lang w:eastAsia="ru-RU"/>
              </w:rPr>
            </w:pPr>
          </w:p>
        </w:tc>
        <w:tc>
          <w:tcPr>
            <w:tcW w:w="7796" w:type="dxa"/>
          </w:tcPr>
          <w:p w:rsidR="00734578" w:rsidRPr="00734578" w:rsidRDefault="00734578" w:rsidP="00734578">
            <w:pPr>
              <w:spacing w:after="0" w:line="240" w:lineRule="auto"/>
              <w:rPr>
                <w:rFonts w:ascii="Times New Roman" w:eastAsia="Times New Roman" w:hAnsi="Times New Roman" w:cs="Times New Roman"/>
                <w:sz w:val="10"/>
                <w:szCs w:val="10"/>
                <w:lang w:eastAsia="ru-RU"/>
              </w:rPr>
            </w:pPr>
          </w:p>
        </w:tc>
        <w:tc>
          <w:tcPr>
            <w:tcW w:w="1134" w:type="dxa"/>
          </w:tcPr>
          <w:p w:rsidR="00734578" w:rsidRPr="00734578" w:rsidRDefault="00734578" w:rsidP="00734578">
            <w:pPr>
              <w:spacing w:after="0" w:line="240" w:lineRule="auto"/>
              <w:rPr>
                <w:rFonts w:ascii="Times New Roman" w:eastAsia="Times New Roman" w:hAnsi="Times New Roman" w:cs="Times New Roman"/>
                <w:sz w:val="10"/>
                <w:szCs w:val="10"/>
                <w:lang w:eastAsia="ru-RU"/>
              </w:rPr>
            </w:pPr>
          </w:p>
        </w:tc>
        <w:tc>
          <w:tcPr>
            <w:tcW w:w="992" w:type="dxa"/>
          </w:tcPr>
          <w:p w:rsidR="00734578" w:rsidRPr="00734578" w:rsidRDefault="00734578" w:rsidP="00734578">
            <w:pPr>
              <w:spacing w:after="0" w:line="240" w:lineRule="auto"/>
              <w:rPr>
                <w:rFonts w:ascii="Times New Roman" w:eastAsia="Times New Roman" w:hAnsi="Times New Roman" w:cs="Times New Roman"/>
                <w:sz w:val="10"/>
                <w:szCs w:val="10"/>
                <w:lang w:eastAsia="ru-RU"/>
              </w:rPr>
            </w:pPr>
          </w:p>
        </w:tc>
      </w:tr>
    </w:tbl>
    <w:p w:rsidR="00734578" w:rsidRPr="00734578" w:rsidRDefault="00734578" w:rsidP="00734578">
      <w:pPr>
        <w:spacing w:after="0" w:line="240" w:lineRule="auto"/>
        <w:rPr>
          <w:rFonts w:ascii="Times New Roman" w:eastAsia="Times New Roman" w:hAnsi="Times New Roman" w:cs="Times New Roman"/>
          <w:sz w:val="10"/>
          <w:szCs w:val="10"/>
          <w:lang w:eastAsia="ru-RU"/>
        </w:rPr>
      </w:pPr>
    </w:p>
    <w:p w:rsidR="00734578" w:rsidRPr="00734578" w:rsidRDefault="00734578" w:rsidP="00734578">
      <w:pPr>
        <w:spacing w:after="0" w:line="240" w:lineRule="auto"/>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___________________________________</w:t>
      </w:r>
      <w:r w:rsidRPr="00734578">
        <w:rPr>
          <w:rFonts w:ascii="Times New Roman" w:eastAsia="Times New Roman" w:hAnsi="Times New Roman" w:cs="Times New Roman"/>
          <w:sz w:val="24"/>
          <w:szCs w:val="24"/>
          <w:lang w:eastAsia="ru-RU"/>
        </w:rPr>
        <w:tab/>
      </w:r>
      <w:r w:rsidRPr="00734578">
        <w:rPr>
          <w:rFonts w:ascii="Times New Roman" w:eastAsia="Times New Roman" w:hAnsi="Times New Roman" w:cs="Times New Roman"/>
          <w:sz w:val="24"/>
          <w:szCs w:val="24"/>
          <w:lang w:eastAsia="ru-RU"/>
        </w:rPr>
        <w:tab/>
      </w:r>
      <w:r w:rsidRPr="00734578">
        <w:rPr>
          <w:rFonts w:ascii="Times New Roman" w:eastAsia="Times New Roman" w:hAnsi="Times New Roman" w:cs="Times New Roman"/>
          <w:sz w:val="24"/>
          <w:szCs w:val="24"/>
          <w:lang w:eastAsia="ru-RU"/>
        </w:rPr>
        <w:tab/>
        <w:t xml:space="preserve">             ___________________________</w:t>
      </w:r>
    </w:p>
    <w:p w:rsidR="00734578" w:rsidRPr="00734578" w:rsidRDefault="00734578" w:rsidP="00734578">
      <w:pPr>
        <w:spacing w:after="0" w:line="240" w:lineRule="auto"/>
        <w:rPr>
          <w:rFonts w:ascii="Times New Roman" w:eastAsia="Times New Roman" w:hAnsi="Times New Roman" w:cs="Times New Roman"/>
          <w:sz w:val="20"/>
          <w:szCs w:val="20"/>
          <w:lang w:eastAsia="ru-RU"/>
        </w:rPr>
      </w:pPr>
      <w:r w:rsidRPr="00734578">
        <w:rPr>
          <w:rFonts w:ascii="Times New Roman" w:eastAsia="Times New Roman" w:hAnsi="Times New Roman" w:cs="Times New Roman"/>
          <w:sz w:val="20"/>
          <w:szCs w:val="20"/>
          <w:lang w:eastAsia="ru-RU"/>
        </w:rPr>
        <w:t xml:space="preserve">(Подпись уполномоченного </w:t>
      </w:r>
      <w:proofErr w:type="gramStart"/>
      <w:r w:rsidRPr="00734578">
        <w:rPr>
          <w:rFonts w:ascii="Times New Roman" w:eastAsia="Times New Roman" w:hAnsi="Times New Roman" w:cs="Times New Roman"/>
          <w:sz w:val="20"/>
          <w:szCs w:val="20"/>
          <w:lang w:eastAsia="ru-RU"/>
        </w:rPr>
        <w:t>представителя)</w:t>
      </w:r>
      <w:r w:rsidRPr="00734578">
        <w:rPr>
          <w:rFonts w:ascii="Times New Roman" w:eastAsia="Times New Roman" w:hAnsi="Times New Roman" w:cs="Times New Roman"/>
          <w:sz w:val="20"/>
          <w:szCs w:val="20"/>
          <w:lang w:eastAsia="ru-RU"/>
        </w:rPr>
        <w:tab/>
      </w:r>
      <w:proofErr w:type="gramEnd"/>
      <w:r w:rsidRPr="00734578">
        <w:rPr>
          <w:rFonts w:ascii="Times New Roman" w:eastAsia="Times New Roman" w:hAnsi="Times New Roman" w:cs="Times New Roman"/>
          <w:sz w:val="20"/>
          <w:szCs w:val="20"/>
          <w:lang w:eastAsia="ru-RU"/>
        </w:rPr>
        <w:tab/>
        <w:t xml:space="preserve">                           (Ф.И.О. и должность подписавшего)</w:t>
      </w:r>
    </w:p>
    <w:p w:rsidR="00734578" w:rsidRPr="00734578" w:rsidRDefault="00734578" w:rsidP="00734578">
      <w:pPr>
        <w:spacing w:after="0" w:line="240" w:lineRule="auto"/>
        <w:rPr>
          <w:rFonts w:ascii="Times New Roman" w:eastAsia="Times New Roman" w:hAnsi="Times New Roman" w:cs="Times New Roman"/>
          <w:sz w:val="20"/>
          <w:szCs w:val="20"/>
          <w:lang w:eastAsia="ru-RU"/>
        </w:rPr>
      </w:pPr>
      <w:r w:rsidRPr="00734578">
        <w:rPr>
          <w:rFonts w:ascii="Times New Roman" w:eastAsia="Times New Roman" w:hAnsi="Times New Roman" w:cs="Times New Roman"/>
          <w:sz w:val="20"/>
          <w:szCs w:val="20"/>
          <w:lang w:eastAsia="ru-RU"/>
        </w:rPr>
        <w:t>М.П. (при наличии печати)</w:t>
      </w:r>
    </w:p>
    <w:p w:rsidR="00734578" w:rsidRPr="00734578" w:rsidRDefault="00734578" w:rsidP="00734578">
      <w:pPr>
        <w:spacing w:after="0" w:line="240" w:lineRule="auto"/>
        <w:rPr>
          <w:rFonts w:ascii="Times New Roman" w:eastAsia="Times New Roman" w:hAnsi="Times New Roman" w:cs="Times New Roman"/>
          <w:sz w:val="20"/>
          <w:szCs w:val="20"/>
          <w:lang w:eastAsia="ru-RU"/>
        </w:rPr>
      </w:pPr>
    </w:p>
    <w:p w:rsidR="00734578" w:rsidRPr="00734578" w:rsidRDefault="00734578" w:rsidP="00734578">
      <w:pPr>
        <w:spacing w:after="0" w:line="240" w:lineRule="auto"/>
        <w:rPr>
          <w:rFonts w:ascii="Times New Roman" w:eastAsia="Times New Roman" w:hAnsi="Times New Roman" w:cs="Times New Roman"/>
          <w:sz w:val="20"/>
          <w:szCs w:val="20"/>
          <w:lang w:eastAsia="ru-RU"/>
        </w:rPr>
      </w:pPr>
    </w:p>
    <w:p w:rsidR="00734578" w:rsidRPr="00734578" w:rsidRDefault="00734578" w:rsidP="00734578">
      <w:pPr>
        <w:spacing w:after="0" w:line="240" w:lineRule="auto"/>
        <w:rPr>
          <w:rFonts w:ascii="Times New Roman" w:eastAsia="Times New Roman" w:hAnsi="Times New Roman" w:cs="Times New Roman"/>
          <w:sz w:val="20"/>
          <w:szCs w:val="20"/>
          <w:lang w:eastAsia="ru-RU"/>
        </w:rPr>
      </w:pPr>
    </w:p>
    <w:p w:rsidR="00734578" w:rsidRPr="00734578" w:rsidRDefault="00734578" w:rsidP="00734578">
      <w:pPr>
        <w:spacing w:after="0" w:line="240" w:lineRule="auto"/>
        <w:rPr>
          <w:rFonts w:ascii="Times New Roman" w:eastAsia="Times New Roman" w:hAnsi="Times New Roman" w:cs="Times New Roman"/>
          <w:sz w:val="20"/>
          <w:szCs w:val="20"/>
          <w:lang w:eastAsia="ru-RU"/>
        </w:rPr>
      </w:pPr>
    </w:p>
    <w:p w:rsidR="00734578" w:rsidRPr="00734578" w:rsidRDefault="00734578" w:rsidP="00734578">
      <w:pPr>
        <w:spacing w:after="0" w:line="240" w:lineRule="auto"/>
        <w:rPr>
          <w:rFonts w:ascii="Times New Roman" w:eastAsia="Times New Roman" w:hAnsi="Times New Roman" w:cs="Times New Roman"/>
          <w:sz w:val="20"/>
          <w:szCs w:val="20"/>
          <w:lang w:eastAsia="ru-RU"/>
        </w:rPr>
      </w:pPr>
    </w:p>
    <w:p w:rsidR="00734578" w:rsidRPr="00734578" w:rsidRDefault="00734578" w:rsidP="00734578">
      <w:pPr>
        <w:spacing w:after="0" w:line="240" w:lineRule="auto"/>
        <w:rPr>
          <w:rFonts w:ascii="Times New Roman" w:eastAsia="Times New Roman" w:hAnsi="Times New Roman" w:cs="Times New Roman"/>
          <w:sz w:val="20"/>
          <w:szCs w:val="20"/>
          <w:lang w:eastAsia="ru-RU"/>
        </w:rPr>
      </w:pPr>
    </w:p>
    <w:p w:rsidR="00734578" w:rsidRPr="00734578" w:rsidRDefault="00734578" w:rsidP="00734578">
      <w:pPr>
        <w:spacing w:after="0" w:line="240" w:lineRule="auto"/>
        <w:rPr>
          <w:rFonts w:ascii="Times New Roman" w:eastAsia="Times New Roman" w:hAnsi="Times New Roman" w:cs="Times New Roman"/>
          <w:sz w:val="10"/>
          <w:szCs w:val="10"/>
          <w:lang w:eastAsia="ru-RU"/>
        </w:rPr>
      </w:pPr>
    </w:p>
    <w:p w:rsidR="00734578" w:rsidRPr="00734578" w:rsidRDefault="00734578" w:rsidP="00734578">
      <w:pPr>
        <w:tabs>
          <w:tab w:val="left" w:pos="709"/>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sz w:val="24"/>
          <w:szCs w:val="24"/>
          <w:lang w:eastAsia="ru-RU"/>
        </w:rPr>
      </w:pPr>
      <w:permStart w:id="1351959654" w:edGrp="everyone"/>
      <w:r w:rsidRPr="00734578">
        <w:rPr>
          <w:rFonts w:ascii="Times New Roman" w:eastAsia="Times New Roman" w:hAnsi="Times New Roman" w:cs="Times New Roman"/>
          <w:color w:val="808080"/>
          <w:sz w:val="24"/>
          <w:szCs w:val="24"/>
          <w:lang w:eastAsia="ru-RU"/>
        </w:rPr>
        <w:t>ИНСТРУКЦИИ ПО ЗАПОЛНЕНИЮ</w:t>
      </w:r>
    </w:p>
    <w:p w:rsidR="00734578" w:rsidRPr="00734578" w:rsidRDefault="00734578" w:rsidP="00FB1727">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734578">
        <w:rPr>
          <w:rFonts w:ascii="Times New Roman" w:eastAsia="Times New Roman" w:hAnsi="Times New Roman" w:cs="Times New Roman"/>
          <w:bCs/>
          <w:color w:val="808080"/>
          <w:sz w:val="24"/>
          <w:szCs w:val="24"/>
          <w:lang w:eastAsia="ru-RU"/>
        </w:rPr>
        <w:t>Данные инструкции не следует воспроизводить в документах, подготовленных Участником Открытого конкурса.</w:t>
      </w:r>
    </w:p>
    <w:p w:rsidR="00734578" w:rsidRPr="00734578" w:rsidRDefault="00734578" w:rsidP="00FB1727">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734578">
        <w:rPr>
          <w:rFonts w:ascii="Times New Roman" w:eastAsia="Times New Roman" w:hAnsi="Times New Roman" w:cs="Times New Roman"/>
          <w:bCs/>
          <w:color w:val="808080"/>
          <w:sz w:val="24"/>
          <w:szCs w:val="24"/>
          <w:lang w:eastAsia="ru-RU"/>
        </w:rPr>
        <w:t>Заявку следует оформить на официальном бланке Участника Открытого конкурса. Участник Открытого конкурса присваивает Заявке дату и номер в соответствии с принятыми у него правилами документооборота.</w:t>
      </w:r>
    </w:p>
    <w:p w:rsidR="00734578" w:rsidRPr="00734578" w:rsidRDefault="00734578" w:rsidP="00FB1727">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734578">
        <w:rPr>
          <w:rFonts w:ascii="Times New Roman" w:eastAsia="Times New Roman" w:hAnsi="Times New Roman" w:cs="Times New Roman"/>
          <w:bCs/>
          <w:color w:val="808080"/>
          <w:sz w:val="24"/>
          <w:szCs w:val="24"/>
          <w:lang w:eastAsia="ru-RU"/>
        </w:rPr>
        <w:t>Участник Открытого конкурса должен указать свое полное наименование (с указанием организационно-правовой формы) и местонахождение.</w:t>
      </w:r>
    </w:p>
    <w:p w:rsidR="00734578" w:rsidRPr="00734578" w:rsidRDefault="00734578" w:rsidP="00FB1727">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734578">
        <w:rPr>
          <w:rFonts w:ascii="Times New Roman" w:eastAsia="Times New Roman" w:hAnsi="Times New Roman" w:cs="Times New Roman"/>
          <w:bCs/>
          <w:color w:val="808080"/>
          <w:sz w:val="24"/>
          <w:szCs w:val="24"/>
          <w:lang w:eastAsia="ru-RU"/>
        </w:rPr>
        <w:t>Участник Открытого конкурса должен перечислить и указать объем каждого из прилагаемых к Заявке документов, определяющих суть его технико-коммерческого предложения.</w:t>
      </w:r>
      <w:bookmarkStart w:id="75" w:name="_Форма_2"/>
      <w:bookmarkEnd w:id="75"/>
    </w:p>
    <w:p w:rsidR="00734578" w:rsidRPr="00734578" w:rsidRDefault="00734578" w:rsidP="00FB1727">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734578">
        <w:rPr>
          <w:rFonts w:ascii="Times New Roman" w:eastAsia="Times New Roman" w:hAnsi="Times New Roman" w:cs="Times New Roman"/>
          <w:bCs/>
          <w:color w:val="808080"/>
          <w:sz w:val="24"/>
          <w:szCs w:val="24"/>
          <w:lang w:eastAsia="ru-RU"/>
        </w:rPr>
        <w:t>Не допускается удаление текста из формы 1, кроме текста, написанного курсивом.</w:t>
      </w:r>
    </w:p>
    <w:p w:rsidR="00734578" w:rsidRPr="00734578" w:rsidRDefault="00734578" w:rsidP="00FB1727">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734578">
        <w:rPr>
          <w:rFonts w:ascii="Times New Roman" w:eastAsia="Times New Roman" w:hAnsi="Times New Roman" w:cs="Times New Roman"/>
          <w:bCs/>
          <w:color w:val="808080"/>
          <w:sz w:val="24"/>
          <w:szCs w:val="24"/>
          <w:lang w:eastAsia="ru-RU"/>
        </w:rPr>
        <w:t>Все поля для заполнения должны быть обязательно заполнены Участником.</w:t>
      </w:r>
    </w:p>
    <w:bookmarkEnd w:id="65"/>
    <w:permEnd w:id="1351959654"/>
    <w:p w:rsidR="00734578" w:rsidRPr="00734578" w:rsidRDefault="00734578" w:rsidP="00734578">
      <w:pPr>
        <w:keepNext/>
        <w:spacing w:before="240" w:after="120" w:line="240" w:lineRule="auto"/>
        <w:ind w:left="792" w:hanging="360"/>
        <w:jc w:val="both"/>
        <w:outlineLvl w:val="0"/>
        <w:rPr>
          <w:rFonts w:ascii="Times New Roman" w:eastAsia="MS Mincho" w:hAnsi="Times New Roman" w:cs="Times New Roman"/>
          <w:b/>
          <w:bCs/>
          <w:kern w:val="32"/>
          <w:sz w:val="2"/>
          <w:szCs w:val="2"/>
          <w:lang w:val="x-none" w:eastAsia="x-none"/>
        </w:rPr>
      </w:pPr>
      <w:r w:rsidRPr="00734578">
        <w:rPr>
          <w:rFonts w:ascii="Cambria" w:eastAsia="Times New Roman" w:hAnsi="Cambria" w:cs="Times New Roman"/>
          <w:b/>
          <w:bCs/>
          <w:color w:val="365F91"/>
          <w:sz w:val="28"/>
          <w:szCs w:val="28"/>
          <w:lang w:eastAsia="ru-RU"/>
        </w:rPr>
        <w:br w:type="page"/>
      </w:r>
      <w:bookmarkStart w:id="76" w:name="_Ref55335821"/>
      <w:bookmarkStart w:id="77" w:name="_Ref55336345"/>
      <w:bookmarkStart w:id="78" w:name="_Toc57314674"/>
      <w:bookmarkStart w:id="79" w:name="_Toc69728988"/>
      <w:bookmarkStart w:id="80" w:name="_Toc98251754"/>
      <w:bookmarkEnd w:id="76"/>
      <w:bookmarkEnd w:id="77"/>
      <w:bookmarkEnd w:id="78"/>
      <w:bookmarkEnd w:id="79"/>
      <w:bookmarkEnd w:id="80"/>
    </w:p>
    <w:p w:rsidR="00734578" w:rsidRPr="00734578" w:rsidRDefault="00734578" w:rsidP="00734578">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81" w:name="_Форма_2_АНКЕТА"/>
      <w:bookmarkStart w:id="82" w:name="_Toc438562025"/>
      <w:bookmarkEnd w:id="81"/>
      <w:r w:rsidRPr="00734578">
        <w:rPr>
          <w:rFonts w:ascii="Times New Roman" w:eastAsia="MS Mincho" w:hAnsi="Times New Roman" w:cs="Times New Roman"/>
          <w:b/>
          <w:bCs/>
          <w:color w:val="548DD4"/>
          <w:kern w:val="32"/>
          <w:sz w:val="28"/>
          <w:szCs w:val="24"/>
          <w:lang w:val="x-none" w:eastAsia="x-none"/>
        </w:rPr>
        <w:t xml:space="preserve">Форма 2 АНКЕТА УЧАСТНИКА ОТКРЫТОГО </w:t>
      </w:r>
      <w:r w:rsidRPr="00734578">
        <w:rPr>
          <w:rFonts w:ascii="Times New Roman" w:eastAsia="MS Mincho" w:hAnsi="Times New Roman" w:cs="Times New Roman"/>
          <w:b/>
          <w:bCs/>
          <w:color w:val="548DD4"/>
          <w:kern w:val="32"/>
          <w:sz w:val="28"/>
          <w:szCs w:val="24"/>
          <w:lang w:eastAsia="x-none"/>
        </w:rPr>
        <w:t>КОНКУРС</w:t>
      </w:r>
      <w:bookmarkEnd w:id="82"/>
      <w:r w:rsidRPr="00734578">
        <w:rPr>
          <w:rFonts w:ascii="Times New Roman" w:eastAsia="MS Mincho" w:hAnsi="Times New Roman" w:cs="Times New Roman"/>
          <w:b/>
          <w:bCs/>
          <w:color w:val="548DD4"/>
          <w:kern w:val="32"/>
          <w:sz w:val="28"/>
          <w:szCs w:val="24"/>
          <w:lang w:eastAsia="x-none"/>
        </w:rPr>
        <w:t>А</w:t>
      </w:r>
    </w:p>
    <w:p w:rsidR="00734578" w:rsidRPr="00734578" w:rsidRDefault="00734578" w:rsidP="00734578">
      <w:pPr>
        <w:spacing w:after="0" w:line="240" w:lineRule="auto"/>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Приложение к Заявке от «___» __________ 20___ г. № ______</w:t>
      </w:r>
    </w:p>
    <w:p w:rsidR="00734578" w:rsidRPr="00734578" w:rsidRDefault="00734578" w:rsidP="00734578">
      <w:pPr>
        <w:spacing w:after="0" w:line="240" w:lineRule="auto"/>
        <w:rPr>
          <w:rFonts w:ascii="Times New Roman" w:eastAsia="Times New Roman" w:hAnsi="Times New Roman" w:cs="Times New Roman"/>
          <w:sz w:val="24"/>
          <w:szCs w:val="24"/>
          <w:lang w:eastAsia="ru-RU"/>
        </w:rPr>
      </w:pPr>
    </w:p>
    <w:p w:rsidR="00734578" w:rsidRPr="00734578" w:rsidRDefault="00734578" w:rsidP="00734578">
      <w:pPr>
        <w:spacing w:after="0" w:line="240" w:lineRule="auto"/>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 xml:space="preserve">Открытый конкурс в электронной форме на право заключения договора </w:t>
      </w:r>
    </w:p>
    <w:p w:rsidR="00734578" w:rsidRPr="00734578" w:rsidRDefault="00734578" w:rsidP="00734578">
      <w:pPr>
        <w:spacing w:after="0" w:line="240" w:lineRule="auto"/>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на ________________________________________________</w:t>
      </w:r>
    </w:p>
    <w:p w:rsidR="00734578" w:rsidRPr="00734578" w:rsidRDefault="00734578" w:rsidP="00734578">
      <w:pPr>
        <w:spacing w:after="0" w:line="240" w:lineRule="auto"/>
        <w:rPr>
          <w:rFonts w:ascii="Times New Roman" w:eastAsia="Times New Roman" w:hAnsi="Times New Roman" w:cs="Times New Roman"/>
          <w:sz w:val="24"/>
          <w:szCs w:val="24"/>
          <w:lang w:eastAsia="ru-RU"/>
        </w:rPr>
      </w:pPr>
    </w:p>
    <w:p w:rsidR="00734578" w:rsidRPr="00734578" w:rsidRDefault="00734578" w:rsidP="00734578">
      <w:pPr>
        <w:spacing w:after="0" w:line="240" w:lineRule="auto"/>
        <w:jc w:val="center"/>
        <w:rPr>
          <w:rFonts w:ascii="Times New Roman" w:eastAsia="Times New Roman" w:hAnsi="Times New Roman" w:cs="Times New Roman"/>
          <w:sz w:val="24"/>
          <w:szCs w:val="24"/>
          <w:lang w:eastAsia="ru-RU"/>
        </w:rPr>
      </w:pPr>
      <w:bookmarkStart w:id="83" w:name="_Анкета_Претендента_на"/>
      <w:bookmarkStart w:id="84" w:name="_Анкета_Участника_процедуры"/>
      <w:bookmarkStart w:id="85" w:name="_Toc255987077"/>
      <w:bookmarkStart w:id="86" w:name="_Toc305665990"/>
      <w:bookmarkEnd w:id="83"/>
      <w:bookmarkEnd w:id="84"/>
      <w:r w:rsidRPr="00734578">
        <w:rPr>
          <w:rFonts w:ascii="Times New Roman" w:eastAsia="Times New Roman" w:hAnsi="Times New Roman" w:cs="Times New Roman"/>
          <w:sz w:val="24"/>
          <w:szCs w:val="24"/>
          <w:lang w:eastAsia="ru-RU"/>
        </w:rPr>
        <w:t xml:space="preserve">АНКЕТА УЧАСТНИКА ОТКРЫТОГО </w:t>
      </w:r>
      <w:bookmarkEnd w:id="85"/>
      <w:bookmarkEnd w:id="86"/>
      <w:r w:rsidRPr="00734578">
        <w:rPr>
          <w:rFonts w:ascii="Times New Roman" w:eastAsia="Times New Roman" w:hAnsi="Times New Roman" w:cs="Times New Roman"/>
          <w:sz w:val="24"/>
          <w:szCs w:val="24"/>
          <w:lang w:eastAsia="ru-RU"/>
        </w:rPr>
        <w:t>КОНКУРСА</w:t>
      </w:r>
    </w:p>
    <w:p w:rsidR="00734578" w:rsidRPr="00734578" w:rsidRDefault="00734578" w:rsidP="00734578">
      <w:pPr>
        <w:spacing w:after="0" w:line="240" w:lineRule="auto"/>
        <w:rPr>
          <w:rFonts w:ascii="Times New Roman" w:eastAsia="Times New Roman" w:hAnsi="Times New Roman" w:cs="Times New Roman"/>
          <w:sz w:val="24"/>
          <w:szCs w:val="24"/>
          <w:lang w:eastAsia="ru-RU"/>
        </w:rPr>
      </w:pPr>
    </w:p>
    <w:p w:rsidR="00734578" w:rsidRPr="00734578" w:rsidRDefault="00734578" w:rsidP="00734578">
      <w:pPr>
        <w:spacing w:after="0" w:line="240" w:lineRule="auto"/>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 xml:space="preserve">Участник Открытого конкурса: ________________________________ </w:t>
      </w:r>
    </w:p>
    <w:p w:rsidR="00734578" w:rsidRPr="00734578" w:rsidRDefault="00734578" w:rsidP="00734578">
      <w:pPr>
        <w:spacing w:after="0" w:line="240" w:lineRule="auto"/>
        <w:rPr>
          <w:rFonts w:ascii="Times New Roman" w:eastAsia="Times New Roman" w:hAnsi="Times New Roman" w:cs="Times New Roman"/>
          <w:sz w:val="10"/>
          <w:szCs w:val="1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734578" w:rsidRPr="00734578" w:rsidTr="00734578">
        <w:trPr>
          <w:cantSplit/>
          <w:trHeight w:val="240"/>
          <w:tblHeader/>
        </w:trPr>
        <w:tc>
          <w:tcPr>
            <w:tcW w:w="306" w:type="pct"/>
            <w:shd w:val="clear" w:color="auto" w:fill="F2F2F2"/>
            <w:vAlign w:val="center"/>
          </w:tcPr>
          <w:p w:rsidR="00734578" w:rsidRPr="00734578" w:rsidRDefault="00734578" w:rsidP="00734578">
            <w:pPr>
              <w:spacing w:after="0" w:line="240" w:lineRule="auto"/>
              <w:jc w:val="center"/>
              <w:rPr>
                <w:rFonts w:ascii="Times New Roman" w:eastAsia="Times New Roman" w:hAnsi="Times New Roman" w:cs="Times New Roman"/>
                <w:b/>
                <w:sz w:val="24"/>
                <w:szCs w:val="24"/>
                <w:lang w:eastAsia="ru-RU"/>
              </w:rPr>
            </w:pPr>
            <w:r w:rsidRPr="00734578">
              <w:rPr>
                <w:rFonts w:ascii="Times New Roman" w:eastAsia="Times New Roman" w:hAnsi="Times New Roman" w:cs="Times New Roman"/>
                <w:b/>
                <w:sz w:val="24"/>
                <w:szCs w:val="24"/>
                <w:lang w:eastAsia="ru-RU"/>
              </w:rPr>
              <w:t>№</w:t>
            </w:r>
          </w:p>
        </w:tc>
        <w:tc>
          <w:tcPr>
            <w:tcW w:w="3000" w:type="pct"/>
            <w:shd w:val="clear" w:color="auto" w:fill="F2F2F2"/>
            <w:vAlign w:val="center"/>
          </w:tcPr>
          <w:p w:rsidR="00734578" w:rsidRPr="00734578" w:rsidRDefault="00734578" w:rsidP="00734578">
            <w:pPr>
              <w:spacing w:after="0" w:line="240" w:lineRule="auto"/>
              <w:jc w:val="center"/>
              <w:rPr>
                <w:rFonts w:ascii="Times New Roman" w:eastAsia="Times New Roman" w:hAnsi="Times New Roman" w:cs="Times New Roman"/>
                <w:b/>
                <w:sz w:val="24"/>
                <w:szCs w:val="24"/>
                <w:lang w:eastAsia="ru-RU"/>
              </w:rPr>
            </w:pPr>
            <w:r w:rsidRPr="00734578">
              <w:rPr>
                <w:rFonts w:ascii="Times New Roman" w:eastAsia="Times New Roman" w:hAnsi="Times New Roman" w:cs="Times New Roman"/>
                <w:b/>
                <w:sz w:val="24"/>
                <w:szCs w:val="24"/>
                <w:lang w:eastAsia="ru-RU"/>
              </w:rPr>
              <w:t>Наименование</w:t>
            </w:r>
          </w:p>
        </w:tc>
        <w:tc>
          <w:tcPr>
            <w:tcW w:w="1694" w:type="pct"/>
            <w:shd w:val="clear" w:color="auto" w:fill="F2F2F2"/>
            <w:vAlign w:val="center"/>
          </w:tcPr>
          <w:p w:rsidR="00734578" w:rsidRPr="00734578" w:rsidRDefault="00734578" w:rsidP="00734578">
            <w:pPr>
              <w:spacing w:after="0" w:line="240" w:lineRule="auto"/>
              <w:jc w:val="center"/>
              <w:rPr>
                <w:rFonts w:ascii="Times New Roman" w:eastAsia="Times New Roman" w:hAnsi="Times New Roman" w:cs="Times New Roman"/>
                <w:b/>
                <w:sz w:val="24"/>
                <w:szCs w:val="24"/>
                <w:lang w:eastAsia="ru-RU"/>
              </w:rPr>
            </w:pPr>
            <w:r w:rsidRPr="00734578">
              <w:rPr>
                <w:rFonts w:ascii="Times New Roman" w:eastAsia="Times New Roman" w:hAnsi="Times New Roman" w:cs="Times New Roman"/>
                <w:b/>
                <w:sz w:val="24"/>
                <w:szCs w:val="24"/>
                <w:lang w:eastAsia="ru-RU"/>
              </w:rPr>
              <w:t xml:space="preserve">Сведения об </w:t>
            </w:r>
            <w:proofErr w:type="gramStart"/>
            <w:r w:rsidRPr="00734578">
              <w:rPr>
                <w:rFonts w:ascii="Times New Roman" w:eastAsia="Times New Roman" w:hAnsi="Times New Roman" w:cs="Times New Roman"/>
                <w:b/>
                <w:sz w:val="24"/>
                <w:szCs w:val="24"/>
                <w:lang w:eastAsia="ru-RU"/>
              </w:rPr>
              <w:t>Участнике  Открытого</w:t>
            </w:r>
            <w:proofErr w:type="gramEnd"/>
            <w:r w:rsidRPr="00734578">
              <w:rPr>
                <w:rFonts w:ascii="Times New Roman" w:eastAsia="Times New Roman" w:hAnsi="Times New Roman" w:cs="Times New Roman"/>
                <w:b/>
                <w:sz w:val="24"/>
                <w:szCs w:val="24"/>
                <w:lang w:eastAsia="ru-RU"/>
              </w:rPr>
              <w:t xml:space="preserve"> конкурса</w:t>
            </w:r>
          </w:p>
        </w:tc>
      </w:tr>
      <w:tr w:rsidR="00734578" w:rsidRPr="00734578" w:rsidTr="00734578">
        <w:trPr>
          <w:cantSplit/>
          <w:trHeight w:val="471"/>
        </w:trPr>
        <w:tc>
          <w:tcPr>
            <w:tcW w:w="306" w:type="pct"/>
            <w:vAlign w:val="center"/>
          </w:tcPr>
          <w:p w:rsidR="00734578" w:rsidRPr="00734578" w:rsidRDefault="00734578" w:rsidP="00734578">
            <w:pPr>
              <w:spacing w:after="0" w:line="240" w:lineRule="auto"/>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1.</w:t>
            </w:r>
          </w:p>
        </w:tc>
        <w:tc>
          <w:tcPr>
            <w:tcW w:w="3000" w:type="pct"/>
            <w:vAlign w:val="center"/>
          </w:tcPr>
          <w:p w:rsidR="00734578" w:rsidRPr="00734578" w:rsidRDefault="00734578" w:rsidP="00734578">
            <w:pPr>
              <w:spacing w:after="0" w:line="240" w:lineRule="auto"/>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Фирменное наименование (полное и сокращенное наименования организации либо Ф.И.О. Участника Открытого конкурса – физического лица, в том числе зарегистрированного в качестве индивидуального предпринимателя)</w:t>
            </w:r>
          </w:p>
        </w:tc>
        <w:tc>
          <w:tcPr>
            <w:tcW w:w="1694" w:type="pct"/>
            <w:vAlign w:val="center"/>
          </w:tcPr>
          <w:p w:rsidR="00734578" w:rsidRPr="00734578" w:rsidRDefault="00734578" w:rsidP="00734578">
            <w:pPr>
              <w:spacing w:after="0" w:line="240" w:lineRule="auto"/>
              <w:rPr>
                <w:rFonts w:ascii="Times New Roman" w:eastAsia="Times New Roman" w:hAnsi="Times New Roman" w:cs="Times New Roman"/>
                <w:sz w:val="24"/>
                <w:szCs w:val="24"/>
                <w:lang w:eastAsia="ru-RU"/>
              </w:rPr>
            </w:pPr>
          </w:p>
        </w:tc>
      </w:tr>
      <w:tr w:rsidR="00734578" w:rsidRPr="00734578" w:rsidTr="00734578">
        <w:trPr>
          <w:cantSplit/>
          <w:trHeight w:val="284"/>
        </w:trPr>
        <w:tc>
          <w:tcPr>
            <w:tcW w:w="306" w:type="pct"/>
            <w:vAlign w:val="center"/>
          </w:tcPr>
          <w:p w:rsidR="00734578" w:rsidRPr="00734578" w:rsidRDefault="00734578" w:rsidP="00734578">
            <w:pPr>
              <w:spacing w:after="0" w:line="240" w:lineRule="auto"/>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2.</w:t>
            </w:r>
          </w:p>
        </w:tc>
        <w:tc>
          <w:tcPr>
            <w:tcW w:w="3000" w:type="pct"/>
            <w:vAlign w:val="center"/>
          </w:tcPr>
          <w:p w:rsidR="00734578" w:rsidRPr="00734578" w:rsidRDefault="00734578" w:rsidP="00734578">
            <w:pPr>
              <w:spacing w:after="0" w:line="240" w:lineRule="auto"/>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Организационно-правовая форма</w:t>
            </w:r>
          </w:p>
        </w:tc>
        <w:tc>
          <w:tcPr>
            <w:tcW w:w="1694" w:type="pct"/>
            <w:vAlign w:val="center"/>
          </w:tcPr>
          <w:p w:rsidR="00734578" w:rsidRPr="00734578" w:rsidRDefault="00734578" w:rsidP="00734578">
            <w:pPr>
              <w:spacing w:after="0" w:line="240" w:lineRule="auto"/>
              <w:rPr>
                <w:rFonts w:ascii="Times New Roman" w:eastAsia="Times New Roman" w:hAnsi="Times New Roman" w:cs="Times New Roman"/>
                <w:sz w:val="24"/>
                <w:szCs w:val="24"/>
                <w:lang w:eastAsia="ru-RU"/>
              </w:rPr>
            </w:pPr>
          </w:p>
        </w:tc>
      </w:tr>
      <w:tr w:rsidR="00734578" w:rsidRPr="00734578" w:rsidTr="00734578">
        <w:trPr>
          <w:cantSplit/>
        </w:trPr>
        <w:tc>
          <w:tcPr>
            <w:tcW w:w="306" w:type="pct"/>
            <w:vAlign w:val="center"/>
          </w:tcPr>
          <w:p w:rsidR="00734578" w:rsidRPr="00734578" w:rsidRDefault="00734578" w:rsidP="00734578">
            <w:pPr>
              <w:spacing w:after="0" w:line="240" w:lineRule="auto"/>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3.</w:t>
            </w:r>
          </w:p>
        </w:tc>
        <w:tc>
          <w:tcPr>
            <w:tcW w:w="3000" w:type="pct"/>
            <w:vAlign w:val="center"/>
          </w:tcPr>
          <w:p w:rsidR="00734578" w:rsidRPr="00734578" w:rsidRDefault="00734578" w:rsidP="00734578">
            <w:pPr>
              <w:spacing w:after="0" w:line="240" w:lineRule="auto"/>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Учредители (перечислить наименования и организационно-правовую форму или Ф.И.О. всех учредителей)</w:t>
            </w:r>
          </w:p>
        </w:tc>
        <w:tc>
          <w:tcPr>
            <w:tcW w:w="1694" w:type="pct"/>
            <w:vAlign w:val="center"/>
          </w:tcPr>
          <w:p w:rsidR="00734578" w:rsidRPr="00734578" w:rsidRDefault="00734578" w:rsidP="00734578">
            <w:pPr>
              <w:spacing w:after="0" w:line="240" w:lineRule="auto"/>
              <w:rPr>
                <w:rFonts w:ascii="Times New Roman" w:eastAsia="Times New Roman" w:hAnsi="Times New Roman" w:cs="Times New Roman"/>
                <w:sz w:val="24"/>
                <w:szCs w:val="24"/>
                <w:lang w:eastAsia="ru-RU"/>
              </w:rPr>
            </w:pPr>
          </w:p>
        </w:tc>
      </w:tr>
      <w:tr w:rsidR="00734578" w:rsidRPr="00734578" w:rsidTr="00734578">
        <w:trPr>
          <w:cantSplit/>
        </w:trPr>
        <w:tc>
          <w:tcPr>
            <w:tcW w:w="306" w:type="pct"/>
            <w:vAlign w:val="center"/>
          </w:tcPr>
          <w:p w:rsidR="00734578" w:rsidRPr="00734578" w:rsidRDefault="00734578" w:rsidP="00734578">
            <w:pPr>
              <w:spacing w:after="0" w:line="240" w:lineRule="auto"/>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4.</w:t>
            </w:r>
          </w:p>
        </w:tc>
        <w:tc>
          <w:tcPr>
            <w:tcW w:w="3000" w:type="pct"/>
            <w:vAlign w:val="center"/>
          </w:tcPr>
          <w:p w:rsidR="00734578" w:rsidRPr="00734578" w:rsidRDefault="00734578" w:rsidP="00734578">
            <w:pPr>
              <w:spacing w:after="0" w:line="240" w:lineRule="auto"/>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Участника Открытого конкурса</w:t>
            </w:r>
            <w:r w:rsidRPr="00734578" w:rsidDel="00782B65">
              <w:rPr>
                <w:rFonts w:ascii="Times New Roman" w:eastAsia="Times New Roman" w:hAnsi="Times New Roman" w:cs="Times New Roman"/>
                <w:sz w:val="24"/>
                <w:szCs w:val="24"/>
                <w:lang w:eastAsia="ru-RU"/>
              </w:rPr>
              <w:t xml:space="preserve"> </w:t>
            </w:r>
            <w:r w:rsidRPr="00734578">
              <w:rPr>
                <w:rFonts w:ascii="Times New Roman" w:eastAsia="Times New Roman" w:hAnsi="Times New Roman" w:cs="Times New Roman"/>
                <w:sz w:val="24"/>
                <w:szCs w:val="24"/>
                <w:lang w:eastAsia="ru-RU"/>
              </w:rPr>
              <w:t>– физического лица</w:t>
            </w:r>
          </w:p>
        </w:tc>
        <w:tc>
          <w:tcPr>
            <w:tcW w:w="1694" w:type="pct"/>
            <w:vAlign w:val="center"/>
          </w:tcPr>
          <w:p w:rsidR="00734578" w:rsidRPr="00734578" w:rsidRDefault="00734578" w:rsidP="00734578">
            <w:pPr>
              <w:spacing w:after="0" w:line="240" w:lineRule="auto"/>
              <w:rPr>
                <w:rFonts w:ascii="Times New Roman" w:eastAsia="Times New Roman" w:hAnsi="Times New Roman" w:cs="Times New Roman"/>
                <w:sz w:val="24"/>
                <w:szCs w:val="24"/>
                <w:lang w:eastAsia="ru-RU"/>
              </w:rPr>
            </w:pPr>
          </w:p>
        </w:tc>
      </w:tr>
      <w:tr w:rsidR="00734578" w:rsidRPr="00734578" w:rsidTr="00734578">
        <w:trPr>
          <w:cantSplit/>
          <w:trHeight w:val="284"/>
        </w:trPr>
        <w:tc>
          <w:tcPr>
            <w:tcW w:w="306" w:type="pct"/>
            <w:vAlign w:val="center"/>
          </w:tcPr>
          <w:p w:rsidR="00734578" w:rsidRPr="00734578" w:rsidRDefault="00734578" w:rsidP="00734578">
            <w:pPr>
              <w:spacing w:after="0" w:line="240" w:lineRule="auto"/>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5.</w:t>
            </w:r>
          </w:p>
        </w:tc>
        <w:tc>
          <w:tcPr>
            <w:tcW w:w="3000" w:type="pct"/>
            <w:vAlign w:val="center"/>
          </w:tcPr>
          <w:p w:rsidR="00734578" w:rsidRPr="00734578" w:rsidRDefault="00734578" w:rsidP="00734578">
            <w:pPr>
              <w:spacing w:after="0" w:line="240" w:lineRule="auto"/>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Виды деятельности</w:t>
            </w:r>
          </w:p>
        </w:tc>
        <w:tc>
          <w:tcPr>
            <w:tcW w:w="1694" w:type="pct"/>
            <w:vAlign w:val="center"/>
          </w:tcPr>
          <w:p w:rsidR="00734578" w:rsidRPr="00734578" w:rsidRDefault="00734578" w:rsidP="00734578">
            <w:pPr>
              <w:spacing w:after="0" w:line="240" w:lineRule="auto"/>
              <w:rPr>
                <w:rFonts w:ascii="Times New Roman" w:eastAsia="Times New Roman" w:hAnsi="Times New Roman" w:cs="Times New Roman"/>
                <w:sz w:val="24"/>
                <w:szCs w:val="24"/>
                <w:lang w:eastAsia="ru-RU"/>
              </w:rPr>
            </w:pPr>
          </w:p>
        </w:tc>
      </w:tr>
      <w:tr w:rsidR="00734578" w:rsidRPr="00734578" w:rsidTr="00734578">
        <w:trPr>
          <w:cantSplit/>
          <w:trHeight w:val="284"/>
        </w:trPr>
        <w:tc>
          <w:tcPr>
            <w:tcW w:w="306" w:type="pct"/>
            <w:vAlign w:val="center"/>
          </w:tcPr>
          <w:p w:rsidR="00734578" w:rsidRPr="00734578" w:rsidRDefault="00734578" w:rsidP="00734578">
            <w:pPr>
              <w:spacing w:after="0" w:line="240" w:lineRule="auto"/>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6.</w:t>
            </w:r>
          </w:p>
        </w:tc>
        <w:tc>
          <w:tcPr>
            <w:tcW w:w="3000" w:type="pct"/>
            <w:vAlign w:val="center"/>
          </w:tcPr>
          <w:p w:rsidR="00734578" w:rsidRPr="00734578" w:rsidRDefault="00734578" w:rsidP="00734578">
            <w:pPr>
              <w:spacing w:after="0" w:line="240" w:lineRule="auto"/>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Срок деятельности (с учетом правопреемственности)</w:t>
            </w:r>
          </w:p>
        </w:tc>
        <w:tc>
          <w:tcPr>
            <w:tcW w:w="1694" w:type="pct"/>
            <w:vAlign w:val="center"/>
          </w:tcPr>
          <w:p w:rsidR="00734578" w:rsidRPr="00734578" w:rsidRDefault="00734578" w:rsidP="00734578">
            <w:pPr>
              <w:spacing w:after="0" w:line="240" w:lineRule="auto"/>
              <w:rPr>
                <w:rFonts w:ascii="Times New Roman" w:eastAsia="Times New Roman" w:hAnsi="Times New Roman" w:cs="Times New Roman"/>
                <w:sz w:val="24"/>
                <w:szCs w:val="24"/>
                <w:lang w:eastAsia="ru-RU"/>
              </w:rPr>
            </w:pPr>
          </w:p>
        </w:tc>
      </w:tr>
      <w:tr w:rsidR="00734578" w:rsidRPr="00734578" w:rsidTr="00734578">
        <w:trPr>
          <w:cantSplit/>
          <w:trHeight w:val="284"/>
        </w:trPr>
        <w:tc>
          <w:tcPr>
            <w:tcW w:w="306" w:type="pct"/>
            <w:vAlign w:val="center"/>
          </w:tcPr>
          <w:p w:rsidR="00734578" w:rsidRPr="00734578" w:rsidRDefault="00734578" w:rsidP="00734578">
            <w:pPr>
              <w:spacing w:after="0" w:line="240" w:lineRule="auto"/>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7.</w:t>
            </w:r>
          </w:p>
        </w:tc>
        <w:tc>
          <w:tcPr>
            <w:tcW w:w="3000" w:type="pct"/>
            <w:vAlign w:val="center"/>
          </w:tcPr>
          <w:p w:rsidR="00734578" w:rsidRPr="00734578" w:rsidRDefault="00734578" w:rsidP="00734578">
            <w:pPr>
              <w:spacing w:after="0" w:line="240" w:lineRule="auto"/>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 xml:space="preserve">ИНН, дата постановки на учет в налоговом органе, </w:t>
            </w:r>
          </w:p>
          <w:p w:rsidR="00734578" w:rsidRPr="00734578" w:rsidRDefault="00734578" w:rsidP="00734578">
            <w:pPr>
              <w:spacing w:after="0" w:line="240" w:lineRule="auto"/>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КПП, ОГРН, ОКПО, ОКОПФ, ОКТМО</w:t>
            </w:r>
          </w:p>
        </w:tc>
        <w:tc>
          <w:tcPr>
            <w:tcW w:w="1694" w:type="pct"/>
            <w:vAlign w:val="center"/>
          </w:tcPr>
          <w:p w:rsidR="00734578" w:rsidRPr="00734578" w:rsidRDefault="00734578" w:rsidP="00734578">
            <w:pPr>
              <w:spacing w:after="0" w:line="240" w:lineRule="auto"/>
              <w:rPr>
                <w:rFonts w:ascii="Times New Roman" w:eastAsia="Times New Roman" w:hAnsi="Times New Roman" w:cs="Times New Roman"/>
                <w:sz w:val="24"/>
                <w:szCs w:val="24"/>
                <w:lang w:eastAsia="ru-RU"/>
              </w:rPr>
            </w:pPr>
          </w:p>
        </w:tc>
      </w:tr>
      <w:tr w:rsidR="00734578" w:rsidRPr="00734578" w:rsidTr="00734578">
        <w:trPr>
          <w:cantSplit/>
          <w:trHeight w:val="284"/>
        </w:trPr>
        <w:tc>
          <w:tcPr>
            <w:tcW w:w="306" w:type="pct"/>
            <w:vAlign w:val="center"/>
          </w:tcPr>
          <w:p w:rsidR="00734578" w:rsidRPr="00734578" w:rsidRDefault="00734578" w:rsidP="00734578">
            <w:pPr>
              <w:spacing w:after="0" w:line="240" w:lineRule="auto"/>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8.</w:t>
            </w:r>
          </w:p>
        </w:tc>
        <w:tc>
          <w:tcPr>
            <w:tcW w:w="3000" w:type="pct"/>
            <w:vAlign w:val="center"/>
          </w:tcPr>
          <w:p w:rsidR="00734578" w:rsidRPr="00734578" w:rsidRDefault="00734578" w:rsidP="00734578">
            <w:pPr>
              <w:spacing w:after="0" w:line="240" w:lineRule="auto"/>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734578" w:rsidRPr="00734578" w:rsidRDefault="00734578" w:rsidP="00734578">
            <w:pPr>
              <w:spacing w:after="0" w:line="240" w:lineRule="auto"/>
              <w:rPr>
                <w:rFonts w:ascii="Times New Roman" w:eastAsia="Times New Roman" w:hAnsi="Times New Roman" w:cs="Times New Roman"/>
                <w:sz w:val="24"/>
                <w:szCs w:val="24"/>
                <w:lang w:eastAsia="ru-RU"/>
              </w:rPr>
            </w:pPr>
          </w:p>
        </w:tc>
      </w:tr>
      <w:tr w:rsidR="00734578" w:rsidRPr="00734578" w:rsidTr="00734578">
        <w:trPr>
          <w:cantSplit/>
          <w:trHeight w:val="284"/>
        </w:trPr>
        <w:tc>
          <w:tcPr>
            <w:tcW w:w="306" w:type="pct"/>
            <w:vAlign w:val="center"/>
          </w:tcPr>
          <w:p w:rsidR="00734578" w:rsidRPr="00734578" w:rsidRDefault="00734578" w:rsidP="00734578">
            <w:pPr>
              <w:spacing w:after="0" w:line="240" w:lineRule="auto"/>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9.</w:t>
            </w:r>
          </w:p>
        </w:tc>
        <w:tc>
          <w:tcPr>
            <w:tcW w:w="3000" w:type="pct"/>
            <w:vAlign w:val="center"/>
          </w:tcPr>
          <w:p w:rsidR="00734578" w:rsidRPr="00734578" w:rsidRDefault="00734578" w:rsidP="00734578">
            <w:pPr>
              <w:spacing w:after="0" w:line="240" w:lineRule="auto"/>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Почтовый адрес (страна, адрес)</w:t>
            </w:r>
          </w:p>
        </w:tc>
        <w:tc>
          <w:tcPr>
            <w:tcW w:w="1694" w:type="pct"/>
            <w:vAlign w:val="center"/>
          </w:tcPr>
          <w:p w:rsidR="00734578" w:rsidRPr="00734578" w:rsidRDefault="00734578" w:rsidP="00734578">
            <w:pPr>
              <w:spacing w:after="0" w:line="240" w:lineRule="auto"/>
              <w:rPr>
                <w:rFonts w:ascii="Times New Roman" w:eastAsia="Times New Roman" w:hAnsi="Times New Roman" w:cs="Times New Roman"/>
                <w:sz w:val="24"/>
                <w:szCs w:val="24"/>
                <w:lang w:eastAsia="ru-RU"/>
              </w:rPr>
            </w:pPr>
          </w:p>
        </w:tc>
      </w:tr>
      <w:tr w:rsidR="00734578" w:rsidRPr="00734578" w:rsidTr="00734578">
        <w:trPr>
          <w:cantSplit/>
          <w:trHeight w:val="284"/>
        </w:trPr>
        <w:tc>
          <w:tcPr>
            <w:tcW w:w="306" w:type="pct"/>
            <w:vAlign w:val="center"/>
          </w:tcPr>
          <w:p w:rsidR="00734578" w:rsidRPr="00734578" w:rsidRDefault="00734578" w:rsidP="00734578">
            <w:pPr>
              <w:spacing w:after="0" w:line="240" w:lineRule="auto"/>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10.</w:t>
            </w:r>
          </w:p>
        </w:tc>
        <w:tc>
          <w:tcPr>
            <w:tcW w:w="3000" w:type="pct"/>
            <w:vAlign w:val="center"/>
          </w:tcPr>
          <w:p w:rsidR="00734578" w:rsidRPr="00734578" w:rsidRDefault="00734578" w:rsidP="00734578">
            <w:pPr>
              <w:spacing w:after="0" w:line="240" w:lineRule="auto"/>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Телефоны (с указанием кода города)</w:t>
            </w:r>
          </w:p>
        </w:tc>
        <w:tc>
          <w:tcPr>
            <w:tcW w:w="1694" w:type="pct"/>
            <w:vAlign w:val="center"/>
          </w:tcPr>
          <w:p w:rsidR="00734578" w:rsidRPr="00734578" w:rsidRDefault="00734578" w:rsidP="00734578">
            <w:pPr>
              <w:spacing w:after="0" w:line="240" w:lineRule="auto"/>
              <w:rPr>
                <w:rFonts w:ascii="Times New Roman" w:eastAsia="Times New Roman" w:hAnsi="Times New Roman" w:cs="Times New Roman"/>
                <w:sz w:val="24"/>
                <w:szCs w:val="24"/>
                <w:lang w:eastAsia="ru-RU"/>
              </w:rPr>
            </w:pPr>
          </w:p>
        </w:tc>
      </w:tr>
      <w:tr w:rsidR="00734578" w:rsidRPr="00734578" w:rsidTr="00734578">
        <w:trPr>
          <w:cantSplit/>
          <w:trHeight w:val="284"/>
        </w:trPr>
        <w:tc>
          <w:tcPr>
            <w:tcW w:w="306" w:type="pct"/>
            <w:vAlign w:val="center"/>
          </w:tcPr>
          <w:p w:rsidR="00734578" w:rsidRPr="00734578" w:rsidRDefault="00734578" w:rsidP="00734578">
            <w:pPr>
              <w:spacing w:after="0" w:line="240" w:lineRule="auto"/>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11.</w:t>
            </w:r>
          </w:p>
        </w:tc>
        <w:tc>
          <w:tcPr>
            <w:tcW w:w="3000" w:type="pct"/>
            <w:vAlign w:val="center"/>
          </w:tcPr>
          <w:p w:rsidR="00734578" w:rsidRPr="00734578" w:rsidRDefault="00734578" w:rsidP="00734578">
            <w:pPr>
              <w:spacing w:after="0" w:line="240" w:lineRule="auto"/>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Факс (с указанием кода города)</w:t>
            </w:r>
          </w:p>
        </w:tc>
        <w:tc>
          <w:tcPr>
            <w:tcW w:w="1694" w:type="pct"/>
            <w:vAlign w:val="center"/>
          </w:tcPr>
          <w:p w:rsidR="00734578" w:rsidRPr="00734578" w:rsidRDefault="00734578" w:rsidP="00734578">
            <w:pPr>
              <w:spacing w:after="0" w:line="240" w:lineRule="auto"/>
              <w:rPr>
                <w:rFonts w:ascii="Times New Roman" w:eastAsia="Times New Roman" w:hAnsi="Times New Roman" w:cs="Times New Roman"/>
                <w:sz w:val="24"/>
                <w:szCs w:val="24"/>
                <w:lang w:eastAsia="ru-RU"/>
              </w:rPr>
            </w:pPr>
          </w:p>
        </w:tc>
      </w:tr>
      <w:tr w:rsidR="00734578" w:rsidRPr="00734578" w:rsidTr="00734578">
        <w:trPr>
          <w:cantSplit/>
          <w:trHeight w:val="284"/>
        </w:trPr>
        <w:tc>
          <w:tcPr>
            <w:tcW w:w="306" w:type="pct"/>
            <w:vAlign w:val="center"/>
          </w:tcPr>
          <w:p w:rsidR="00734578" w:rsidRPr="00734578" w:rsidRDefault="00734578" w:rsidP="00734578">
            <w:pPr>
              <w:spacing w:after="0" w:line="240" w:lineRule="auto"/>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12.</w:t>
            </w:r>
          </w:p>
        </w:tc>
        <w:tc>
          <w:tcPr>
            <w:tcW w:w="3000" w:type="pct"/>
            <w:vAlign w:val="center"/>
          </w:tcPr>
          <w:p w:rsidR="00734578" w:rsidRPr="00734578" w:rsidRDefault="00734578" w:rsidP="00734578">
            <w:pPr>
              <w:spacing w:after="0" w:line="240" w:lineRule="auto"/>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 xml:space="preserve">Адрес электронной почты </w:t>
            </w:r>
          </w:p>
        </w:tc>
        <w:tc>
          <w:tcPr>
            <w:tcW w:w="1694" w:type="pct"/>
            <w:vAlign w:val="center"/>
          </w:tcPr>
          <w:p w:rsidR="00734578" w:rsidRPr="00734578" w:rsidRDefault="00734578" w:rsidP="00734578">
            <w:pPr>
              <w:spacing w:after="0" w:line="240" w:lineRule="auto"/>
              <w:rPr>
                <w:rFonts w:ascii="Times New Roman" w:eastAsia="Times New Roman" w:hAnsi="Times New Roman" w:cs="Times New Roman"/>
                <w:sz w:val="24"/>
                <w:szCs w:val="24"/>
                <w:lang w:eastAsia="ru-RU"/>
              </w:rPr>
            </w:pPr>
          </w:p>
        </w:tc>
      </w:tr>
      <w:tr w:rsidR="00734578" w:rsidRPr="00734578" w:rsidTr="00734578">
        <w:trPr>
          <w:cantSplit/>
          <w:trHeight w:val="284"/>
        </w:trPr>
        <w:tc>
          <w:tcPr>
            <w:tcW w:w="306" w:type="pct"/>
            <w:vAlign w:val="center"/>
          </w:tcPr>
          <w:p w:rsidR="00734578" w:rsidRPr="00734578" w:rsidRDefault="00734578" w:rsidP="00734578">
            <w:pPr>
              <w:spacing w:after="0" w:line="240" w:lineRule="auto"/>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13.</w:t>
            </w:r>
          </w:p>
        </w:tc>
        <w:tc>
          <w:tcPr>
            <w:tcW w:w="3000" w:type="pct"/>
            <w:vAlign w:val="center"/>
          </w:tcPr>
          <w:p w:rsidR="00734578" w:rsidRPr="00734578" w:rsidRDefault="00734578" w:rsidP="00734578">
            <w:pPr>
              <w:spacing w:after="0" w:line="240" w:lineRule="auto"/>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Филиалы: перечислить наименования и почтовые адреса</w:t>
            </w:r>
          </w:p>
        </w:tc>
        <w:tc>
          <w:tcPr>
            <w:tcW w:w="1694" w:type="pct"/>
            <w:vAlign w:val="center"/>
          </w:tcPr>
          <w:p w:rsidR="00734578" w:rsidRPr="00734578" w:rsidRDefault="00734578" w:rsidP="00734578">
            <w:pPr>
              <w:spacing w:after="0" w:line="240" w:lineRule="auto"/>
              <w:rPr>
                <w:rFonts w:ascii="Times New Roman" w:eastAsia="Times New Roman" w:hAnsi="Times New Roman" w:cs="Times New Roman"/>
                <w:sz w:val="24"/>
                <w:szCs w:val="24"/>
                <w:lang w:eastAsia="ru-RU"/>
              </w:rPr>
            </w:pPr>
          </w:p>
        </w:tc>
      </w:tr>
      <w:tr w:rsidR="00734578" w:rsidRPr="00734578" w:rsidTr="00734578">
        <w:trPr>
          <w:cantSplit/>
          <w:trHeight w:val="284"/>
        </w:trPr>
        <w:tc>
          <w:tcPr>
            <w:tcW w:w="306" w:type="pct"/>
            <w:vAlign w:val="center"/>
          </w:tcPr>
          <w:p w:rsidR="00734578" w:rsidRPr="00734578" w:rsidRDefault="00734578" w:rsidP="00734578">
            <w:pPr>
              <w:spacing w:after="0" w:line="240" w:lineRule="auto"/>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14.</w:t>
            </w:r>
          </w:p>
        </w:tc>
        <w:tc>
          <w:tcPr>
            <w:tcW w:w="3000" w:type="pct"/>
            <w:vAlign w:val="center"/>
          </w:tcPr>
          <w:p w:rsidR="00734578" w:rsidRPr="00734578" w:rsidRDefault="00734578" w:rsidP="00734578">
            <w:pPr>
              <w:spacing w:after="0" w:line="240" w:lineRule="auto"/>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Размер уставного капитала</w:t>
            </w:r>
          </w:p>
        </w:tc>
        <w:tc>
          <w:tcPr>
            <w:tcW w:w="1694" w:type="pct"/>
            <w:vAlign w:val="center"/>
          </w:tcPr>
          <w:p w:rsidR="00734578" w:rsidRPr="00734578" w:rsidRDefault="00734578" w:rsidP="00734578">
            <w:pPr>
              <w:spacing w:after="0" w:line="240" w:lineRule="auto"/>
              <w:rPr>
                <w:rFonts w:ascii="Times New Roman" w:eastAsia="Times New Roman" w:hAnsi="Times New Roman" w:cs="Times New Roman"/>
                <w:sz w:val="24"/>
                <w:szCs w:val="24"/>
                <w:lang w:eastAsia="ru-RU"/>
              </w:rPr>
            </w:pPr>
          </w:p>
        </w:tc>
      </w:tr>
      <w:tr w:rsidR="00734578" w:rsidRPr="00734578" w:rsidTr="00734578">
        <w:trPr>
          <w:cantSplit/>
        </w:trPr>
        <w:tc>
          <w:tcPr>
            <w:tcW w:w="306" w:type="pct"/>
            <w:vAlign w:val="center"/>
          </w:tcPr>
          <w:p w:rsidR="00734578" w:rsidRPr="00734578" w:rsidRDefault="00734578" w:rsidP="00734578">
            <w:pPr>
              <w:spacing w:after="0" w:line="240" w:lineRule="auto"/>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15.</w:t>
            </w:r>
          </w:p>
        </w:tc>
        <w:tc>
          <w:tcPr>
            <w:tcW w:w="3000" w:type="pct"/>
            <w:vAlign w:val="center"/>
          </w:tcPr>
          <w:p w:rsidR="00734578" w:rsidRPr="00734578" w:rsidRDefault="00734578" w:rsidP="00734578">
            <w:pPr>
              <w:spacing w:after="0" w:line="240" w:lineRule="auto"/>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 xml:space="preserve">Балансовая стоимость </w:t>
            </w:r>
            <w:proofErr w:type="gramStart"/>
            <w:r w:rsidRPr="00734578">
              <w:rPr>
                <w:rFonts w:ascii="Times New Roman" w:eastAsia="Times New Roman" w:hAnsi="Times New Roman" w:cs="Times New Roman"/>
                <w:sz w:val="24"/>
                <w:szCs w:val="24"/>
                <w:lang w:eastAsia="ru-RU"/>
              </w:rPr>
              <w:t>активов  (</w:t>
            </w:r>
            <w:proofErr w:type="gramEnd"/>
            <w:r w:rsidRPr="00734578">
              <w:rPr>
                <w:rFonts w:ascii="Times New Roman" w:eastAsia="Times New Roman" w:hAnsi="Times New Roman" w:cs="Times New Roman"/>
                <w:sz w:val="24"/>
                <w:szCs w:val="24"/>
                <w:lang w:eastAsia="ru-RU"/>
              </w:rPr>
              <w:t>по балансу последнего завершенного периода)</w:t>
            </w:r>
          </w:p>
        </w:tc>
        <w:tc>
          <w:tcPr>
            <w:tcW w:w="1694" w:type="pct"/>
            <w:vAlign w:val="center"/>
          </w:tcPr>
          <w:p w:rsidR="00734578" w:rsidRPr="00734578" w:rsidRDefault="00734578" w:rsidP="00734578">
            <w:pPr>
              <w:spacing w:after="0" w:line="240" w:lineRule="auto"/>
              <w:rPr>
                <w:rFonts w:ascii="Times New Roman" w:eastAsia="Times New Roman" w:hAnsi="Times New Roman" w:cs="Times New Roman"/>
                <w:sz w:val="24"/>
                <w:szCs w:val="24"/>
                <w:lang w:eastAsia="ru-RU"/>
              </w:rPr>
            </w:pPr>
          </w:p>
        </w:tc>
      </w:tr>
      <w:tr w:rsidR="00734578" w:rsidRPr="00734578" w:rsidTr="00734578">
        <w:trPr>
          <w:cantSplit/>
        </w:trPr>
        <w:tc>
          <w:tcPr>
            <w:tcW w:w="306" w:type="pct"/>
            <w:vAlign w:val="center"/>
          </w:tcPr>
          <w:p w:rsidR="00734578" w:rsidRPr="00734578" w:rsidRDefault="00734578" w:rsidP="00734578">
            <w:pPr>
              <w:spacing w:after="0" w:line="240" w:lineRule="auto"/>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16.</w:t>
            </w:r>
          </w:p>
        </w:tc>
        <w:tc>
          <w:tcPr>
            <w:tcW w:w="3000" w:type="pct"/>
            <w:vAlign w:val="center"/>
          </w:tcPr>
          <w:p w:rsidR="00734578" w:rsidRPr="00734578" w:rsidRDefault="00734578" w:rsidP="00734578">
            <w:pPr>
              <w:spacing w:after="0" w:line="240" w:lineRule="auto"/>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Банковские реквизиты (наименование и адрес банка, номер расчетного счета Участника Открытого конкурса</w:t>
            </w:r>
            <w:r w:rsidRPr="00734578" w:rsidDel="00782B65">
              <w:rPr>
                <w:rFonts w:ascii="Times New Roman" w:eastAsia="Times New Roman" w:hAnsi="Times New Roman" w:cs="Times New Roman"/>
                <w:sz w:val="24"/>
                <w:szCs w:val="24"/>
                <w:lang w:eastAsia="ru-RU"/>
              </w:rPr>
              <w:t xml:space="preserve"> </w:t>
            </w:r>
            <w:r w:rsidRPr="00734578">
              <w:rPr>
                <w:rFonts w:ascii="Times New Roman" w:eastAsia="Times New Roman" w:hAnsi="Times New Roman" w:cs="Times New Roman"/>
                <w:sz w:val="24"/>
                <w:szCs w:val="24"/>
                <w:lang w:eastAsia="ru-RU"/>
              </w:rPr>
              <w:t>в банке, телефоны банка, прочие банковские реквизиты)</w:t>
            </w:r>
          </w:p>
        </w:tc>
        <w:tc>
          <w:tcPr>
            <w:tcW w:w="1694" w:type="pct"/>
            <w:vAlign w:val="center"/>
          </w:tcPr>
          <w:p w:rsidR="00734578" w:rsidRPr="00734578" w:rsidRDefault="00734578" w:rsidP="00734578">
            <w:pPr>
              <w:spacing w:after="0" w:line="240" w:lineRule="auto"/>
              <w:rPr>
                <w:rFonts w:ascii="Times New Roman" w:eastAsia="Times New Roman" w:hAnsi="Times New Roman" w:cs="Times New Roman"/>
                <w:sz w:val="24"/>
                <w:szCs w:val="24"/>
                <w:lang w:eastAsia="ru-RU"/>
              </w:rPr>
            </w:pPr>
          </w:p>
        </w:tc>
      </w:tr>
      <w:tr w:rsidR="00734578" w:rsidRPr="00734578" w:rsidTr="00734578">
        <w:trPr>
          <w:cantSplit/>
        </w:trPr>
        <w:tc>
          <w:tcPr>
            <w:tcW w:w="306" w:type="pct"/>
            <w:vAlign w:val="center"/>
          </w:tcPr>
          <w:p w:rsidR="00734578" w:rsidRPr="00734578" w:rsidRDefault="00734578" w:rsidP="00734578">
            <w:pPr>
              <w:spacing w:after="0" w:line="240" w:lineRule="auto"/>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17.</w:t>
            </w:r>
          </w:p>
        </w:tc>
        <w:tc>
          <w:tcPr>
            <w:tcW w:w="3000" w:type="pct"/>
            <w:vAlign w:val="center"/>
          </w:tcPr>
          <w:p w:rsidR="00734578" w:rsidRPr="00734578" w:rsidRDefault="00734578" w:rsidP="00734578">
            <w:pPr>
              <w:spacing w:after="0" w:line="240" w:lineRule="auto"/>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Ф.И.О. руководителя Участника Открытого конкурса, имеющего право подписи согласно учредительным документам, с указанием должности и контактного телефона</w:t>
            </w:r>
          </w:p>
        </w:tc>
        <w:tc>
          <w:tcPr>
            <w:tcW w:w="1694" w:type="pct"/>
            <w:vAlign w:val="center"/>
          </w:tcPr>
          <w:p w:rsidR="00734578" w:rsidRPr="00734578" w:rsidRDefault="00734578" w:rsidP="00734578">
            <w:pPr>
              <w:spacing w:after="0" w:line="240" w:lineRule="auto"/>
              <w:rPr>
                <w:rFonts w:ascii="Times New Roman" w:eastAsia="Times New Roman" w:hAnsi="Times New Roman" w:cs="Times New Roman"/>
                <w:sz w:val="24"/>
                <w:szCs w:val="24"/>
                <w:lang w:eastAsia="ru-RU"/>
              </w:rPr>
            </w:pPr>
          </w:p>
        </w:tc>
      </w:tr>
      <w:tr w:rsidR="00734578" w:rsidRPr="00734578" w:rsidTr="00734578">
        <w:trPr>
          <w:cantSplit/>
        </w:trPr>
        <w:tc>
          <w:tcPr>
            <w:tcW w:w="306" w:type="pct"/>
            <w:vAlign w:val="center"/>
          </w:tcPr>
          <w:p w:rsidR="00734578" w:rsidRPr="00734578" w:rsidRDefault="00734578" w:rsidP="00734578">
            <w:pPr>
              <w:spacing w:after="0" w:line="240" w:lineRule="auto"/>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18.</w:t>
            </w:r>
          </w:p>
        </w:tc>
        <w:tc>
          <w:tcPr>
            <w:tcW w:w="3000" w:type="pct"/>
            <w:vAlign w:val="center"/>
          </w:tcPr>
          <w:p w:rsidR="00734578" w:rsidRPr="00734578" w:rsidRDefault="00734578" w:rsidP="00734578">
            <w:pPr>
              <w:spacing w:after="0" w:line="240" w:lineRule="auto"/>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Орган управления Участника Открытого конкурса</w:t>
            </w:r>
            <w:r w:rsidRPr="00734578" w:rsidDel="00782B65">
              <w:rPr>
                <w:rFonts w:ascii="Times New Roman" w:eastAsia="Times New Roman" w:hAnsi="Times New Roman" w:cs="Times New Roman"/>
                <w:sz w:val="24"/>
                <w:szCs w:val="24"/>
                <w:lang w:eastAsia="ru-RU"/>
              </w:rPr>
              <w:t xml:space="preserve"> </w:t>
            </w:r>
            <w:r w:rsidRPr="00734578">
              <w:rPr>
                <w:rFonts w:ascii="Times New Roman" w:eastAsia="Times New Roman" w:hAnsi="Times New Roman" w:cs="Times New Roman"/>
                <w:sz w:val="24"/>
                <w:szCs w:val="24"/>
                <w:lang w:eastAsia="ru-RU"/>
              </w:rPr>
              <w:t>– юридического лица, уполномоченный на одобрение сделки, право на заключение которой является предметом настоящего Открытого конкурса и порядок одобрения соответствующей сделки</w:t>
            </w:r>
          </w:p>
        </w:tc>
        <w:tc>
          <w:tcPr>
            <w:tcW w:w="1694" w:type="pct"/>
            <w:vAlign w:val="center"/>
          </w:tcPr>
          <w:p w:rsidR="00734578" w:rsidRPr="00734578" w:rsidRDefault="00734578" w:rsidP="00734578">
            <w:pPr>
              <w:spacing w:after="0" w:line="240" w:lineRule="auto"/>
              <w:rPr>
                <w:rFonts w:ascii="Times New Roman" w:eastAsia="Times New Roman" w:hAnsi="Times New Roman" w:cs="Times New Roman"/>
                <w:sz w:val="24"/>
                <w:szCs w:val="24"/>
                <w:lang w:eastAsia="ru-RU"/>
              </w:rPr>
            </w:pPr>
          </w:p>
        </w:tc>
      </w:tr>
      <w:tr w:rsidR="00734578" w:rsidRPr="00734578" w:rsidTr="00734578">
        <w:trPr>
          <w:cantSplit/>
        </w:trPr>
        <w:tc>
          <w:tcPr>
            <w:tcW w:w="306" w:type="pct"/>
            <w:vAlign w:val="center"/>
          </w:tcPr>
          <w:p w:rsidR="00734578" w:rsidRPr="00734578" w:rsidRDefault="00734578" w:rsidP="00734578">
            <w:pPr>
              <w:spacing w:after="0" w:line="240" w:lineRule="auto"/>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19.</w:t>
            </w:r>
          </w:p>
        </w:tc>
        <w:tc>
          <w:tcPr>
            <w:tcW w:w="3000" w:type="pct"/>
            <w:vAlign w:val="center"/>
          </w:tcPr>
          <w:p w:rsidR="00734578" w:rsidRPr="00734578" w:rsidRDefault="00734578" w:rsidP="00734578">
            <w:pPr>
              <w:spacing w:after="0" w:line="240" w:lineRule="auto"/>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 xml:space="preserve">Ф.И.О. уполномоченного лица Участника Открытого конкурса с указанием должности, контактного телефона, электронной почты </w:t>
            </w:r>
          </w:p>
        </w:tc>
        <w:tc>
          <w:tcPr>
            <w:tcW w:w="1694" w:type="pct"/>
            <w:vAlign w:val="center"/>
          </w:tcPr>
          <w:p w:rsidR="00734578" w:rsidRPr="00734578" w:rsidRDefault="00734578" w:rsidP="00734578">
            <w:pPr>
              <w:spacing w:after="0" w:line="240" w:lineRule="auto"/>
              <w:rPr>
                <w:rFonts w:ascii="Times New Roman" w:eastAsia="Times New Roman" w:hAnsi="Times New Roman" w:cs="Times New Roman"/>
                <w:sz w:val="24"/>
                <w:szCs w:val="24"/>
                <w:lang w:eastAsia="ru-RU"/>
              </w:rPr>
            </w:pPr>
          </w:p>
        </w:tc>
      </w:tr>
      <w:tr w:rsidR="00734578" w:rsidRPr="00734578" w:rsidTr="00734578">
        <w:trPr>
          <w:cantSplit/>
        </w:trPr>
        <w:tc>
          <w:tcPr>
            <w:tcW w:w="306" w:type="pct"/>
            <w:vAlign w:val="center"/>
          </w:tcPr>
          <w:p w:rsidR="00734578" w:rsidRPr="00734578" w:rsidRDefault="00734578" w:rsidP="00734578">
            <w:pPr>
              <w:spacing w:after="0" w:line="240" w:lineRule="auto"/>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20.</w:t>
            </w:r>
          </w:p>
        </w:tc>
        <w:tc>
          <w:tcPr>
            <w:tcW w:w="3000" w:type="pct"/>
            <w:vAlign w:val="center"/>
          </w:tcPr>
          <w:p w:rsidR="00734578" w:rsidRPr="00734578" w:rsidRDefault="00734578" w:rsidP="00734578">
            <w:pPr>
              <w:spacing w:after="0" w:line="240" w:lineRule="auto"/>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Численность персонала</w:t>
            </w:r>
          </w:p>
        </w:tc>
        <w:tc>
          <w:tcPr>
            <w:tcW w:w="1694" w:type="pct"/>
            <w:vAlign w:val="center"/>
          </w:tcPr>
          <w:p w:rsidR="00734578" w:rsidRPr="00734578" w:rsidRDefault="00734578" w:rsidP="00734578">
            <w:pPr>
              <w:spacing w:after="0" w:line="240" w:lineRule="auto"/>
              <w:rPr>
                <w:rFonts w:ascii="Times New Roman" w:eastAsia="Times New Roman" w:hAnsi="Times New Roman" w:cs="Times New Roman"/>
                <w:sz w:val="24"/>
                <w:szCs w:val="24"/>
                <w:lang w:eastAsia="ru-RU"/>
              </w:rPr>
            </w:pPr>
          </w:p>
        </w:tc>
      </w:tr>
      <w:tr w:rsidR="00734578" w:rsidRPr="00734578" w:rsidTr="00734578">
        <w:trPr>
          <w:cantSplit/>
        </w:trPr>
        <w:tc>
          <w:tcPr>
            <w:tcW w:w="306" w:type="pct"/>
            <w:vAlign w:val="center"/>
          </w:tcPr>
          <w:p w:rsidR="00734578" w:rsidRPr="00734578" w:rsidRDefault="00734578" w:rsidP="00734578">
            <w:pPr>
              <w:spacing w:after="0" w:line="240" w:lineRule="auto"/>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21.</w:t>
            </w:r>
          </w:p>
        </w:tc>
        <w:tc>
          <w:tcPr>
            <w:tcW w:w="3000" w:type="pct"/>
            <w:vAlign w:val="center"/>
          </w:tcPr>
          <w:p w:rsidR="00734578" w:rsidRPr="00734578" w:rsidRDefault="00734578" w:rsidP="00734578">
            <w:pPr>
              <w:spacing w:after="0" w:line="240" w:lineRule="auto"/>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Сведения об отнесении Участника к Субъектам МСП</w:t>
            </w:r>
          </w:p>
        </w:tc>
        <w:tc>
          <w:tcPr>
            <w:tcW w:w="1694" w:type="pct"/>
            <w:vAlign w:val="center"/>
          </w:tcPr>
          <w:p w:rsidR="00734578" w:rsidRPr="00734578" w:rsidRDefault="00734578" w:rsidP="00734578">
            <w:pPr>
              <w:spacing w:after="0" w:line="240" w:lineRule="auto"/>
              <w:rPr>
                <w:rFonts w:ascii="Times New Roman" w:eastAsia="Times New Roman" w:hAnsi="Times New Roman" w:cs="Times New Roman"/>
                <w:sz w:val="24"/>
                <w:szCs w:val="24"/>
                <w:lang w:eastAsia="ru-RU"/>
              </w:rPr>
            </w:pPr>
          </w:p>
        </w:tc>
      </w:tr>
      <w:tr w:rsidR="00734578" w:rsidRPr="00734578" w:rsidTr="00734578">
        <w:trPr>
          <w:cantSplit/>
        </w:trPr>
        <w:tc>
          <w:tcPr>
            <w:tcW w:w="306" w:type="pct"/>
            <w:vAlign w:val="center"/>
          </w:tcPr>
          <w:p w:rsidR="00734578" w:rsidRPr="00734578" w:rsidRDefault="00734578" w:rsidP="00734578">
            <w:pPr>
              <w:spacing w:after="0" w:line="240" w:lineRule="auto"/>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22.</w:t>
            </w:r>
          </w:p>
        </w:tc>
        <w:tc>
          <w:tcPr>
            <w:tcW w:w="3000" w:type="pct"/>
            <w:vAlign w:val="center"/>
          </w:tcPr>
          <w:p w:rsidR="00734578" w:rsidRPr="00734578" w:rsidRDefault="00734578" w:rsidP="00734578">
            <w:pPr>
              <w:spacing w:after="0" w:line="240" w:lineRule="auto"/>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Сведения об отнесении Участника к организации, применяющей упрощённую систему налогообложения</w:t>
            </w:r>
          </w:p>
        </w:tc>
        <w:tc>
          <w:tcPr>
            <w:tcW w:w="1694" w:type="pct"/>
            <w:vAlign w:val="center"/>
          </w:tcPr>
          <w:p w:rsidR="00734578" w:rsidRPr="00734578" w:rsidRDefault="00734578" w:rsidP="00734578">
            <w:pPr>
              <w:spacing w:after="0" w:line="240" w:lineRule="auto"/>
              <w:rPr>
                <w:rFonts w:ascii="Times New Roman" w:eastAsia="Times New Roman" w:hAnsi="Times New Roman" w:cs="Times New Roman"/>
                <w:sz w:val="24"/>
                <w:szCs w:val="24"/>
                <w:lang w:eastAsia="ru-RU"/>
              </w:rPr>
            </w:pPr>
          </w:p>
        </w:tc>
      </w:tr>
    </w:tbl>
    <w:p w:rsidR="00734578" w:rsidRPr="00734578" w:rsidRDefault="00734578" w:rsidP="00734578">
      <w:pPr>
        <w:spacing w:after="0" w:line="240" w:lineRule="auto"/>
        <w:rPr>
          <w:rFonts w:ascii="Times New Roman" w:eastAsia="Times New Roman" w:hAnsi="Times New Roman" w:cs="Times New Roman"/>
          <w:sz w:val="24"/>
          <w:szCs w:val="24"/>
          <w:lang w:eastAsia="ru-RU"/>
        </w:rPr>
      </w:pPr>
      <w:bookmarkStart w:id="87" w:name="_Toc98251773"/>
    </w:p>
    <w:p w:rsidR="00734578" w:rsidRPr="00734578" w:rsidRDefault="00734578" w:rsidP="00734578">
      <w:pPr>
        <w:spacing w:after="0" w:line="240" w:lineRule="auto"/>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___________________________________</w:t>
      </w:r>
      <w:r w:rsidRPr="00734578">
        <w:rPr>
          <w:rFonts w:ascii="Times New Roman" w:eastAsia="Times New Roman" w:hAnsi="Times New Roman" w:cs="Times New Roman"/>
          <w:sz w:val="24"/>
          <w:szCs w:val="24"/>
          <w:lang w:eastAsia="ru-RU"/>
        </w:rPr>
        <w:tab/>
      </w:r>
      <w:r w:rsidRPr="00734578">
        <w:rPr>
          <w:rFonts w:ascii="Times New Roman" w:eastAsia="Times New Roman" w:hAnsi="Times New Roman" w:cs="Times New Roman"/>
          <w:sz w:val="24"/>
          <w:szCs w:val="24"/>
          <w:lang w:eastAsia="ru-RU"/>
        </w:rPr>
        <w:tab/>
      </w:r>
      <w:r w:rsidRPr="00734578">
        <w:rPr>
          <w:rFonts w:ascii="Times New Roman" w:eastAsia="Times New Roman" w:hAnsi="Times New Roman" w:cs="Times New Roman"/>
          <w:sz w:val="24"/>
          <w:szCs w:val="24"/>
          <w:lang w:eastAsia="ru-RU"/>
        </w:rPr>
        <w:tab/>
        <w:t xml:space="preserve">                 ___________________________</w:t>
      </w:r>
    </w:p>
    <w:p w:rsidR="00734578" w:rsidRPr="00734578" w:rsidRDefault="00734578" w:rsidP="00734578">
      <w:pPr>
        <w:spacing w:after="0" w:line="240" w:lineRule="auto"/>
        <w:rPr>
          <w:rFonts w:ascii="Times New Roman" w:eastAsia="Times New Roman" w:hAnsi="Times New Roman" w:cs="Times New Roman"/>
          <w:sz w:val="20"/>
          <w:szCs w:val="20"/>
          <w:lang w:eastAsia="ru-RU"/>
        </w:rPr>
      </w:pPr>
      <w:r w:rsidRPr="00734578">
        <w:rPr>
          <w:rFonts w:ascii="Times New Roman" w:eastAsia="Times New Roman" w:hAnsi="Times New Roman" w:cs="Times New Roman"/>
          <w:sz w:val="20"/>
          <w:szCs w:val="20"/>
          <w:lang w:eastAsia="ru-RU"/>
        </w:rPr>
        <w:t xml:space="preserve">(Подпись уполномоченного </w:t>
      </w:r>
      <w:proofErr w:type="gramStart"/>
      <w:r w:rsidRPr="00734578">
        <w:rPr>
          <w:rFonts w:ascii="Times New Roman" w:eastAsia="Times New Roman" w:hAnsi="Times New Roman" w:cs="Times New Roman"/>
          <w:sz w:val="20"/>
          <w:szCs w:val="20"/>
          <w:lang w:eastAsia="ru-RU"/>
        </w:rPr>
        <w:t>представителя)</w:t>
      </w:r>
      <w:r w:rsidRPr="00734578">
        <w:rPr>
          <w:rFonts w:ascii="Times New Roman" w:eastAsia="Times New Roman" w:hAnsi="Times New Roman" w:cs="Times New Roman"/>
          <w:sz w:val="20"/>
          <w:szCs w:val="20"/>
          <w:lang w:eastAsia="ru-RU"/>
        </w:rPr>
        <w:tab/>
      </w:r>
      <w:proofErr w:type="gramEnd"/>
      <w:r w:rsidRPr="00734578">
        <w:rPr>
          <w:rFonts w:ascii="Times New Roman" w:eastAsia="Times New Roman" w:hAnsi="Times New Roman" w:cs="Times New Roman"/>
          <w:sz w:val="20"/>
          <w:szCs w:val="20"/>
          <w:lang w:eastAsia="ru-RU"/>
        </w:rPr>
        <w:tab/>
        <w:t xml:space="preserve">                                 (Имя и должность подписавшего)</w:t>
      </w:r>
    </w:p>
    <w:p w:rsidR="00734578" w:rsidRPr="00734578" w:rsidRDefault="00734578" w:rsidP="00734578">
      <w:pPr>
        <w:spacing w:after="0" w:line="240" w:lineRule="auto"/>
        <w:rPr>
          <w:rFonts w:ascii="Times New Roman" w:eastAsia="Times New Roman" w:hAnsi="Times New Roman" w:cs="Times New Roman"/>
          <w:sz w:val="20"/>
          <w:szCs w:val="20"/>
          <w:lang w:eastAsia="ru-RU"/>
        </w:rPr>
      </w:pPr>
      <w:r w:rsidRPr="00734578">
        <w:rPr>
          <w:rFonts w:ascii="Times New Roman" w:eastAsia="Times New Roman" w:hAnsi="Times New Roman" w:cs="Times New Roman"/>
          <w:sz w:val="20"/>
          <w:szCs w:val="20"/>
          <w:lang w:eastAsia="ru-RU"/>
        </w:rPr>
        <w:t>М.П.</w:t>
      </w:r>
      <w:r w:rsidRPr="00734578">
        <w:rPr>
          <w:rFonts w:ascii="Times New Roman" w:eastAsia="Times New Roman" w:hAnsi="Times New Roman" w:cs="Times New Roman"/>
          <w:sz w:val="24"/>
          <w:szCs w:val="24"/>
          <w:lang w:eastAsia="ru-RU"/>
        </w:rPr>
        <w:t xml:space="preserve"> </w:t>
      </w:r>
      <w:r w:rsidRPr="00734578">
        <w:rPr>
          <w:rFonts w:ascii="Times New Roman" w:eastAsia="Times New Roman" w:hAnsi="Times New Roman" w:cs="Times New Roman"/>
          <w:sz w:val="20"/>
          <w:szCs w:val="20"/>
          <w:lang w:eastAsia="ru-RU"/>
        </w:rPr>
        <w:t>(при наличии печати)</w:t>
      </w:r>
    </w:p>
    <w:p w:rsidR="00734578" w:rsidRPr="00734578" w:rsidRDefault="00734578" w:rsidP="00734578">
      <w:pPr>
        <w:spacing w:after="0" w:line="240" w:lineRule="auto"/>
        <w:rPr>
          <w:rFonts w:ascii="Times New Roman" w:eastAsia="Times New Roman" w:hAnsi="Times New Roman" w:cs="Times New Roman"/>
          <w:color w:val="808080"/>
          <w:sz w:val="24"/>
          <w:szCs w:val="24"/>
          <w:lang w:eastAsia="ru-RU"/>
        </w:rPr>
      </w:pPr>
    </w:p>
    <w:p w:rsidR="00734578" w:rsidRPr="00734578" w:rsidRDefault="00734578" w:rsidP="00734578">
      <w:pPr>
        <w:spacing w:after="0" w:line="240" w:lineRule="auto"/>
        <w:rPr>
          <w:rFonts w:ascii="Times New Roman" w:eastAsia="Times New Roman" w:hAnsi="Times New Roman" w:cs="Times New Roman"/>
          <w:color w:val="808080"/>
          <w:sz w:val="24"/>
          <w:szCs w:val="24"/>
          <w:lang w:eastAsia="ru-RU"/>
        </w:rPr>
      </w:pPr>
      <w:permStart w:id="1839870017" w:edGrp="everyone"/>
      <w:r w:rsidRPr="00734578">
        <w:rPr>
          <w:rFonts w:ascii="Times New Roman" w:eastAsia="Times New Roman" w:hAnsi="Times New Roman" w:cs="Times New Roman"/>
          <w:color w:val="808080"/>
          <w:sz w:val="24"/>
          <w:szCs w:val="24"/>
          <w:lang w:eastAsia="ru-RU"/>
        </w:rPr>
        <w:t>ИНСТРУКЦИИ ПО ЗАПОЛНЕНИЮ</w:t>
      </w:r>
      <w:bookmarkEnd w:id="87"/>
    </w:p>
    <w:p w:rsidR="00734578" w:rsidRPr="00734578" w:rsidRDefault="00734578" w:rsidP="00734578">
      <w:pPr>
        <w:spacing w:after="0" w:line="240" w:lineRule="auto"/>
        <w:jc w:val="both"/>
        <w:rPr>
          <w:rFonts w:ascii="Times New Roman" w:eastAsia="Times New Roman" w:hAnsi="Times New Roman" w:cs="Times New Roman"/>
          <w:color w:val="808080"/>
          <w:sz w:val="24"/>
          <w:szCs w:val="24"/>
          <w:lang w:eastAsia="ru-RU"/>
        </w:rPr>
      </w:pPr>
      <w:r w:rsidRPr="00734578">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 Открытого конкурса.</w:t>
      </w:r>
    </w:p>
    <w:p w:rsidR="00734578" w:rsidRPr="00734578" w:rsidRDefault="00734578" w:rsidP="00734578">
      <w:pPr>
        <w:spacing w:after="0" w:line="240" w:lineRule="auto"/>
        <w:jc w:val="both"/>
        <w:rPr>
          <w:rFonts w:ascii="Times New Roman" w:eastAsia="Times New Roman" w:hAnsi="Times New Roman" w:cs="Times New Roman"/>
          <w:color w:val="808080"/>
          <w:sz w:val="24"/>
          <w:szCs w:val="24"/>
          <w:lang w:eastAsia="ru-RU"/>
        </w:rPr>
      </w:pPr>
      <w:r w:rsidRPr="00734578">
        <w:rPr>
          <w:rFonts w:ascii="Times New Roman" w:eastAsia="Times New Roman" w:hAnsi="Times New Roman" w:cs="Times New Roman"/>
          <w:color w:val="808080"/>
          <w:sz w:val="24"/>
          <w:szCs w:val="24"/>
          <w:lang w:eastAsia="ru-RU"/>
        </w:rPr>
        <w:t xml:space="preserve">2. Участник Открытого конкурса приводит номер и дату Заявки, приложением к которой является данная анкета. </w:t>
      </w:r>
    </w:p>
    <w:p w:rsidR="00734578" w:rsidRPr="00734578" w:rsidRDefault="00734578" w:rsidP="00734578">
      <w:pPr>
        <w:spacing w:after="0" w:line="240" w:lineRule="auto"/>
        <w:jc w:val="both"/>
        <w:rPr>
          <w:rFonts w:ascii="Times New Roman" w:eastAsia="Times New Roman" w:hAnsi="Times New Roman" w:cs="Times New Roman"/>
          <w:color w:val="808080"/>
          <w:sz w:val="24"/>
          <w:szCs w:val="24"/>
          <w:lang w:eastAsia="ru-RU"/>
        </w:rPr>
      </w:pPr>
      <w:r w:rsidRPr="00734578">
        <w:rPr>
          <w:rFonts w:ascii="Times New Roman" w:eastAsia="Times New Roman" w:hAnsi="Times New Roman" w:cs="Times New Roman"/>
          <w:color w:val="808080"/>
          <w:sz w:val="24"/>
          <w:szCs w:val="24"/>
          <w:lang w:eastAsia="ru-RU"/>
        </w:rPr>
        <w:t>3. В графе 19 указывается уполномоченное лицо Участника Открытого конкурса</w:t>
      </w:r>
      <w:r w:rsidRPr="00734578" w:rsidDel="00782B65">
        <w:rPr>
          <w:rFonts w:ascii="Times New Roman" w:eastAsia="Times New Roman" w:hAnsi="Times New Roman" w:cs="Times New Roman"/>
          <w:color w:val="808080"/>
          <w:sz w:val="24"/>
          <w:szCs w:val="24"/>
          <w:lang w:eastAsia="ru-RU"/>
        </w:rPr>
        <w:t xml:space="preserve"> </w:t>
      </w:r>
      <w:r w:rsidRPr="00734578">
        <w:rPr>
          <w:rFonts w:ascii="Times New Roman" w:eastAsia="Times New Roman" w:hAnsi="Times New Roman" w:cs="Times New Roman"/>
          <w:color w:val="808080"/>
          <w:sz w:val="24"/>
          <w:szCs w:val="24"/>
          <w:lang w:eastAsia="ru-RU"/>
        </w:rPr>
        <w:t>для оперативного уведомления по вопросам организационного характера и взаимодействия с организатором размещения заказа.</w:t>
      </w:r>
    </w:p>
    <w:p w:rsidR="00734578" w:rsidRPr="00734578" w:rsidRDefault="00734578" w:rsidP="00734578">
      <w:pPr>
        <w:spacing w:after="0" w:line="240" w:lineRule="auto"/>
        <w:jc w:val="both"/>
        <w:rPr>
          <w:rFonts w:ascii="Times New Roman" w:eastAsia="Times New Roman" w:hAnsi="Times New Roman" w:cs="Times New Roman"/>
          <w:color w:val="808080"/>
          <w:sz w:val="24"/>
          <w:szCs w:val="24"/>
          <w:lang w:eastAsia="ru-RU"/>
        </w:rPr>
      </w:pPr>
      <w:r w:rsidRPr="00734578">
        <w:rPr>
          <w:rFonts w:ascii="Times New Roman" w:eastAsia="Times New Roman" w:hAnsi="Times New Roman" w:cs="Times New Roman"/>
          <w:color w:val="808080"/>
          <w:sz w:val="24"/>
          <w:szCs w:val="24"/>
          <w:lang w:eastAsia="ru-RU"/>
        </w:rPr>
        <w:t xml:space="preserve">4. Заполненная Участником Открытого конкурса анкета должна содержать все сведения, указанные в таблице. В случае отсутствия каких-либо данных указать слово «нет». </w:t>
      </w:r>
    </w:p>
    <w:p w:rsidR="00734578" w:rsidRPr="00734578" w:rsidRDefault="00734578" w:rsidP="00734578">
      <w:pPr>
        <w:spacing w:after="0" w:line="240" w:lineRule="auto"/>
        <w:rPr>
          <w:rFonts w:ascii="Times New Roman" w:eastAsia="Times New Roman" w:hAnsi="Times New Roman" w:cs="Times New Roman"/>
          <w:sz w:val="24"/>
          <w:szCs w:val="24"/>
          <w:lang w:eastAsia="ru-RU"/>
        </w:rPr>
      </w:pPr>
    </w:p>
    <w:permEnd w:id="1839870017"/>
    <w:p w:rsidR="00734578" w:rsidRPr="00734578" w:rsidRDefault="00734578" w:rsidP="00734578">
      <w:pPr>
        <w:spacing w:after="0" w:line="240" w:lineRule="auto"/>
        <w:rPr>
          <w:rFonts w:ascii="Times New Roman" w:eastAsia="Times New Roman" w:hAnsi="Times New Roman" w:cs="Times New Roman"/>
          <w:sz w:val="24"/>
          <w:szCs w:val="24"/>
          <w:lang w:eastAsia="ru-RU"/>
        </w:rPr>
      </w:pPr>
    </w:p>
    <w:p w:rsidR="00734578" w:rsidRPr="00734578" w:rsidRDefault="00734578" w:rsidP="00734578">
      <w:pPr>
        <w:spacing w:after="0" w:line="240" w:lineRule="auto"/>
        <w:rPr>
          <w:rFonts w:ascii="Times New Roman" w:eastAsia="Times New Roman" w:hAnsi="Times New Roman" w:cs="Times New Roman"/>
          <w:sz w:val="24"/>
          <w:szCs w:val="24"/>
          <w:lang w:eastAsia="ru-RU"/>
        </w:rPr>
      </w:pPr>
    </w:p>
    <w:p w:rsidR="00734578" w:rsidRPr="00734578" w:rsidRDefault="00734578" w:rsidP="00734578">
      <w:pPr>
        <w:spacing w:after="0" w:line="240" w:lineRule="auto"/>
        <w:rPr>
          <w:rFonts w:ascii="Times New Roman" w:eastAsia="Times New Roman" w:hAnsi="Times New Roman" w:cs="Times New Roman"/>
          <w:sz w:val="24"/>
          <w:szCs w:val="24"/>
          <w:lang w:eastAsia="ru-RU"/>
        </w:rPr>
      </w:pPr>
    </w:p>
    <w:p w:rsidR="00734578" w:rsidRPr="00734578" w:rsidRDefault="00734578" w:rsidP="00734578">
      <w:pPr>
        <w:spacing w:after="0" w:line="240" w:lineRule="auto"/>
        <w:rPr>
          <w:rFonts w:ascii="Times New Roman" w:eastAsia="Times New Roman" w:hAnsi="Times New Roman" w:cs="Times New Roman"/>
          <w:sz w:val="24"/>
          <w:szCs w:val="24"/>
          <w:lang w:eastAsia="ru-RU"/>
        </w:rPr>
      </w:pPr>
    </w:p>
    <w:p w:rsidR="00734578" w:rsidRPr="00734578" w:rsidRDefault="00734578" w:rsidP="00734578">
      <w:pPr>
        <w:spacing w:after="0" w:line="240" w:lineRule="auto"/>
        <w:rPr>
          <w:rFonts w:ascii="Times New Roman" w:eastAsia="Times New Roman" w:hAnsi="Times New Roman" w:cs="Times New Roman"/>
          <w:sz w:val="24"/>
          <w:szCs w:val="24"/>
          <w:lang w:eastAsia="ru-RU"/>
        </w:rPr>
      </w:pPr>
    </w:p>
    <w:p w:rsidR="00734578" w:rsidRPr="00734578" w:rsidRDefault="00734578" w:rsidP="00734578">
      <w:pPr>
        <w:spacing w:after="0" w:line="240" w:lineRule="auto"/>
        <w:rPr>
          <w:rFonts w:ascii="Times New Roman" w:eastAsia="Times New Roman" w:hAnsi="Times New Roman" w:cs="Times New Roman"/>
          <w:sz w:val="24"/>
          <w:szCs w:val="24"/>
          <w:lang w:eastAsia="ru-RU"/>
        </w:rPr>
      </w:pPr>
    </w:p>
    <w:p w:rsidR="00734578" w:rsidRPr="00734578" w:rsidRDefault="00734578" w:rsidP="00734578">
      <w:pPr>
        <w:spacing w:after="0" w:line="240" w:lineRule="auto"/>
        <w:rPr>
          <w:rFonts w:ascii="Times New Roman" w:eastAsia="Times New Roman" w:hAnsi="Times New Roman" w:cs="Times New Roman"/>
          <w:sz w:val="2"/>
          <w:szCs w:val="2"/>
          <w:lang w:eastAsia="ru-RU"/>
        </w:rPr>
      </w:pPr>
      <w:r w:rsidRPr="00734578">
        <w:rPr>
          <w:rFonts w:ascii="Times New Roman" w:eastAsia="Times New Roman" w:hAnsi="Times New Roman" w:cs="Times New Roman"/>
          <w:sz w:val="24"/>
          <w:szCs w:val="24"/>
          <w:lang w:eastAsia="ru-RU"/>
        </w:rPr>
        <w:br w:type="page"/>
      </w:r>
    </w:p>
    <w:p w:rsidR="004315D9" w:rsidRPr="00734578" w:rsidRDefault="00BF3FBA" w:rsidP="004315D9">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88" w:name="_Форма_3_ТЕХНИКО-КОММЕРЧЕСКОЕ"/>
      <w:bookmarkStart w:id="89" w:name="_Toc438562027"/>
      <w:bookmarkStart w:id="90" w:name="_Ref313304436"/>
      <w:bookmarkStart w:id="91" w:name="_Toc314507388"/>
      <w:bookmarkStart w:id="92" w:name="_Toc322209429"/>
      <w:bookmarkEnd w:id="88"/>
      <w:r>
        <w:rPr>
          <w:rFonts w:ascii="Times New Roman" w:eastAsia="MS Mincho" w:hAnsi="Times New Roman" w:cs="Times New Roman"/>
          <w:b/>
          <w:bCs/>
          <w:color w:val="548DD4"/>
          <w:kern w:val="32"/>
          <w:sz w:val="28"/>
          <w:szCs w:val="24"/>
          <w:lang w:eastAsia="x-none"/>
        </w:rPr>
        <w:t xml:space="preserve"> </w:t>
      </w:r>
      <w:bookmarkStart w:id="93" w:name="_Toc438562026"/>
      <w:r w:rsidR="004315D9" w:rsidRPr="00734578">
        <w:rPr>
          <w:rFonts w:ascii="Times New Roman" w:eastAsia="MS Mincho" w:hAnsi="Times New Roman" w:cs="Times New Roman"/>
          <w:b/>
          <w:bCs/>
          <w:color w:val="548DD4"/>
          <w:kern w:val="32"/>
          <w:sz w:val="28"/>
          <w:szCs w:val="24"/>
          <w:lang w:val="x-none" w:eastAsia="x-none"/>
        </w:rPr>
        <w:t>Форма 3 ТЕХНИКО-КОММЕРЧЕСКОЕ ПРЕДЛОЖЕНИЕ</w:t>
      </w:r>
      <w:bookmarkEnd w:id="93"/>
    </w:p>
    <w:p w:rsidR="004315D9" w:rsidRPr="00734578" w:rsidRDefault="004315D9" w:rsidP="004315D9">
      <w:pPr>
        <w:spacing w:after="0" w:line="240" w:lineRule="auto"/>
        <w:rPr>
          <w:rFonts w:ascii="Times New Roman" w:eastAsia="Times New Roman" w:hAnsi="Times New Roman" w:cs="Times New Roman"/>
          <w:sz w:val="24"/>
          <w:szCs w:val="24"/>
          <w:lang w:eastAsia="ru-RU"/>
        </w:rPr>
      </w:pPr>
    </w:p>
    <w:p w:rsidR="004315D9" w:rsidRPr="00734578" w:rsidRDefault="004315D9" w:rsidP="004315D9">
      <w:pPr>
        <w:spacing w:after="0" w:line="240" w:lineRule="auto"/>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 xml:space="preserve">Приложение к Заявке на участие в Открытом конкурсе от «___» __________ 20___ г. </w:t>
      </w:r>
    </w:p>
    <w:p w:rsidR="004315D9" w:rsidRPr="00734578" w:rsidRDefault="004315D9" w:rsidP="004315D9">
      <w:pPr>
        <w:spacing w:after="0" w:line="240" w:lineRule="auto"/>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 ______</w:t>
      </w:r>
    </w:p>
    <w:p w:rsidR="004315D9" w:rsidRPr="00734578" w:rsidRDefault="004315D9" w:rsidP="004315D9">
      <w:pPr>
        <w:spacing w:after="0" w:line="240" w:lineRule="auto"/>
        <w:rPr>
          <w:rFonts w:ascii="Times New Roman" w:eastAsia="Times New Roman" w:hAnsi="Times New Roman" w:cs="Times New Roman"/>
          <w:sz w:val="24"/>
          <w:szCs w:val="24"/>
          <w:lang w:eastAsia="ru-RU"/>
        </w:rPr>
      </w:pPr>
    </w:p>
    <w:p w:rsidR="004315D9" w:rsidRPr="002B6EBC" w:rsidRDefault="004315D9" w:rsidP="004315D9">
      <w:pPr>
        <w:spacing w:after="0" w:line="240" w:lineRule="auto"/>
        <w:jc w:val="center"/>
        <w:rPr>
          <w:rFonts w:ascii="Times New Roman" w:eastAsia="Calibri" w:hAnsi="Times New Roman" w:cs="Times New Roman"/>
          <w:i/>
          <w:color w:val="FF0000"/>
          <w:sz w:val="24"/>
          <w:szCs w:val="24"/>
          <w:u w:val="single"/>
          <w:lang w:eastAsia="ru-RU"/>
        </w:rPr>
      </w:pPr>
      <w:bookmarkStart w:id="94" w:name="_Техническое_предложение_(Форма"/>
      <w:bookmarkStart w:id="95" w:name="_Форма_4_РЕКОМЕНДУЕМАЯ"/>
      <w:bookmarkEnd w:id="94"/>
      <w:bookmarkEnd w:id="95"/>
      <w:r w:rsidRPr="002B6EBC">
        <w:rPr>
          <w:rFonts w:ascii="Times New Roman" w:eastAsia="Calibri" w:hAnsi="Times New Roman" w:cs="Times New Roman"/>
          <w:i/>
          <w:color w:val="FF0000"/>
          <w:sz w:val="24"/>
          <w:szCs w:val="24"/>
          <w:u w:val="single"/>
          <w:lang w:eastAsia="ru-RU"/>
        </w:rPr>
        <w:t>Для первой части заявки</w:t>
      </w:r>
    </w:p>
    <w:p w:rsidR="004315D9" w:rsidRPr="002B6EBC" w:rsidRDefault="004315D9" w:rsidP="004315D9">
      <w:pPr>
        <w:spacing w:after="0" w:line="240" w:lineRule="auto"/>
        <w:jc w:val="center"/>
        <w:rPr>
          <w:rFonts w:ascii="Times New Roman" w:eastAsia="Calibri" w:hAnsi="Times New Roman" w:cs="Times New Roman"/>
          <w:sz w:val="24"/>
          <w:szCs w:val="24"/>
          <w:lang w:eastAsia="ru-RU"/>
        </w:rPr>
      </w:pPr>
    </w:p>
    <w:p w:rsidR="004315D9" w:rsidRDefault="004315D9" w:rsidP="004315D9">
      <w:pPr>
        <w:spacing w:after="0" w:line="240" w:lineRule="auto"/>
        <w:jc w:val="both"/>
        <w:rPr>
          <w:rFonts w:ascii="Times New Roman" w:eastAsia="MS Mincho" w:hAnsi="Times New Roman" w:cs="Times New Roman"/>
          <w:kern w:val="32"/>
          <w:sz w:val="24"/>
          <w:szCs w:val="24"/>
          <w:lang w:val="x-none" w:eastAsia="x-none"/>
        </w:rPr>
      </w:pPr>
      <w:r w:rsidRPr="002B6EBC">
        <w:rPr>
          <w:rFonts w:ascii="Times New Roman" w:eastAsia="Calibri" w:hAnsi="Times New Roman" w:cs="Times New Roman"/>
          <w:sz w:val="24"/>
          <w:szCs w:val="24"/>
          <w:lang w:eastAsia="ru-RU"/>
        </w:rPr>
        <w:t xml:space="preserve">Суть технико-коммерческого предложения в соответствии с </w:t>
      </w:r>
      <w:r w:rsidRPr="002B6EBC">
        <w:rPr>
          <w:rFonts w:ascii="Times New Roman" w:eastAsia="MS Mincho" w:hAnsi="Times New Roman" w:cs="Times New Roman"/>
          <w:kern w:val="32"/>
          <w:sz w:val="24"/>
          <w:szCs w:val="24"/>
          <w:lang w:val="x-none" w:eastAsia="x-none"/>
        </w:rPr>
        <w:t>РАЗДЕЛ</w:t>
      </w:r>
      <w:r w:rsidRPr="002B6EBC">
        <w:rPr>
          <w:rFonts w:ascii="Times New Roman" w:eastAsia="MS Mincho" w:hAnsi="Times New Roman" w:cs="Times New Roman"/>
          <w:kern w:val="32"/>
          <w:sz w:val="24"/>
          <w:szCs w:val="24"/>
          <w:lang w:eastAsia="x-none"/>
        </w:rPr>
        <w:t>ОМ</w:t>
      </w:r>
      <w:r w:rsidRPr="002B6EBC">
        <w:rPr>
          <w:rFonts w:ascii="Times New Roman" w:eastAsia="MS Mincho" w:hAnsi="Times New Roman" w:cs="Times New Roman"/>
          <w:kern w:val="32"/>
          <w:sz w:val="24"/>
          <w:szCs w:val="24"/>
          <w:lang w:val="x-none" w:eastAsia="x-none"/>
        </w:rPr>
        <w:t xml:space="preserve"> IV. Техническое задание</w:t>
      </w:r>
    </w:p>
    <w:p w:rsidR="004315D9" w:rsidRPr="004315D9" w:rsidRDefault="004315D9" w:rsidP="004315D9">
      <w:pPr>
        <w:spacing w:after="0" w:line="240" w:lineRule="auto"/>
        <w:rPr>
          <w:rFonts w:ascii="Times New Roman" w:eastAsia="Times New Roman" w:hAnsi="Times New Roman" w:cs="Times New Roman"/>
          <w:color w:val="FF0000"/>
          <w:sz w:val="24"/>
          <w:szCs w:val="24"/>
          <w:lang w:eastAsia="ru-RU"/>
        </w:rPr>
      </w:pPr>
      <w:r w:rsidRPr="004315D9">
        <w:rPr>
          <w:rFonts w:ascii="Times New Roman" w:eastAsia="Times New Roman" w:hAnsi="Times New Roman" w:cs="Times New Roman"/>
          <w:color w:val="FF0000"/>
          <w:sz w:val="24"/>
          <w:szCs w:val="24"/>
          <w:lang w:eastAsia="ru-RU"/>
        </w:rPr>
        <w:t>Характеристики предлагаемых к поставке:</w:t>
      </w:r>
    </w:p>
    <w:p w:rsidR="004315D9" w:rsidRPr="004315D9" w:rsidRDefault="004315D9" w:rsidP="004315D9">
      <w:pPr>
        <w:numPr>
          <w:ilvl w:val="0"/>
          <w:numId w:val="13"/>
        </w:numPr>
        <w:spacing w:after="0" w:line="240" w:lineRule="auto"/>
        <w:contextualSpacing/>
        <w:rPr>
          <w:rFonts w:ascii="Times New Roman" w:eastAsia="Times New Roman" w:hAnsi="Times New Roman" w:cs="Times New Roman"/>
          <w:color w:val="FF0000"/>
          <w:sz w:val="24"/>
          <w:szCs w:val="24"/>
          <w:lang w:eastAsia="ru-RU"/>
        </w:rPr>
      </w:pPr>
      <w:r w:rsidRPr="004315D9">
        <w:rPr>
          <w:rFonts w:ascii="Times New Roman" w:eastAsia="Times New Roman" w:hAnsi="Times New Roman" w:cs="Times New Roman"/>
          <w:color w:val="FF0000"/>
          <w:sz w:val="24"/>
          <w:szCs w:val="24"/>
          <w:lang w:eastAsia="ru-RU"/>
        </w:rPr>
        <w:t xml:space="preserve">аккумуляторов технологии AGM необходимо указать в Таблице №1 Спецификация характеристик аккумуляторов технологии AGM, </w:t>
      </w:r>
    </w:p>
    <w:p w:rsidR="004315D9" w:rsidRPr="004315D9" w:rsidRDefault="004315D9" w:rsidP="004315D9">
      <w:pPr>
        <w:numPr>
          <w:ilvl w:val="0"/>
          <w:numId w:val="13"/>
        </w:numPr>
        <w:spacing w:after="0" w:line="240" w:lineRule="auto"/>
        <w:contextualSpacing/>
        <w:rPr>
          <w:rFonts w:ascii="Times New Roman" w:eastAsia="Times New Roman" w:hAnsi="Times New Roman" w:cs="Times New Roman"/>
          <w:color w:val="FF0000"/>
          <w:sz w:val="24"/>
          <w:szCs w:val="24"/>
          <w:lang w:eastAsia="ru-RU"/>
        </w:rPr>
      </w:pPr>
      <w:r w:rsidRPr="004315D9">
        <w:rPr>
          <w:rFonts w:ascii="Times New Roman" w:eastAsia="Times New Roman" w:hAnsi="Times New Roman" w:cs="Times New Roman"/>
          <w:color w:val="FF0000"/>
          <w:sz w:val="24"/>
          <w:szCs w:val="24"/>
          <w:lang w:eastAsia="ru-RU"/>
        </w:rPr>
        <w:t>стеллажей для аккумуляторов необходимо указать в Таблице №2.  Спецификация на стеллажи для аккумуляторов, представленных в отдельном файле «</w:t>
      </w:r>
      <w:r w:rsidR="00F44465">
        <w:rPr>
          <w:rFonts w:ascii="Times New Roman" w:eastAsia="Times New Roman" w:hAnsi="Times New Roman" w:cs="Times New Roman"/>
          <w:color w:val="FF0000"/>
          <w:sz w:val="24"/>
          <w:szCs w:val="24"/>
          <w:lang w:eastAsia="ru-RU"/>
        </w:rPr>
        <w:t>Форма</w:t>
      </w:r>
      <w:r w:rsidRPr="004315D9">
        <w:rPr>
          <w:rFonts w:ascii="Times New Roman" w:eastAsia="Times New Roman" w:hAnsi="Times New Roman" w:cs="Times New Roman"/>
          <w:color w:val="FF0000"/>
          <w:sz w:val="24"/>
          <w:szCs w:val="24"/>
          <w:lang w:eastAsia="ru-RU"/>
        </w:rPr>
        <w:t xml:space="preserve"> 3 ТКП – Спецификации»;</w:t>
      </w:r>
    </w:p>
    <w:p w:rsidR="004315D9" w:rsidRPr="004315D9" w:rsidRDefault="004315D9" w:rsidP="004315D9">
      <w:pPr>
        <w:spacing w:after="0" w:line="240" w:lineRule="auto"/>
        <w:rPr>
          <w:rFonts w:ascii="Times New Roman" w:eastAsia="Times New Roman" w:hAnsi="Times New Roman" w:cs="Times New Roman"/>
          <w:color w:val="FF0000"/>
          <w:sz w:val="24"/>
          <w:szCs w:val="24"/>
          <w:lang w:eastAsia="ru-RU"/>
        </w:rPr>
      </w:pPr>
    </w:p>
    <w:p w:rsidR="004315D9" w:rsidRPr="004315D9" w:rsidRDefault="004315D9" w:rsidP="004315D9">
      <w:pPr>
        <w:spacing w:after="0" w:line="240" w:lineRule="auto"/>
        <w:jc w:val="both"/>
        <w:rPr>
          <w:rFonts w:ascii="Times New Roman" w:eastAsia="MS Mincho" w:hAnsi="Times New Roman" w:cs="Times New Roman"/>
          <w:kern w:val="32"/>
          <w:sz w:val="24"/>
          <w:szCs w:val="24"/>
          <w:lang w:eastAsia="x-none"/>
        </w:rPr>
      </w:pPr>
    </w:p>
    <w:p w:rsidR="004315D9" w:rsidRPr="002B6EBC" w:rsidRDefault="004315D9" w:rsidP="004315D9">
      <w:pPr>
        <w:spacing w:after="0" w:line="240" w:lineRule="auto"/>
        <w:jc w:val="both"/>
        <w:rPr>
          <w:rFonts w:ascii="Times New Roman" w:eastAsia="Calibri" w:hAnsi="Times New Roman" w:cs="Times New Roman"/>
          <w:sz w:val="24"/>
          <w:szCs w:val="24"/>
          <w:lang w:eastAsia="ru-RU"/>
        </w:rPr>
      </w:pPr>
    </w:p>
    <w:p w:rsidR="004315D9" w:rsidRPr="002B6EBC" w:rsidRDefault="004315D9" w:rsidP="004315D9">
      <w:pPr>
        <w:spacing w:after="0" w:line="240" w:lineRule="auto"/>
        <w:jc w:val="center"/>
        <w:rPr>
          <w:rFonts w:ascii="Times New Roman" w:eastAsia="Calibri" w:hAnsi="Times New Roman" w:cs="Times New Roman"/>
          <w:i/>
          <w:color w:val="FF0000"/>
          <w:sz w:val="24"/>
          <w:szCs w:val="24"/>
          <w:u w:val="single"/>
          <w:lang w:eastAsia="ru-RU"/>
        </w:rPr>
      </w:pPr>
      <w:r w:rsidRPr="002B6EBC">
        <w:rPr>
          <w:rFonts w:ascii="Times New Roman" w:eastAsia="Calibri" w:hAnsi="Times New Roman" w:cs="Times New Roman"/>
          <w:i/>
          <w:color w:val="FF0000"/>
          <w:sz w:val="24"/>
          <w:szCs w:val="24"/>
          <w:u w:val="single"/>
          <w:lang w:eastAsia="ru-RU"/>
        </w:rPr>
        <w:t>Для второй части заявки</w:t>
      </w:r>
    </w:p>
    <w:p w:rsidR="004315D9" w:rsidRPr="002B6EBC" w:rsidRDefault="004315D9" w:rsidP="004315D9">
      <w:pPr>
        <w:spacing w:after="0" w:line="240" w:lineRule="auto"/>
        <w:jc w:val="both"/>
        <w:rPr>
          <w:rFonts w:ascii="Times New Roman" w:eastAsia="Times New Roman" w:hAnsi="Times New Roman" w:cs="Times New Roman"/>
          <w:sz w:val="24"/>
          <w:szCs w:val="24"/>
          <w:lang w:eastAsia="ru-RU"/>
        </w:rPr>
      </w:pPr>
    </w:p>
    <w:p w:rsidR="004315D9" w:rsidRPr="002B6EBC" w:rsidRDefault="004315D9" w:rsidP="004315D9">
      <w:pPr>
        <w:spacing w:after="0" w:line="240" w:lineRule="auto"/>
        <w:jc w:val="both"/>
        <w:rPr>
          <w:rFonts w:ascii="Times New Roman" w:eastAsia="Times New Roman" w:hAnsi="Times New Roman" w:cs="Times New Roman"/>
          <w:sz w:val="24"/>
          <w:szCs w:val="24"/>
          <w:lang w:eastAsia="ru-RU"/>
        </w:rPr>
      </w:pPr>
      <w:r w:rsidRPr="002B6EBC">
        <w:rPr>
          <w:rFonts w:ascii="Times New Roman" w:eastAsia="Times New Roman" w:hAnsi="Times New Roman" w:cs="Times New Roman"/>
          <w:sz w:val="24"/>
          <w:szCs w:val="24"/>
          <w:lang w:eastAsia="ru-RU"/>
        </w:rPr>
        <w:t xml:space="preserve">Участник </w:t>
      </w:r>
      <w:r>
        <w:rPr>
          <w:rFonts w:ascii="Times New Roman" w:eastAsia="Times New Roman" w:hAnsi="Times New Roman" w:cs="Times New Roman"/>
          <w:sz w:val="24"/>
          <w:szCs w:val="24"/>
          <w:lang w:eastAsia="ru-RU"/>
        </w:rPr>
        <w:t>конкурса</w:t>
      </w:r>
      <w:r w:rsidRPr="002B6EBC">
        <w:rPr>
          <w:rFonts w:ascii="Times New Roman" w:eastAsia="Times New Roman" w:hAnsi="Times New Roman" w:cs="Times New Roman"/>
          <w:sz w:val="24"/>
          <w:szCs w:val="24"/>
          <w:lang w:eastAsia="ru-RU"/>
        </w:rPr>
        <w:t xml:space="preserve">: ________________________________ </w:t>
      </w:r>
    </w:p>
    <w:p w:rsidR="004315D9" w:rsidRPr="002B6EBC" w:rsidRDefault="004315D9" w:rsidP="004315D9">
      <w:pPr>
        <w:spacing w:after="0" w:line="240" w:lineRule="auto"/>
        <w:jc w:val="both"/>
        <w:rPr>
          <w:rFonts w:ascii="Times New Roman" w:eastAsia="Times New Roman" w:hAnsi="Times New Roman" w:cs="Times New Roman"/>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74"/>
        <w:gridCol w:w="6557"/>
      </w:tblGrid>
      <w:tr w:rsidR="004315D9" w:rsidRPr="002B6EBC" w:rsidTr="00F44465">
        <w:tc>
          <w:tcPr>
            <w:tcW w:w="3474" w:type="dxa"/>
            <w:tcBorders>
              <w:top w:val="single" w:sz="4" w:space="0" w:color="auto"/>
              <w:left w:val="single" w:sz="4" w:space="0" w:color="auto"/>
              <w:bottom w:val="single" w:sz="4" w:space="0" w:color="auto"/>
              <w:right w:val="single" w:sz="4" w:space="0" w:color="auto"/>
            </w:tcBorders>
            <w:shd w:val="clear" w:color="auto" w:fill="auto"/>
          </w:tcPr>
          <w:p w:rsidR="004315D9" w:rsidRPr="002B6EBC" w:rsidRDefault="004315D9" w:rsidP="00F44465">
            <w:pPr>
              <w:spacing w:after="0" w:line="240" w:lineRule="auto"/>
              <w:jc w:val="both"/>
              <w:rPr>
                <w:rFonts w:ascii="Times New Roman" w:eastAsia="Calibri" w:hAnsi="Times New Roman" w:cs="Arial"/>
                <w:color w:val="000000"/>
                <w:sz w:val="24"/>
                <w:szCs w:val="24"/>
                <w:lang w:eastAsia="ru-RU"/>
              </w:rPr>
            </w:pPr>
            <w:r w:rsidRPr="002B6EBC">
              <w:rPr>
                <w:rFonts w:ascii="Times New Roman" w:eastAsia="Calibri" w:hAnsi="Times New Roman" w:cs="Arial"/>
                <w:color w:val="000000"/>
                <w:sz w:val="24"/>
                <w:szCs w:val="24"/>
                <w:lang w:eastAsia="ru-RU"/>
              </w:rPr>
              <w:t>Неценовые критерии</w:t>
            </w:r>
          </w:p>
        </w:tc>
        <w:tc>
          <w:tcPr>
            <w:tcW w:w="6557" w:type="dxa"/>
            <w:tcBorders>
              <w:top w:val="single" w:sz="4" w:space="0" w:color="auto"/>
              <w:left w:val="single" w:sz="4" w:space="0" w:color="auto"/>
              <w:bottom w:val="single" w:sz="4" w:space="0" w:color="auto"/>
              <w:right w:val="single" w:sz="4" w:space="0" w:color="auto"/>
            </w:tcBorders>
            <w:shd w:val="clear" w:color="auto" w:fill="auto"/>
          </w:tcPr>
          <w:p w:rsidR="004315D9" w:rsidRPr="002B6EBC" w:rsidRDefault="004315D9" w:rsidP="00F44465">
            <w:pPr>
              <w:spacing w:after="0" w:line="240" w:lineRule="auto"/>
              <w:jc w:val="both"/>
              <w:rPr>
                <w:rFonts w:ascii="Times New Roman" w:eastAsia="Calibri" w:hAnsi="Times New Roman" w:cs="Arial"/>
                <w:color w:val="000000"/>
                <w:sz w:val="24"/>
                <w:szCs w:val="24"/>
                <w:lang w:eastAsia="ru-RU"/>
              </w:rPr>
            </w:pPr>
            <w:r w:rsidRPr="002B6EBC">
              <w:rPr>
                <w:rFonts w:ascii="Times New Roman" w:eastAsia="Calibri" w:hAnsi="Times New Roman" w:cs="Arial"/>
                <w:color w:val="000000"/>
                <w:sz w:val="24"/>
                <w:szCs w:val="24"/>
                <w:lang w:eastAsia="ru-RU"/>
              </w:rPr>
              <w:t xml:space="preserve">Предложение Участника (если не может быть кратким, указать кратко суть и на каких страницах, в каких разделах заявки содержится информация) </w:t>
            </w:r>
          </w:p>
        </w:tc>
      </w:tr>
      <w:tr w:rsidR="004315D9" w:rsidRPr="002B6EBC" w:rsidTr="00F44465">
        <w:tc>
          <w:tcPr>
            <w:tcW w:w="3474" w:type="dxa"/>
            <w:tcBorders>
              <w:top w:val="single" w:sz="4" w:space="0" w:color="auto"/>
              <w:left w:val="single" w:sz="4" w:space="0" w:color="auto"/>
              <w:bottom w:val="single" w:sz="4" w:space="0" w:color="auto"/>
              <w:right w:val="single" w:sz="4" w:space="0" w:color="auto"/>
            </w:tcBorders>
            <w:shd w:val="clear" w:color="auto" w:fill="auto"/>
          </w:tcPr>
          <w:p w:rsidR="004315D9" w:rsidRPr="002B6EBC" w:rsidRDefault="004315D9" w:rsidP="004315D9">
            <w:pPr>
              <w:spacing w:after="0" w:line="240" w:lineRule="auto"/>
              <w:jc w:val="both"/>
              <w:rPr>
                <w:rFonts w:ascii="Times New Roman" w:eastAsia="Calibri" w:hAnsi="Times New Roman" w:cs="Arial"/>
                <w:color w:val="000000"/>
                <w:sz w:val="24"/>
                <w:szCs w:val="24"/>
                <w:lang w:eastAsia="ru-RU"/>
              </w:rPr>
            </w:pPr>
            <w:r w:rsidRPr="002B6EBC">
              <w:rPr>
                <w:rFonts w:ascii="Times New Roman" w:eastAsia="Calibri" w:hAnsi="Times New Roman" w:cs="Arial"/>
                <w:color w:val="000000"/>
                <w:sz w:val="24"/>
                <w:szCs w:val="24"/>
                <w:lang w:eastAsia="ru-RU"/>
              </w:rPr>
              <w:t xml:space="preserve">Увеличение срока гарантии </w:t>
            </w:r>
            <w:r>
              <w:rPr>
                <w:rFonts w:ascii="Times New Roman" w:eastAsia="Calibri" w:hAnsi="Times New Roman" w:cs="Arial"/>
                <w:color w:val="000000"/>
                <w:sz w:val="24"/>
                <w:szCs w:val="24"/>
                <w:lang w:eastAsia="ru-RU"/>
              </w:rPr>
              <w:t>на поставляемый товар</w:t>
            </w:r>
          </w:p>
        </w:tc>
        <w:tc>
          <w:tcPr>
            <w:tcW w:w="6557" w:type="dxa"/>
            <w:tcBorders>
              <w:top w:val="single" w:sz="4" w:space="0" w:color="auto"/>
              <w:left w:val="single" w:sz="4" w:space="0" w:color="auto"/>
              <w:bottom w:val="single" w:sz="4" w:space="0" w:color="auto"/>
              <w:right w:val="single" w:sz="4" w:space="0" w:color="auto"/>
            </w:tcBorders>
            <w:shd w:val="clear" w:color="auto" w:fill="auto"/>
          </w:tcPr>
          <w:p w:rsidR="004315D9" w:rsidRPr="002B6EBC" w:rsidRDefault="004315D9" w:rsidP="00F44465">
            <w:pPr>
              <w:spacing w:after="0" w:line="240" w:lineRule="auto"/>
              <w:jc w:val="both"/>
              <w:rPr>
                <w:rFonts w:ascii="Times New Roman" w:eastAsia="Calibri" w:hAnsi="Times New Roman" w:cs="Arial"/>
                <w:color w:val="000000"/>
                <w:sz w:val="24"/>
                <w:szCs w:val="24"/>
                <w:lang w:eastAsia="ru-RU"/>
              </w:rPr>
            </w:pPr>
          </w:p>
          <w:p w:rsidR="004315D9" w:rsidRPr="002B6EBC" w:rsidRDefault="004315D9" w:rsidP="00F44465">
            <w:pPr>
              <w:spacing w:after="0" w:line="240" w:lineRule="auto"/>
              <w:jc w:val="both"/>
              <w:rPr>
                <w:rFonts w:ascii="Times New Roman" w:eastAsia="Calibri" w:hAnsi="Times New Roman" w:cs="Arial"/>
                <w:color w:val="000000"/>
                <w:sz w:val="24"/>
                <w:szCs w:val="24"/>
                <w:lang w:eastAsia="ru-RU"/>
              </w:rPr>
            </w:pPr>
          </w:p>
          <w:p w:rsidR="004315D9" w:rsidRPr="002B6EBC" w:rsidRDefault="004315D9" w:rsidP="00F44465">
            <w:pPr>
              <w:spacing w:after="0" w:line="240" w:lineRule="auto"/>
              <w:jc w:val="both"/>
              <w:rPr>
                <w:rFonts w:ascii="Times New Roman" w:hAnsi="Times New Roman" w:cs="Times New Roman"/>
                <w:sz w:val="24"/>
                <w:szCs w:val="24"/>
                <w:u w:val="single"/>
              </w:rPr>
            </w:pPr>
            <w:r w:rsidRPr="002B6EBC">
              <w:rPr>
                <w:rFonts w:ascii="Times New Roman" w:eastAsia="Calibri" w:hAnsi="Times New Roman" w:cs="Arial"/>
                <w:color w:val="000000"/>
                <w:sz w:val="24"/>
                <w:szCs w:val="24"/>
                <w:lang w:eastAsia="ru-RU"/>
              </w:rPr>
              <w:t xml:space="preserve"> </w:t>
            </w:r>
            <w:r w:rsidRPr="002B6EBC">
              <w:rPr>
                <w:rFonts w:ascii="Times New Roman" w:hAnsi="Times New Roman" w:cs="Times New Roman"/>
                <w:sz w:val="24"/>
                <w:szCs w:val="24"/>
                <w:u w:val="single"/>
              </w:rPr>
              <w:t xml:space="preserve">___________________________________________________                                                      </w:t>
            </w:r>
          </w:p>
          <w:p w:rsidR="004315D9" w:rsidRPr="002B6EBC" w:rsidRDefault="004315D9" w:rsidP="00F44465">
            <w:pPr>
              <w:spacing w:after="0" w:line="240" w:lineRule="auto"/>
              <w:ind w:firstLine="567"/>
              <w:jc w:val="center"/>
              <w:rPr>
                <w:rFonts w:ascii="Times New Roman" w:hAnsi="Times New Roman" w:cs="Times New Roman"/>
                <w:color w:val="808080" w:themeColor="background1" w:themeShade="80"/>
                <w:sz w:val="24"/>
                <w:szCs w:val="24"/>
              </w:rPr>
            </w:pPr>
            <w:r w:rsidRPr="002B6EBC">
              <w:rPr>
                <w:rFonts w:ascii="Times New Roman" w:hAnsi="Times New Roman" w:cs="Times New Roman"/>
                <w:color w:val="808080" w:themeColor="background1" w:themeShade="80"/>
                <w:sz w:val="24"/>
                <w:szCs w:val="24"/>
              </w:rPr>
              <w:t>указать необходимое</w:t>
            </w:r>
          </w:p>
          <w:p w:rsidR="004315D9" w:rsidRPr="002B6EBC" w:rsidRDefault="004315D9" w:rsidP="00F44465">
            <w:pPr>
              <w:spacing w:after="0" w:line="240" w:lineRule="auto"/>
              <w:jc w:val="both"/>
              <w:rPr>
                <w:rFonts w:ascii="Times New Roman" w:eastAsia="Calibri" w:hAnsi="Times New Roman" w:cs="Arial"/>
                <w:color w:val="000000"/>
                <w:sz w:val="24"/>
                <w:szCs w:val="24"/>
                <w:lang w:eastAsia="ru-RU"/>
              </w:rPr>
            </w:pPr>
          </w:p>
        </w:tc>
      </w:tr>
    </w:tbl>
    <w:p w:rsidR="004315D9" w:rsidRPr="002B6EBC" w:rsidRDefault="004315D9" w:rsidP="004315D9">
      <w:pPr>
        <w:spacing w:after="0" w:line="240" w:lineRule="auto"/>
        <w:jc w:val="both"/>
        <w:rPr>
          <w:rFonts w:ascii="Times New Roman" w:eastAsia="Calibri" w:hAnsi="Times New Roman" w:cs="Times New Roman"/>
          <w:sz w:val="24"/>
          <w:szCs w:val="24"/>
          <w:lang w:eastAsia="ru-RU"/>
        </w:rPr>
      </w:pPr>
    </w:p>
    <w:p w:rsidR="004315D9" w:rsidRPr="002B6EBC" w:rsidRDefault="004315D9" w:rsidP="004315D9">
      <w:pPr>
        <w:spacing w:after="0" w:line="240" w:lineRule="auto"/>
        <w:jc w:val="both"/>
        <w:rPr>
          <w:rFonts w:ascii="Times New Roman" w:eastAsia="Times New Roman" w:hAnsi="Times New Roman" w:cs="Times New Roman"/>
          <w:sz w:val="24"/>
          <w:szCs w:val="24"/>
          <w:lang w:eastAsia="ru-RU"/>
        </w:rPr>
      </w:pPr>
      <w:r w:rsidRPr="002B6EBC">
        <w:rPr>
          <w:rFonts w:ascii="Times New Roman" w:eastAsia="Calibri" w:hAnsi="Times New Roman" w:cs="Times New Roman"/>
          <w:color w:val="FF0000"/>
          <w:sz w:val="24"/>
          <w:szCs w:val="24"/>
          <w:lang w:eastAsia="ru-RU"/>
        </w:rPr>
        <w:t xml:space="preserve">НИЖЕПРИВЕДЕННЫЕ СВЕДЕНИЯ И ДОКУМЕНТЫ К НИМ ПОДАЮТСЯ ТОЛЬКО В СОСТАВЕ ЦЕНОВОГО ПРЕДЛОЖЕНИЯ И </w:t>
      </w:r>
      <w:r w:rsidRPr="002B6EBC">
        <w:rPr>
          <w:rFonts w:ascii="Times New Roman" w:eastAsia="Calibri" w:hAnsi="Times New Roman" w:cs="Times New Roman"/>
          <w:b/>
          <w:color w:val="FF0000"/>
          <w:sz w:val="24"/>
          <w:szCs w:val="24"/>
          <w:u w:val="single"/>
          <w:lang w:eastAsia="ru-RU"/>
        </w:rPr>
        <w:t>НЕ ВКЛЮЧАЮТСЯ В ПЕРВУЮ И ВТОРУЮ ЧАСТИ ЗАЯВКИ</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08"/>
        <w:gridCol w:w="2552"/>
      </w:tblGrid>
      <w:tr w:rsidR="004315D9" w:rsidRPr="002B6EBC" w:rsidTr="00F44465">
        <w:tc>
          <w:tcPr>
            <w:tcW w:w="7508" w:type="dxa"/>
            <w:shd w:val="clear" w:color="auto" w:fill="auto"/>
          </w:tcPr>
          <w:p w:rsidR="004315D9" w:rsidRPr="002B6EBC" w:rsidRDefault="004315D9" w:rsidP="00F44465">
            <w:pPr>
              <w:spacing w:after="0" w:line="240" w:lineRule="auto"/>
              <w:jc w:val="center"/>
              <w:rPr>
                <w:rFonts w:ascii="Times New Roman" w:eastAsia="Calibri" w:hAnsi="Times New Roman" w:cs="Arial"/>
                <w:color w:val="000000"/>
                <w:sz w:val="24"/>
                <w:szCs w:val="24"/>
                <w:lang w:eastAsia="ru-RU"/>
              </w:rPr>
            </w:pPr>
            <w:r w:rsidRPr="002B6EBC">
              <w:rPr>
                <w:rFonts w:ascii="Times New Roman" w:eastAsia="Calibri" w:hAnsi="Times New Roman" w:cs="Arial"/>
                <w:color w:val="000000"/>
                <w:sz w:val="24"/>
                <w:szCs w:val="24"/>
                <w:lang w:eastAsia="ru-RU"/>
              </w:rPr>
              <w:t>Критерии</w:t>
            </w:r>
          </w:p>
        </w:tc>
        <w:tc>
          <w:tcPr>
            <w:tcW w:w="2552" w:type="dxa"/>
            <w:shd w:val="clear" w:color="auto" w:fill="auto"/>
          </w:tcPr>
          <w:p w:rsidR="004315D9" w:rsidRPr="002B6EBC" w:rsidRDefault="004315D9" w:rsidP="00F44465">
            <w:pPr>
              <w:spacing w:after="0" w:line="240" w:lineRule="auto"/>
              <w:jc w:val="center"/>
              <w:rPr>
                <w:rFonts w:ascii="Times New Roman" w:eastAsia="Calibri" w:hAnsi="Times New Roman" w:cs="Arial"/>
                <w:color w:val="000000"/>
                <w:sz w:val="24"/>
                <w:szCs w:val="24"/>
                <w:lang w:eastAsia="ru-RU"/>
              </w:rPr>
            </w:pPr>
            <w:r w:rsidRPr="002B6EBC">
              <w:rPr>
                <w:rFonts w:ascii="Times New Roman" w:eastAsia="Calibri" w:hAnsi="Times New Roman" w:cs="Arial"/>
                <w:color w:val="000000"/>
                <w:sz w:val="24"/>
                <w:szCs w:val="24"/>
                <w:lang w:eastAsia="ru-RU"/>
              </w:rPr>
              <w:t>Предложение Участника</w:t>
            </w:r>
          </w:p>
        </w:tc>
      </w:tr>
      <w:tr w:rsidR="004315D9" w:rsidRPr="002B6EBC" w:rsidTr="00F44465">
        <w:tc>
          <w:tcPr>
            <w:tcW w:w="7508" w:type="dxa"/>
            <w:tcBorders>
              <w:top w:val="nil"/>
              <w:left w:val="single" w:sz="8" w:space="0" w:color="auto"/>
              <w:bottom w:val="single" w:sz="8" w:space="0" w:color="auto"/>
              <w:right w:val="single" w:sz="8" w:space="0" w:color="auto"/>
            </w:tcBorders>
          </w:tcPr>
          <w:p w:rsidR="004315D9" w:rsidRPr="002B6EBC" w:rsidRDefault="004315D9" w:rsidP="004315D9">
            <w:pPr>
              <w:tabs>
                <w:tab w:val="left" w:pos="851"/>
              </w:tabs>
              <w:spacing w:after="0" w:line="240" w:lineRule="auto"/>
              <w:jc w:val="both"/>
              <w:rPr>
                <w:rFonts w:ascii="Times New Roman" w:eastAsia="Times New Roman" w:hAnsi="Times New Roman" w:cs="Times New Roman"/>
                <w:sz w:val="24"/>
                <w:szCs w:val="24"/>
                <w:lang w:eastAsia="ru-RU"/>
              </w:rPr>
            </w:pPr>
            <w:r w:rsidRPr="002B6EBC">
              <w:rPr>
                <w:rFonts w:ascii="Times New Roman" w:eastAsia="Times New Roman" w:hAnsi="Times New Roman" w:cs="Times New Roman"/>
                <w:sz w:val="24"/>
                <w:szCs w:val="24"/>
                <w:lang w:eastAsia="ru-RU"/>
              </w:rPr>
              <w:t xml:space="preserve">1.Размер коэффициента снижения цены </w:t>
            </w:r>
          </w:p>
        </w:tc>
        <w:tc>
          <w:tcPr>
            <w:tcW w:w="2552" w:type="dxa"/>
            <w:shd w:val="clear" w:color="auto" w:fill="auto"/>
          </w:tcPr>
          <w:p w:rsidR="004315D9" w:rsidRPr="002B6EBC" w:rsidRDefault="004315D9" w:rsidP="00F44465">
            <w:pPr>
              <w:spacing w:after="0" w:line="240" w:lineRule="auto"/>
              <w:jc w:val="both"/>
              <w:rPr>
                <w:rFonts w:ascii="Times New Roman" w:eastAsia="Times New Roman" w:hAnsi="Times New Roman" w:cs="Arial"/>
                <w:color w:val="000000"/>
                <w:sz w:val="24"/>
                <w:szCs w:val="24"/>
                <w:lang w:eastAsia="ru-RU"/>
              </w:rPr>
            </w:pPr>
          </w:p>
        </w:tc>
      </w:tr>
    </w:tbl>
    <w:p w:rsidR="004315D9" w:rsidRPr="002B6EBC" w:rsidRDefault="004315D9" w:rsidP="004315D9">
      <w:pPr>
        <w:spacing w:after="0" w:line="240" w:lineRule="auto"/>
        <w:jc w:val="both"/>
        <w:rPr>
          <w:rFonts w:ascii="Times New Roman" w:eastAsia="Times New Roman" w:hAnsi="Times New Roman" w:cs="Times New Roman"/>
          <w:sz w:val="24"/>
          <w:szCs w:val="24"/>
          <w:lang w:eastAsia="ru-RU"/>
        </w:rPr>
      </w:pPr>
    </w:p>
    <w:p w:rsidR="004315D9" w:rsidRPr="002B6EBC" w:rsidRDefault="004315D9" w:rsidP="004315D9">
      <w:pPr>
        <w:spacing w:after="0" w:line="240" w:lineRule="auto"/>
        <w:jc w:val="both"/>
        <w:rPr>
          <w:rFonts w:ascii="Times New Roman" w:eastAsia="Times New Roman" w:hAnsi="Times New Roman" w:cs="Times New Roman"/>
          <w:sz w:val="24"/>
          <w:szCs w:val="24"/>
          <w:lang w:eastAsia="ru-RU"/>
        </w:rPr>
      </w:pPr>
    </w:p>
    <w:p w:rsidR="004315D9" w:rsidRPr="002B6EBC" w:rsidRDefault="004315D9" w:rsidP="004315D9">
      <w:pPr>
        <w:spacing w:after="0" w:line="240" w:lineRule="auto"/>
        <w:jc w:val="both"/>
        <w:rPr>
          <w:rFonts w:ascii="Times New Roman" w:eastAsia="Times New Roman" w:hAnsi="Times New Roman" w:cs="Times New Roman"/>
          <w:sz w:val="24"/>
          <w:szCs w:val="24"/>
          <w:lang w:eastAsia="ru-RU"/>
        </w:rPr>
      </w:pPr>
      <w:r w:rsidRPr="002B6EBC">
        <w:rPr>
          <w:rFonts w:ascii="Times New Roman" w:eastAsia="Times New Roman" w:hAnsi="Times New Roman" w:cs="Times New Roman"/>
          <w:sz w:val="24"/>
          <w:szCs w:val="24"/>
          <w:lang w:eastAsia="ru-RU"/>
        </w:rPr>
        <w:t>___________________________________</w:t>
      </w:r>
      <w:r w:rsidRPr="002B6EBC">
        <w:rPr>
          <w:rFonts w:ascii="Times New Roman" w:eastAsia="Times New Roman" w:hAnsi="Times New Roman" w:cs="Times New Roman"/>
          <w:sz w:val="24"/>
          <w:szCs w:val="24"/>
          <w:lang w:eastAsia="ru-RU"/>
        </w:rPr>
        <w:tab/>
        <w:t>__</w:t>
      </w:r>
      <w:r w:rsidRPr="002B6EBC">
        <w:rPr>
          <w:rFonts w:ascii="Times New Roman" w:eastAsia="Times New Roman" w:hAnsi="Times New Roman" w:cs="Times New Roman"/>
          <w:sz w:val="24"/>
          <w:szCs w:val="24"/>
          <w:lang w:eastAsia="ru-RU"/>
        </w:rPr>
        <w:tab/>
        <w:t xml:space="preserve">                              ___________________________</w:t>
      </w:r>
    </w:p>
    <w:p w:rsidR="004315D9" w:rsidRPr="002B6EBC" w:rsidRDefault="004315D9" w:rsidP="004315D9">
      <w:pPr>
        <w:spacing w:after="0" w:line="240" w:lineRule="auto"/>
        <w:jc w:val="both"/>
        <w:rPr>
          <w:rFonts w:ascii="Times New Roman" w:eastAsia="Times New Roman" w:hAnsi="Times New Roman" w:cs="Times New Roman"/>
          <w:sz w:val="20"/>
          <w:szCs w:val="20"/>
          <w:lang w:eastAsia="ru-RU"/>
        </w:rPr>
      </w:pPr>
      <w:r w:rsidRPr="002B6EBC">
        <w:rPr>
          <w:rFonts w:ascii="Times New Roman" w:eastAsia="Times New Roman" w:hAnsi="Times New Roman" w:cs="Times New Roman"/>
          <w:sz w:val="20"/>
          <w:szCs w:val="20"/>
          <w:lang w:eastAsia="ru-RU"/>
        </w:rPr>
        <w:t xml:space="preserve">(Подпись уполномоченного </w:t>
      </w:r>
      <w:proofErr w:type="gramStart"/>
      <w:r w:rsidRPr="002B6EBC">
        <w:rPr>
          <w:rFonts w:ascii="Times New Roman" w:eastAsia="Times New Roman" w:hAnsi="Times New Roman" w:cs="Times New Roman"/>
          <w:sz w:val="20"/>
          <w:szCs w:val="20"/>
          <w:lang w:eastAsia="ru-RU"/>
        </w:rPr>
        <w:t>представителя)</w:t>
      </w:r>
      <w:r w:rsidRPr="002B6EBC">
        <w:rPr>
          <w:rFonts w:ascii="Times New Roman" w:eastAsia="Times New Roman" w:hAnsi="Times New Roman" w:cs="Times New Roman"/>
          <w:sz w:val="20"/>
          <w:szCs w:val="20"/>
          <w:lang w:eastAsia="ru-RU"/>
        </w:rPr>
        <w:tab/>
      </w:r>
      <w:proofErr w:type="gramEnd"/>
      <w:r w:rsidRPr="002B6EBC">
        <w:rPr>
          <w:rFonts w:ascii="Times New Roman" w:eastAsia="Times New Roman" w:hAnsi="Times New Roman" w:cs="Times New Roman"/>
          <w:sz w:val="20"/>
          <w:szCs w:val="20"/>
          <w:lang w:eastAsia="ru-RU"/>
        </w:rPr>
        <w:tab/>
        <w:t xml:space="preserve">                                     (Ф.И.О. и должность подписавшего)</w:t>
      </w:r>
    </w:p>
    <w:p w:rsidR="004315D9" w:rsidRDefault="004315D9" w:rsidP="004315D9">
      <w:pPr>
        <w:spacing w:after="0" w:line="240" w:lineRule="auto"/>
        <w:jc w:val="both"/>
        <w:rPr>
          <w:rFonts w:ascii="Times New Roman" w:eastAsia="Times New Roman" w:hAnsi="Times New Roman" w:cs="Times New Roman"/>
          <w:sz w:val="20"/>
          <w:szCs w:val="20"/>
          <w:lang w:eastAsia="ru-RU"/>
        </w:rPr>
      </w:pPr>
      <w:r w:rsidRPr="002B6EBC">
        <w:rPr>
          <w:rFonts w:ascii="Times New Roman" w:eastAsia="Times New Roman" w:hAnsi="Times New Roman" w:cs="Times New Roman"/>
          <w:sz w:val="20"/>
          <w:szCs w:val="20"/>
          <w:lang w:eastAsia="ru-RU"/>
        </w:rPr>
        <w:t>М.П. (при наличии печати)</w:t>
      </w:r>
    </w:p>
    <w:p w:rsidR="004315D9" w:rsidRDefault="004315D9" w:rsidP="004315D9">
      <w:pPr>
        <w:spacing w:after="0" w:line="240" w:lineRule="auto"/>
        <w:jc w:val="both"/>
        <w:rPr>
          <w:rFonts w:ascii="Times New Roman" w:eastAsia="Times New Roman" w:hAnsi="Times New Roman" w:cs="Times New Roman"/>
          <w:sz w:val="20"/>
          <w:szCs w:val="20"/>
          <w:lang w:eastAsia="ru-RU"/>
        </w:rPr>
      </w:pPr>
    </w:p>
    <w:p w:rsidR="004315D9" w:rsidRPr="002B6EBC" w:rsidRDefault="004315D9" w:rsidP="004315D9">
      <w:pPr>
        <w:spacing w:after="0" w:line="240" w:lineRule="auto"/>
        <w:jc w:val="both"/>
        <w:rPr>
          <w:rFonts w:ascii="Times New Roman" w:eastAsia="Times New Roman" w:hAnsi="Times New Roman" w:cs="Times New Roman"/>
          <w:sz w:val="20"/>
          <w:szCs w:val="20"/>
          <w:lang w:eastAsia="ru-RU"/>
        </w:rPr>
      </w:pPr>
    </w:p>
    <w:p w:rsidR="004315D9" w:rsidRPr="002B6EBC" w:rsidRDefault="004315D9" w:rsidP="004315D9">
      <w:pPr>
        <w:tabs>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sz w:val="24"/>
          <w:szCs w:val="24"/>
          <w:lang w:eastAsia="ru-RU"/>
        </w:rPr>
      </w:pPr>
      <w:r w:rsidRPr="002B6EBC">
        <w:rPr>
          <w:rFonts w:ascii="Times New Roman" w:eastAsia="Times New Roman" w:hAnsi="Times New Roman" w:cs="Times New Roman"/>
          <w:color w:val="808080"/>
          <w:sz w:val="24"/>
          <w:szCs w:val="24"/>
          <w:lang w:eastAsia="ru-RU"/>
        </w:rPr>
        <w:t>ИНСТРУКЦИИ ПО ЗАПОЛНЕНИЮ</w:t>
      </w:r>
    </w:p>
    <w:p w:rsidR="004315D9" w:rsidRPr="002B6EBC" w:rsidRDefault="004315D9" w:rsidP="004315D9">
      <w:pPr>
        <w:numPr>
          <w:ilvl w:val="0"/>
          <w:numId w:val="6"/>
        </w:numPr>
        <w:tabs>
          <w:tab w:val="clear" w:pos="720"/>
          <w:tab w:val="num" w:pos="0"/>
          <w:tab w:val="left" w:pos="426"/>
        </w:tabs>
        <w:overflowPunct w:val="0"/>
        <w:autoSpaceDE w:val="0"/>
        <w:autoSpaceDN w:val="0"/>
        <w:adjustRightInd w:val="0"/>
        <w:spacing w:after="0" w:line="240" w:lineRule="auto"/>
        <w:ind w:left="0" w:firstLine="284"/>
        <w:jc w:val="both"/>
        <w:rPr>
          <w:rFonts w:ascii="Times New Roman" w:eastAsia="Times New Roman" w:hAnsi="Times New Roman" w:cs="Times New Roman"/>
          <w:bCs/>
          <w:color w:val="808080"/>
          <w:sz w:val="24"/>
          <w:szCs w:val="24"/>
          <w:lang w:eastAsia="ru-RU"/>
        </w:rPr>
      </w:pPr>
      <w:r w:rsidRPr="002B6EBC">
        <w:rPr>
          <w:rFonts w:ascii="Times New Roman" w:eastAsia="Times New Roman" w:hAnsi="Times New Roman" w:cs="Times New Roman"/>
          <w:bCs/>
          <w:color w:val="808080"/>
          <w:sz w:val="24"/>
          <w:szCs w:val="24"/>
          <w:lang w:eastAsia="ru-RU"/>
        </w:rPr>
        <w:t xml:space="preserve">Данные инструкции не следует воспроизводить в документах, подготовленных Участником Открытого </w:t>
      </w:r>
      <w:r>
        <w:rPr>
          <w:rFonts w:ascii="Times New Roman" w:eastAsia="Times New Roman" w:hAnsi="Times New Roman" w:cs="Times New Roman"/>
          <w:bCs/>
          <w:color w:val="808080"/>
          <w:sz w:val="24"/>
          <w:szCs w:val="24"/>
          <w:lang w:eastAsia="ru-RU"/>
        </w:rPr>
        <w:t>конкурса</w:t>
      </w:r>
      <w:r w:rsidRPr="002B6EBC">
        <w:rPr>
          <w:rFonts w:ascii="Times New Roman" w:eastAsia="Times New Roman" w:hAnsi="Times New Roman" w:cs="Times New Roman"/>
          <w:bCs/>
          <w:color w:val="808080"/>
          <w:sz w:val="24"/>
          <w:szCs w:val="24"/>
          <w:lang w:eastAsia="ru-RU"/>
        </w:rPr>
        <w:t>.</w:t>
      </w:r>
    </w:p>
    <w:p w:rsidR="004315D9" w:rsidRPr="002B6EBC" w:rsidRDefault="004315D9" w:rsidP="004315D9">
      <w:pPr>
        <w:numPr>
          <w:ilvl w:val="0"/>
          <w:numId w:val="6"/>
        </w:numPr>
        <w:tabs>
          <w:tab w:val="clear" w:pos="720"/>
          <w:tab w:val="num" w:pos="0"/>
          <w:tab w:val="left" w:pos="426"/>
        </w:tabs>
        <w:overflowPunct w:val="0"/>
        <w:autoSpaceDE w:val="0"/>
        <w:autoSpaceDN w:val="0"/>
        <w:adjustRightInd w:val="0"/>
        <w:spacing w:after="0" w:line="240" w:lineRule="auto"/>
        <w:ind w:left="0" w:firstLine="284"/>
        <w:jc w:val="both"/>
        <w:rPr>
          <w:rFonts w:ascii="Times New Roman" w:eastAsia="Times New Roman" w:hAnsi="Times New Roman" w:cs="Times New Roman"/>
          <w:bCs/>
          <w:color w:val="808080"/>
          <w:sz w:val="24"/>
          <w:szCs w:val="24"/>
          <w:lang w:eastAsia="ru-RU"/>
        </w:rPr>
      </w:pPr>
      <w:r w:rsidRPr="002B6EBC">
        <w:rPr>
          <w:rFonts w:ascii="Times New Roman" w:eastAsia="Times New Roman" w:hAnsi="Times New Roman" w:cs="Times New Roman"/>
          <w:bCs/>
          <w:color w:val="808080"/>
          <w:sz w:val="24"/>
          <w:szCs w:val="24"/>
          <w:lang w:eastAsia="ru-RU"/>
        </w:rPr>
        <w:t xml:space="preserve">Участник Открытого </w:t>
      </w:r>
      <w:r>
        <w:rPr>
          <w:rFonts w:ascii="Times New Roman" w:eastAsia="Times New Roman" w:hAnsi="Times New Roman" w:cs="Times New Roman"/>
          <w:bCs/>
          <w:color w:val="808080"/>
          <w:sz w:val="24"/>
          <w:szCs w:val="24"/>
          <w:lang w:eastAsia="ru-RU"/>
        </w:rPr>
        <w:t>конкурса</w:t>
      </w:r>
      <w:r w:rsidRPr="002B6EBC" w:rsidDel="00782B65">
        <w:rPr>
          <w:rFonts w:ascii="Times New Roman" w:eastAsia="Times New Roman" w:hAnsi="Times New Roman" w:cs="Times New Roman"/>
          <w:bCs/>
          <w:color w:val="808080"/>
          <w:sz w:val="24"/>
          <w:szCs w:val="24"/>
          <w:lang w:eastAsia="ru-RU"/>
        </w:rPr>
        <w:t xml:space="preserve"> </w:t>
      </w:r>
      <w:r w:rsidRPr="002B6EBC">
        <w:rPr>
          <w:rFonts w:ascii="Times New Roman" w:eastAsia="Times New Roman" w:hAnsi="Times New Roman" w:cs="Times New Roman"/>
          <w:bCs/>
          <w:color w:val="808080"/>
          <w:sz w:val="24"/>
          <w:szCs w:val="24"/>
          <w:lang w:eastAsia="ru-RU"/>
        </w:rPr>
        <w:t>приводит номер и дату Заявки о подаче предложения, приложением к которой является данное технико-коммерческое предложение.</w:t>
      </w:r>
    </w:p>
    <w:p w:rsidR="004315D9" w:rsidRPr="002B6EBC" w:rsidRDefault="004315D9" w:rsidP="004315D9">
      <w:pPr>
        <w:numPr>
          <w:ilvl w:val="0"/>
          <w:numId w:val="6"/>
        </w:numPr>
        <w:tabs>
          <w:tab w:val="clear" w:pos="720"/>
          <w:tab w:val="num" w:pos="0"/>
          <w:tab w:val="left" w:pos="426"/>
        </w:tabs>
        <w:overflowPunct w:val="0"/>
        <w:autoSpaceDE w:val="0"/>
        <w:autoSpaceDN w:val="0"/>
        <w:adjustRightInd w:val="0"/>
        <w:spacing w:after="0" w:line="240" w:lineRule="auto"/>
        <w:ind w:left="0" w:firstLine="284"/>
        <w:jc w:val="both"/>
        <w:rPr>
          <w:rFonts w:ascii="Times New Roman" w:eastAsia="Calibri" w:hAnsi="Times New Roman" w:cs="Times New Roman"/>
          <w:b/>
          <w:bCs/>
          <w:color w:val="808080"/>
          <w:sz w:val="24"/>
          <w:szCs w:val="24"/>
          <w:lang w:eastAsia="ru-RU"/>
        </w:rPr>
      </w:pPr>
      <w:r w:rsidRPr="002B6EBC">
        <w:rPr>
          <w:rFonts w:ascii="Times New Roman" w:eastAsia="Calibri" w:hAnsi="Times New Roman" w:cs="Times New Roman"/>
          <w:b/>
          <w:color w:val="808080"/>
          <w:sz w:val="24"/>
          <w:szCs w:val="24"/>
          <w:lang w:eastAsia="ru-RU"/>
        </w:rPr>
        <w:t>Вся информация и документы касающиеся предложения о коэффициентах снижения отделяются от первой и второй частей заявки и отражаются только во вкладке ценового предложения при подаче на ЭТП</w:t>
      </w:r>
    </w:p>
    <w:p w:rsidR="004315D9" w:rsidRPr="002B6EBC" w:rsidRDefault="004315D9" w:rsidP="004315D9">
      <w:pPr>
        <w:numPr>
          <w:ilvl w:val="0"/>
          <w:numId w:val="6"/>
        </w:numPr>
        <w:tabs>
          <w:tab w:val="clear" w:pos="720"/>
          <w:tab w:val="num" w:pos="0"/>
          <w:tab w:val="left" w:pos="426"/>
        </w:tabs>
        <w:overflowPunct w:val="0"/>
        <w:autoSpaceDE w:val="0"/>
        <w:autoSpaceDN w:val="0"/>
        <w:adjustRightInd w:val="0"/>
        <w:spacing w:after="0" w:line="240" w:lineRule="auto"/>
        <w:ind w:left="0" w:firstLine="284"/>
        <w:jc w:val="both"/>
        <w:rPr>
          <w:rFonts w:ascii="Times New Roman" w:eastAsia="Times New Roman" w:hAnsi="Times New Roman" w:cs="Times New Roman"/>
          <w:bCs/>
          <w:i/>
          <w:color w:val="808080"/>
          <w:sz w:val="24"/>
          <w:szCs w:val="24"/>
          <w:lang w:eastAsia="ru-RU"/>
        </w:rPr>
      </w:pPr>
      <w:r w:rsidRPr="002B6EBC">
        <w:rPr>
          <w:rFonts w:ascii="Times New Roman" w:eastAsia="Times New Roman" w:hAnsi="Times New Roman" w:cs="Times New Roman"/>
          <w:bCs/>
          <w:color w:val="808080"/>
          <w:sz w:val="24"/>
          <w:szCs w:val="24"/>
          <w:lang w:eastAsia="ru-RU"/>
        </w:rPr>
        <w:t xml:space="preserve">В Технико-коммерческом предложении Участника Открытого </w:t>
      </w:r>
      <w:r>
        <w:rPr>
          <w:rFonts w:ascii="Times New Roman" w:eastAsia="Times New Roman" w:hAnsi="Times New Roman" w:cs="Times New Roman"/>
          <w:bCs/>
          <w:color w:val="808080"/>
          <w:sz w:val="24"/>
          <w:szCs w:val="24"/>
          <w:lang w:eastAsia="ru-RU"/>
        </w:rPr>
        <w:t>конкурса</w:t>
      </w:r>
      <w:r w:rsidRPr="002B6EBC">
        <w:rPr>
          <w:rFonts w:ascii="Times New Roman" w:eastAsia="Times New Roman" w:hAnsi="Times New Roman" w:cs="Times New Roman"/>
          <w:bCs/>
          <w:color w:val="808080"/>
          <w:sz w:val="24"/>
          <w:szCs w:val="24"/>
          <w:lang w:eastAsia="ru-RU"/>
        </w:rPr>
        <w:t xml:space="preserve"> долж</w:t>
      </w:r>
      <w:r>
        <w:rPr>
          <w:rFonts w:ascii="Times New Roman" w:eastAsia="Times New Roman" w:hAnsi="Times New Roman" w:cs="Times New Roman"/>
          <w:bCs/>
          <w:color w:val="808080"/>
          <w:sz w:val="24"/>
          <w:szCs w:val="24"/>
          <w:lang w:eastAsia="ru-RU"/>
        </w:rPr>
        <w:t>ен</w:t>
      </w:r>
      <w:r w:rsidRPr="002B6EBC">
        <w:rPr>
          <w:rFonts w:ascii="Times New Roman" w:eastAsia="Times New Roman" w:hAnsi="Times New Roman" w:cs="Times New Roman"/>
          <w:bCs/>
          <w:color w:val="808080"/>
          <w:sz w:val="24"/>
          <w:szCs w:val="24"/>
          <w:lang w:eastAsia="ru-RU"/>
        </w:rPr>
        <w:t xml:space="preserve"> быть указан </w:t>
      </w:r>
      <w:r w:rsidRPr="002B6EBC">
        <w:rPr>
          <w:rFonts w:ascii="Times New Roman" w:eastAsia="Times New Roman" w:hAnsi="Times New Roman" w:cs="Times New Roman"/>
          <w:b/>
          <w:bCs/>
          <w:color w:val="808080"/>
          <w:sz w:val="24"/>
          <w:szCs w:val="24"/>
          <w:lang w:eastAsia="ru-RU"/>
        </w:rPr>
        <w:t>коэффициент снижения</w:t>
      </w:r>
      <w:r w:rsidRPr="002B6EBC">
        <w:rPr>
          <w:rFonts w:ascii="Times New Roman" w:eastAsia="Times New Roman" w:hAnsi="Times New Roman" w:cs="Times New Roman"/>
          <w:b/>
          <w:bCs/>
          <w:color w:val="808080"/>
          <w:sz w:val="24"/>
          <w:szCs w:val="24"/>
          <w:vertAlign w:val="superscript"/>
          <w:lang w:eastAsia="ru-RU"/>
        </w:rPr>
        <w:t>*</w:t>
      </w:r>
      <w:r w:rsidRPr="002B6EBC">
        <w:rPr>
          <w:rFonts w:ascii="Times New Roman" w:eastAsia="Times New Roman" w:hAnsi="Times New Roman" w:cs="Times New Roman"/>
          <w:b/>
          <w:bCs/>
          <w:color w:val="808080"/>
          <w:sz w:val="24"/>
          <w:szCs w:val="24"/>
          <w:lang w:eastAsia="ru-RU"/>
        </w:rPr>
        <w:t xml:space="preserve"> </w:t>
      </w:r>
    </w:p>
    <w:p w:rsidR="004315D9" w:rsidRPr="002B6EBC" w:rsidRDefault="004315D9" w:rsidP="004315D9">
      <w:pPr>
        <w:tabs>
          <w:tab w:val="left" w:pos="1134"/>
        </w:tabs>
        <w:overflowPunct w:val="0"/>
        <w:autoSpaceDE w:val="0"/>
        <w:autoSpaceDN w:val="0"/>
        <w:adjustRightInd w:val="0"/>
        <w:spacing w:after="0" w:line="240" w:lineRule="auto"/>
        <w:ind w:left="709"/>
        <w:jc w:val="both"/>
        <w:rPr>
          <w:rFonts w:ascii="Times New Roman" w:eastAsia="Times New Roman" w:hAnsi="Times New Roman" w:cs="Times New Roman"/>
          <w:b/>
          <w:bCs/>
          <w:color w:val="808080"/>
          <w:sz w:val="24"/>
          <w:szCs w:val="24"/>
          <w:lang w:eastAsia="ru-RU"/>
        </w:rPr>
      </w:pPr>
    </w:p>
    <w:p w:rsidR="004315D9" w:rsidRPr="002B6EBC" w:rsidRDefault="004315D9" w:rsidP="004315D9">
      <w:pPr>
        <w:tabs>
          <w:tab w:val="left" w:pos="1134"/>
        </w:tabs>
        <w:overflowPunct w:val="0"/>
        <w:autoSpaceDE w:val="0"/>
        <w:autoSpaceDN w:val="0"/>
        <w:adjustRightInd w:val="0"/>
        <w:spacing w:after="0" w:line="240" w:lineRule="auto"/>
        <w:ind w:left="709"/>
        <w:jc w:val="both"/>
        <w:rPr>
          <w:rFonts w:ascii="Times New Roman" w:eastAsia="Times New Roman" w:hAnsi="Times New Roman" w:cs="Times New Roman"/>
          <w:b/>
          <w:bCs/>
          <w:color w:val="808080"/>
          <w:sz w:val="24"/>
          <w:szCs w:val="24"/>
          <w:lang w:eastAsia="ru-RU"/>
        </w:rPr>
      </w:pPr>
      <w:r w:rsidRPr="002B6EBC">
        <w:rPr>
          <w:rFonts w:ascii="Times New Roman" w:eastAsia="Times New Roman" w:hAnsi="Times New Roman" w:cs="Times New Roman"/>
          <w:b/>
          <w:bCs/>
          <w:color w:val="808080"/>
          <w:sz w:val="24"/>
          <w:szCs w:val="24"/>
          <w:lang w:eastAsia="ru-RU"/>
        </w:rPr>
        <w:t xml:space="preserve">ВНИМАНИЕ!!! </w:t>
      </w:r>
    </w:p>
    <w:p w:rsidR="004315D9" w:rsidRPr="002B6EBC" w:rsidRDefault="004315D9" w:rsidP="004315D9">
      <w:pPr>
        <w:spacing w:after="0" w:line="240" w:lineRule="auto"/>
        <w:jc w:val="both"/>
        <w:rPr>
          <w:rFonts w:ascii="Times New Roman" w:eastAsia="Times New Roman" w:hAnsi="Times New Roman" w:cs="Times New Roman"/>
          <w:color w:val="808080"/>
          <w:sz w:val="24"/>
          <w:szCs w:val="24"/>
          <w:lang w:eastAsia="ru-RU"/>
        </w:rPr>
      </w:pPr>
      <w:r w:rsidRPr="002B6EBC">
        <w:rPr>
          <w:rFonts w:ascii="Times New Roman" w:eastAsia="Times New Roman" w:hAnsi="Times New Roman" w:cs="Times New Roman"/>
          <w:color w:val="808080"/>
          <w:sz w:val="24"/>
          <w:szCs w:val="24"/>
          <w:lang w:eastAsia="ru-RU"/>
        </w:rPr>
        <w:t>*Коэффициент снижения выража</w:t>
      </w:r>
      <w:r>
        <w:rPr>
          <w:rFonts w:ascii="Times New Roman" w:eastAsia="Times New Roman" w:hAnsi="Times New Roman" w:cs="Times New Roman"/>
          <w:color w:val="808080"/>
          <w:sz w:val="24"/>
          <w:szCs w:val="24"/>
          <w:lang w:eastAsia="ru-RU"/>
        </w:rPr>
        <w:t>е</w:t>
      </w:r>
      <w:r w:rsidRPr="002B6EBC">
        <w:rPr>
          <w:rFonts w:ascii="Times New Roman" w:eastAsia="Times New Roman" w:hAnsi="Times New Roman" w:cs="Times New Roman"/>
          <w:color w:val="808080"/>
          <w:sz w:val="24"/>
          <w:szCs w:val="24"/>
          <w:lang w:eastAsia="ru-RU"/>
        </w:rPr>
        <w:t>тся в виде десятичной дроби. Десятичная дробь указывается с десятичным разделителем в виде запятой для разделения целой и дробной части (например, «0,98» или «0,9» и т.п.).</w:t>
      </w:r>
    </w:p>
    <w:p w:rsidR="004315D9" w:rsidRPr="002B6EBC" w:rsidRDefault="004315D9" w:rsidP="004315D9">
      <w:pPr>
        <w:spacing w:after="0" w:line="240" w:lineRule="auto"/>
        <w:jc w:val="both"/>
        <w:rPr>
          <w:rFonts w:ascii="Times New Roman" w:eastAsia="Times New Roman" w:hAnsi="Times New Roman" w:cs="Times New Roman"/>
          <w:color w:val="808080"/>
          <w:sz w:val="24"/>
          <w:szCs w:val="24"/>
          <w:lang w:eastAsia="ru-RU"/>
        </w:rPr>
      </w:pPr>
      <w:r w:rsidRPr="002B6EBC">
        <w:rPr>
          <w:rFonts w:ascii="Times New Roman" w:eastAsia="Times New Roman" w:hAnsi="Times New Roman" w:cs="Times New Roman"/>
          <w:sz w:val="24"/>
          <w:szCs w:val="24"/>
          <w:lang w:eastAsia="ru-RU"/>
        </w:rPr>
        <w:br w:type="page"/>
      </w:r>
    </w:p>
    <w:p w:rsidR="002B6EBC" w:rsidRPr="00BF3FBA" w:rsidRDefault="002B6EBC" w:rsidP="002B6EBC">
      <w:pPr>
        <w:spacing w:after="0" w:line="240" w:lineRule="auto"/>
        <w:jc w:val="both"/>
        <w:rPr>
          <w:rFonts w:ascii="Times New Roman" w:eastAsia="Times New Roman" w:hAnsi="Times New Roman" w:cs="Times New Roman"/>
          <w:color w:val="808080"/>
          <w:sz w:val="24"/>
          <w:szCs w:val="24"/>
          <w:lang w:eastAsia="ru-RU"/>
        </w:rPr>
      </w:pPr>
    </w:p>
    <w:p w:rsidR="00734578" w:rsidRPr="00734578" w:rsidRDefault="00734578" w:rsidP="00734578">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r w:rsidRPr="00734578">
        <w:rPr>
          <w:rFonts w:ascii="Times New Roman" w:eastAsia="MS Mincho" w:hAnsi="Times New Roman" w:cs="Times New Roman"/>
          <w:b/>
          <w:bCs/>
          <w:color w:val="548DD4"/>
          <w:kern w:val="32"/>
          <w:sz w:val="28"/>
          <w:szCs w:val="24"/>
          <w:lang w:val="x-none" w:eastAsia="x-none"/>
        </w:rPr>
        <w:t>Форма 4 РЕКОМЕНДУЕМА</w:t>
      </w:r>
      <w:bookmarkStart w:id="96" w:name="форма4"/>
      <w:bookmarkEnd w:id="96"/>
      <w:r w:rsidRPr="00734578">
        <w:rPr>
          <w:rFonts w:ascii="Times New Roman" w:eastAsia="MS Mincho" w:hAnsi="Times New Roman" w:cs="Times New Roman"/>
          <w:b/>
          <w:bCs/>
          <w:color w:val="548DD4"/>
          <w:kern w:val="32"/>
          <w:sz w:val="28"/>
          <w:szCs w:val="24"/>
          <w:lang w:val="x-none" w:eastAsia="x-none"/>
        </w:rPr>
        <w:t>Я ФОРМА ЗАПРОСА РАЗЪЯСНЕНИЙ ДОКУМЕНТАЦИИ О ЗАКУПКЕ</w:t>
      </w:r>
      <w:bookmarkEnd w:id="89"/>
    </w:p>
    <w:p w:rsidR="00734578" w:rsidRPr="00734578" w:rsidRDefault="00734578" w:rsidP="00734578">
      <w:pPr>
        <w:spacing w:after="0" w:line="240" w:lineRule="auto"/>
        <w:rPr>
          <w:rFonts w:ascii="Times New Roman" w:eastAsia="Times New Roman" w:hAnsi="Times New Roman" w:cs="Times New Roman"/>
          <w:sz w:val="24"/>
          <w:szCs w:val="24"/>
          <w:lang w:eastAsia="ru-RU"/>
        </w:rPr>
      </w:pPr>
    </w:p>
    <w:p w:rsidR="00734578" w:rsidRPr="00734578" w:rsidRDefault="00734578" w:rsidP="00734578">
      <w:pPr>
        <w:spacing w:after="0" w:line="240" w:lineRule="auto"/>
        <w:jc w:val="center"/>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РЕКОМЕНДУЕМАЯ ФОРМА ЗАПРОСА РАЗЪЯСНЕНИЙ ДОКУМЕНТАЦИИ</w:t>
      </w:r>
      <w:bookmarkEnd w:id="90"/>
      <w:bookmarkEnd w:id="91"/>
    </w:p>
    <w:p w:rsidR="00734578" w:rsidRPr="00734578" w:rsidRDefault="00734578" w:rsidP="00734578">
      <w:pPr>
        <w:spacing w:after="0" w:line="240" w:lineRule="auto"/>
        <w:jc w:val="center"/>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О ЗАКУПКЕ</w:t>
      </w:r>
      <w:bookmarkEnd w:id="92"/>
    </w:p>
    <w:p w:rsidR="00734578" w:rsidRPr="00734578" w:rsidRDefault="00734578" w:rsidP="00734578">
      <w:pPr>
        <w:spacing w:after="0" w:line="240" w:lineRule="auto"/>
        <w:rPr>
          <w:rFonts w:ascii="Times New Roman" w:eastAsia="Times New Roman" w:hAnsi="Times New Roman" w:cs="Times New Roman"/>
          <w:sz w:val="24"/>
          <w:szCs w:val="24"/>
          <w:lang w:eastAsia="ru-RU"/>
        </w:rPr>
      </w:pPr>
    </w:p>
    <w:p w:rsidR="00734578" w:rsidRPr="00734578" w:rsidRDefault="00734578" w:rsidP="00734578">
      <w:pPr>
        <w:spacing w:after="0" w:line="240" w:lineRule="auto"/>
        <w:jc w:val="right"/>
        <w:rPr>
          <w:rFonts w:ascii="Times New Roman" w:eastAsia="Times New Roman" w:hAnsi="Times New Roman" w:cs="Times New Roman"/>
          <w:sz w:val="24"/>
          <w:szCs w:val="24"/>
          <w:lang w:eastAsia="ru-RU"/>
        </w:rPr>
      </w:pPr>
    </w:p>
    <w:p w:rsidR="00ED2404" w:rsidRPr="00ED2404" w:rsidRDefault="00ED2404" w:rsidP="00ED2404">
      <w:pPr>
        <w:spacing w:after="0" w:line="240" w:lineRule="auto"/>
        <w:jc w:val="right"/>
        <w:rPr>
          <w:rFonts w:ascii="Times New Roman" w:eastAsia="Times New Roman" w:hAnsi="Times New Roman" w:cs="Times New Roman"/>
          <w:sz w:val="24"/>
          <w:szCs w:val="24"/>
          <w:lang w:eastAsia="ru-RU"/>
        </w:rPr>
      </w:pPr>
      <w:r w:rsidRPr="00ED2404">
        <w:rPr>
          <w:rFonts w:ascii="Times New Roman" w:eastAsia="Times New Roman" w:hAnsi="Times New Roman" w:cs="Times New Roman"/>
          <w:sz w:val="24"/>
          <w:szCs w:val="24"/>
          <w:lang w:eastAsia="ru-RU"/>
        </w:rPr>
        <w:t xml:space="preserve">Заказчику: Публичное акционерное общество </w:t>
      </w:r>
    </w:p>
    <w:p w:rsidR="00ED2404" w:rsidRPr="00ED2404" w:rsidRDefault="00ED2404" w:rsidP="00ED2404">
      <w:pPr>
        <w:spacing w:after="0" w:line="240" w:lineRule="auto"/>
        <w:jc w:val="right"/>
        <w:rPr>
          <w:rFonts w:ascii="Times New Roman" w:eastAsia="Times New Roman" w:hAnsi="Times New Roman" w:cs="Times New Roman"/>
          <w:sz w:val="24"/>
          <w:szCs w:val="24"/>
          <w:lang w:eastAsia="ru-RU"/>
        </w:rPr>
      </w:pPr>
      <w:r w:rsidRPr="00ED2404">
        <w:rPr>
          <w:rFonts w:ascii="Times New Roman" w:eastAsia="Times New Roman" w:hAnsi="Times New Roman" w:cs="Times New Roman"/>
          <w:sz w:val="24"/>
          <w:szCs w:val="24"/>
          <w:lang w:eastAsia="ru-RU"/>
        </w:rPr>
        <w:t xml:space="preserve"> «Башинформсвязь» (ПАО «Башинформсвязь»),</w:t>
      </w:r>
    </w:p>
    <w:p w:rsidR="00ED2404" w:rsidRPr="00ED2404" w:rsidRDefault="00ED2404" w:rsidP="00ED2404">
      <w:pPr>
        <w:autoSpaceDE w:val="0"/>
        <w:autoSpaceDN w:val="0"/>
        <w:adjustRightInd w:val="0"/>
        <w:spacing w:after="0" w:line="240" w:lineRule="auto"/>
        <w:jc w:val="right"/>
        <w:rPr>
          <w:rFonts w:ascii="Times New Roman" w:eastAsia="Calibri" w:hAnsi="Times New Roman" w:cs="Times New Roman"/>
          <w:bCs/>
          <w:color w:val="000000"/>
          <w:sz w:val="24"/>
          <w:szCs w:val="24"/>
        </w:rPr>
      </w:pPr>
      <w:r w:rsidRPr="00ED2404">
        <w:rPr>
          <w:rFonts w:ascii="Times New Roman" w:eastAsia="Calibri" w:hAnsi="Times New Roman" w:cs="Times New Roman"/>
          <w:bCs/>
          <w:color w:val="000000"/>
          <w:sz w:val="24"/>
          <w:szCs w:val="24"/>
        </w:rPr>
        <w:t>Место нахождения: 450077, Республика Башкортостан, г. Уфа, ул. Ленина, д. 30</w:t>
      </w:r>
    </w:p>
    <w:p w:rsidR="00ED2404" w:rsidRPr="00ED2404" w:rsidRDefault="00ED2404" w:rsidP="00ED2404">
      <w:pPr>
        <w:spacing w:after="0" w:line="240" w:lineRule="auto"/>
        <w:jc w:val="right"/>
        <w:rPr>
          <w:rFonts w:ascii="Times New Roman" w:eastAsia="Times New Roman" w:hAnsi="Times New Roman" w:cs="Times New Roman"/>
          <w:sz w:val="24"/>
          <w:szCs w:val="24"/>
          <w:lang w:eastAsia="ru-RU"/>
        </w:rPr>
      </w:pPr>
      <w:r w:rsidRPr="00ED2404">
        <w:rPr>
          <w:rFonts w:ascii="Times New Roman" w:eastAsia="Times New Roman" w:hAnsi="Times New Roman" w:cs="Times New Roman"/>
          <w:bCs/>
          <w:sz w:val="24"/>
          <w:szCs w:val="24"/>
          <w:lang w:eastAsia="ru-RU"/>
        </w:rPr>
        <w:t>Почтовый адрес: 450077, Республика Башкортостан, г. Уфа, ул. Ленина, д. 30</w:t>
      </w:r>
    </w:p>
    <w:p w:rsidR="00734578" w:rsidRPr="00734578" w:rsidRDefault="00734578" w:rsidP="00734578">
      <w:pPr>
        <w:spacing w:after="0" w:line="240" w:lineRule="auto"/>
        <w:jc w:val="right"/>
        <w:rPr>
          <w:rFonts w:ascii="Times New Roman" w:eastAsia="Times New Roman" w:hAnsi="Times New Roman" w:cs="Times New Roman"/>
          <w:sz w:val="24"/>
          <w:szCs w:val="24"/>
          <w:lang w:eastAsia="ru-RU"/>
        </w:rPr>
      </w:pPr>
    </w:p>
    <w:p w:rsidR="00734578" w:rsidRPr="00734578" w:rsidRDefault="00734578" w:rsidP="00734578">
      <w:pPr>
        <w:spacing w:after="0" w:line="240" w:lineRule="auto"/>
        <w:rPr>
          <w:rFonts w:ascii="Times New Roman" w:eastAsia="Times New Roman" w:hAnsi="Times New Roman" w:cs="Times New Roman"/>
          <w:sz w:val="24"/>
          <w:szCs w:val="24"/>
          <w:lang w:eastAsia="ru-RU"/>
        </w:rPr>
      </w:pPr>
    </w:p>
    <w:p w:rsidR="00734578" w:rsidRPr="00734578" w:rsidRDefault="00734578" w:rsidP="00734578">
      <w:pPr>
        <w:spacing w:after="0" w:line="240" w:lineRule="auto"/>
        <w:jc w:val="center"/>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Уважаемые господа!</w:t>
      </w:r>
    </w:p>
    <w:p w:rsidR="00734578" w:rsidRPr="00734578" w:rsidRDefault="00734578" w:rsidP="00734578">
      <w:pPr>
        <w:spacing w:after="0" w:line="240" w:lineRule="auto"/>
        <w:jc w:val="center"/>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Просим Вас разъяснить следующие положения Документации о проведении Открытого конкурса в электронной форме на право заключения договора на ________________________________ (Документация о закупке):</w:t>
      </w:r>
    </w:p>
    <w:p w:rsidR="00734578" w:rsidRPr="00734578" w:rsidRDefault="00734578" w:rsidP="00734578">
      <w:pPr>
        <w:spacing w:after="0" w:line="240" w:lineRule="auto"/>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734578" w:rsidRPr="00734578" w:rsidTr="00734578">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734578" w:rsidRPr="00734578" w:rsidRDefault="00734578" w:rsidP="00734578">
            <w:pPr>
              <w:spacing w:after="0" w:line="240" w:lineRule="auto"/>
              <w:jc w:val="center"/>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734578" w:rsidRPr="00734578" w:rsidRDefault="00734578" w:rsidP="00734578">
            <w:pPr>
              <w:spacing w:after="0" w:line="240" w:lineRule="auto"/>
              <w:jc w:val="center"/>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Раздел Документации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734578" w:rsidRPr="00734578" w:rsidRDefault="00734578" w:rsidP="00734578">
            <w:pPr>
              <w:spacing w:after="0" w:line="240" w:lineRule="auto"/>
              <w:jc w:val="center"/>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Ссылка на пункт Документации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734578" w:rsidRPr="00734578" w:rsidRDefault="00734578" w:rsidP="00734578">
            <w:pPr>
              <w:spacing w:after="0" w:line="240" w:lineRule="auto"/>
              <w:jc w:val="center"/>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Содержание запроса на разъяснение положений Документации о закупке</w:t>
            </w:r>
          </w:p>
        </w:tc>
      </w:tr>
      <w:tr w:rsidR="00734578" w:rsidRPr="00734578" w:rsidTr="00734578">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734578" w:rsidRPr="00734578" w:rsidRDefault="00734578" w:rsidP="00734578">
            <w:pPr>
              <w:spacing w:after="0" w:line="240" w:lineRule="auto"/>
              <w:jc w:val="center"/>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734578" w:rsidRPr="00734578" w:rsidRDefault="00734578" w:rsidP="00734578">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734578" w:rsidRPr="00734578" w:rsidRDefault="00734578" w:rsidP="00734578">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734578" w:rsidRPr="00734578" w:rsidRDefault="00734578" w:rsidP="00734578">
            <w:pPr>
              <w:spacing w:after="0" w:line="240" w:lineRule="auto"/>
              <w:jc w:val="center"/>
              <w:rPr>
                <w:rFonts w:ascii="Times New Roman" w:eastAsia="Times New Roman" w:hAnsi="Times New Roman" w:cs="Times New Roman"/>
                <w:sz w:val="24"/>
                <w:szCs w:val="24"/>
                <w:lang w:eastAsia="ru-RU"/>
              </w:rPr>
            </w:pPr>
          </w:p>
        </w:tc>
      </w:tr>
      <w:tr w:rsidR="00734578" w:rsidRPr="00734578" w:rsidTr="00734578">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734578" w:rsidRPr="00734578" w:rsidRDefault="00734578" w:rsidP="00734578">
            <w:pPr>
              <w:spacing w:after="0" w:line="240" w:lineRule="auto"/>
              <w:jc w:val="center"/>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734578" w:rsidRPr="00734578" w:rsidRDefault="00734578" w:rsidP="00734578">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734578" w:rsidRPr="00734578" w:rsidRDefault="00734578" w:rsidP="00734578">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734578" w:rsidRPr="00734578" w:rsidRDefault="00734578" w:rsidP="00734578">
            <w:pPr>
              <w:spacing w:after="0" w:line="240" w:lineRule="auto"/>
              <w:jc w:val="center"/>
              <w:rPr>
                <w:rFonts w:ascii="Times New Roman" w:eastAsia="Times New Roman" w:hAnsi="Times New Roman" w:cs="Times New Roman"/>
                <w:sz w:val="24"/>
                <w:szCs w:val="24"/>
                <w:lang w:eastAsia="ru-RU"/>
              </w:rPr>
            </w:pPr>
          </w:p>
        </w:tc>
      </w:tr>
    </w:tbl>
    <w:p w:rsidR="00734578" w:rsidRPr="00734578" w:rsidRDefault="00734578" w:rsidP="00734578">
      <w:pPr>
        <w:spacing w:after="0" w:line="240" w:lineRule="auto"/>
        <w:rPr>
          <w:rFonts w:ascii="Times New Roman" w:eastAsia="Times New Roman" w:hAnsi="Times New Roman" w:cs="Times New Roman"/>
          <w:sz w:val="24"/>
          <w:szCs w:val="24"/>
          <w:lang w:eastAsia="ru-RU"/>
        </w:rPr>
        <w:sectPr w:rsidR="00734578" w:rsidRPr="00734578" w:rsidSect="00734578">
          <w:headerReference w:type="default" r:id="rId33"/>
          <w:pgSz w:w="11907" w:h="16839" w:code="9"/>
          <w:pgMar w:top="851" w:right="567" w:bottom="567" w:left="1134" w:header="720" w:footer="720" w:gutter="0"/>
          <w:pgNumType w:start="1"/>
          <w:cols w:space="708"/>
          <w:noEndnote/>
          <w:titlePg/>
          <w:docGrid w:linePitch="326"/>
        </w:sectPr>
      </w:pPr>
    </w:p>
    <w:p w:rsidR="00734578" w:rsidRPr="00734578" w:rsidRDefault="00734578" w:rsidP="00734578">
      <w:pPr>
        <w:keepNext/>
        <w:spacing w:before="240" w:after="120" w:line="240" w:lineRule="auto"/>
        <w:ind w:firstLine="432"/>
        <w:jc w:val="both"/>
        <w:outlineLvl w:val="0"/>
        <w:rPr>
          <w:rFonts w:ascii="Times New Roman" w:eastAsia="MS Mincho" w:hAnsi="Times New Roman" w:cs="Times New Roman"/>
          <w:b/>
          <w:bCs/>
          <w:i/>
          <w:color w:val="548DD4"/>
          <w:kern w:val="32"/>
          <w:sz w:val="28"/>
          <w:szCs w:val="24"/>
          <w:lang w:eastAsia="x-none"/>
        </w:rPr>
      </w:pPr>
      <w:bookmarkStart w:id="97" w:name="_Форма_5_Справка"/>
      <w:bookmarkStart w:id="98" w:name="_Форма_5_ФОРМА"/>
      <w:bookmarkStart w:id="99" w:name="_Форма_6_Декларация"/>
      <w:bookmarkStart w:id="100" w:name="_Ref422151860"/>
      <w:bookmarkStart w:id="101" w:name="_Toc422398790"/>
      <w:bookmarkStart w:id="102" w:name="_Toc422750747"/>
      <w:bookmarkStart w:id="103" w:name="_Ref422751646"/>
      <w:bookmarkStart w:id="104" w:name="_Toc422753707"/>
      <w:bookmarkStart w:id="105" w:name="_Toc422762231"/>
      <w:bookmarkStart w:id="106" w:name="_Toc422763660"/>
      <w:bookmarkStart w:id="107" w:name="_Toc422768619"/>
      <w:bookmarkStart w:id="108" w:name="_Toc438562029"/>
      <w:bookmarkStart w:id="109" w:name="форма6"/>
      <w:bookmarkEnd w:id="97"/>
      <w:bookmarkEnd w:id="98"/>
      <w:bookmarkEnd w:id="99"/>
      <w:r w:rsidRPr="00734578">
        <w:rPr>
          <w:rFonts w:ascii="Times New Roman" w:eastAsia="MS Mincho" w:hAnsi="Times New Roman" w:cs="Times New Roman"/>
          <w:b/>
          <w:bCs/>
          <w:color w:val="548DD4"/>
          <w:kern w:val="32"/>
          <w:sz w:val="28"/>
          <w:szCs w:val="24"/>
          <w:lang w:val="x-none" w:eastAsia="x-none"/>
        </w:rPr>
        <w:t xml:space="preserve">Форма </w:t>
      </w:r>
      <w:bookmarkEnd w:id="100"/>
      <w:r w:rsidRPr="00734578">
        <w:rPr>
          <w:rFonts w:ascii="Times New Roman" w:eastAsia="MS Mincho" w:hAnsi="Times New Roman" w:cs="Times New Roman"/>
          <w:b/>
          <w:bCs/>
          <w:color w:val="548DD4"/>
          <w:kern w:val="32"/>
          <w:sz w:val="28"/>
          <w:szCs w:val="24"/>
          <w:lang w:eastAsia="x-none"/>
        </w:rPr>
        <w:t>5</w:t>
      </w:r>
      <w:r w:rsidRPr="00734578">
        <w:rPr>
          <w:rFonts w:ascii="Cambria" w:eastAsia="Times New Roman" w:hAnsi="Cambria" w:cs="Times New Roman"/>
          <w:b/>
          <w:bCs/>
          <w:color w:val="365F91"/>
          <w:sz w:val="28"/>
          <w:szCs w:val="28"/>
          <w:lang w:eastAsia="ru-RU"/>
        </w:rPr>
        <w:t xml:space="preserve"> </w:t>
      </w:r>
      <w:r w:rsidRPr="00734578">
        <w:rPr>
          <w:rFonts w:ascii="Times New Roman" w:eastAsia="MS Mincho" w:hAnsi="Times New Roman" w:cs="Times New Roman"/>
          <w:b/>
          <w:bCs/>
          <w:color w:val="548DD4"/>
          <w:kern w:val="32"/>
          <w:sz w:val="28"/>
          <w:szCs w:val="24"/>
          <w:lang w:eastAsia="x-none"/>
        </w:rPr>
        <w:t>Декларация о соответствии участника закупки критериям отнесения к субъектам малого и среднего предпринимательства</w:t>
      </w:r>
      <w:bookmarkEnd w:id="101"/>
      <w:bookmarkEnd w:id="102"/>
      <w:bookmarkEnd w:id="103"/>
      <w:bookmarkEnd w:id="104"/>
      <w:bookmarkEnd w:id="105"/>
      <w:bookmarkEnd w:id="106"/>
      <w:bookmarkEnd w:id="107"/>
      <w:bookmarkEnd w:id="108"/>
      <w:r w:rsidRPr="00734578">
        <w:rPr>
          <w:rFonts w:ascii="Times New Roman" w:eastAsia="MS Mincho" w:hAnsi="Times New Roman" w:cs="Times New Roman"/>
          <w:b/>
          <w:bCs/>
          <w:color w:val="548DD4"/>
          <w:kern w:val="32"/>
          <w:sz w:val="28"/>
          <w:szCs w:val="24"/>
          <w:lang w:eastAsia="x-none"/>
        </w:rPr>
        <w:t xml:space="preserve"> </w:t>
      </w:r>
      <w:r w:rsidRPr="00734578">
        <w:rPr>
          <w:rFonts w:ascii="Times New Roman" w:eastAsia="MS Mincho" w:hAnsi="Times New Roman" w:cs="Times New Roman"/>
          <w:b/>
          <w:bCs/>
          <w:i/>
          <w:color w:val="548DD4"/>
          <w:kern w:val="32"/>
          <w:sz w:val="28"/>
          <w:szCs w:val="24"/>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p>
    <w:bookmarkEnd w:id="109"/>
    <w:p w:rsidR="00734578" w:rsidRPr="00734578" w:rsidRDefault="00734578" w:rsidP="00734578">
      <w:pPr>
        <w:spacing w:after="0" w:line="240" w:lineRule="auto"/>
        <w:rPr>
          <w:rFonts w:ascii="Times New Roman" w:eastAsia="MS Mincho" w:hAnsi="Times New Roman" w:cs="Times New Roman"/>
          <w:sz w:val="24"/>
          <w:szCs w:val="24"/>
          <w:lang w:eastAsia="x-none"/>
        </w:rPr>
      </w:pPr>
    </w:p>
    <w:p w:rsidR="00734578" w:rsidRPr="00734578" w:rsidRDefault="00734578" w:rsidP="00734578">
      <w:pPr>
        <w:spacing w:after="0" w:line="240" w:lineRule="auto"/>
        <w:ind w:firstLine="567"/>
        <w:jc w:val="right"/>
        <w:rPr>
          <w:rFonts w:ascii="Times New Roman" w:eastAsia="Times New Roman" w:hAnsi="Times New Roman" w:cs="Times New Roman"/>
          <w:b/>
          <w:sz w:val="24"/>
          <w:szCs w:val="24"/>
          <w:lang w:eastAsia="ru-RU"/>
        </w:rPr>
      </w:pPr>
      <w:r w:rsidRPr="00734578">
        <w:rPr>
          <w:rFonts w:ascii="Times New Roman" w:eastAsia="Times New Roman" w:hAnsi="Times New Roman" w:cs="Times New Roman"/>
          <w:b/>
          <w:sz w:val="24"/>
          <w:szCs w:val="24"/>
          <w:lang w:eastAsia="ru-RU"/>
        </w:rPr>
        <w:t xml:space="preserve">Приложение к Заявке </w:t>
      </w:r>
    </w:p>
    <w:p w:rsidR="00734578" w:rsidRPr="00734578" w:rsidRDefault="00734578" w:rsidP="00734578">
      <w:pPr>
        <w:spacing w:after="0" w:line="240" w:lineRule="auto"/>
        <w:ind w:firstLine="567"/>
        <w:jc w:val="right"/>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от «___» __________ 20___ г. № ______</w:t>
      </w:r>
    </w:p>
    <w:p w:rsidR="00734578" w:rsidRPr="00734578" w:rsidRDefault="00734578" w:rsidP="00734578">
      <w:pPr>
        <w:autoSpaceDE w:val="0"/>
        <w:autoSpaceDN w:val="0"/>
        <w:spacing w:after="120" w:line="240" w:lineRule="auto"/>
        <w:ind w:left="6521"/>
        <w:rPr>
          <w:rFonts w:ascii="Times New Roman" w:eastAsia="Times New Roman" w:hAnsi="Times New Roman" w:cs="Times New Roman"/>
          <w:sz w:val="20"/>
          <w:szCs w:val="20"/>
          <w:lang w:eastAsia="ru-RU"/>
        </w:rPr>
      </w:pPr>
    </w:p>
    <w:p w:rsidR="00734578" w:rsidRPr="00734578" w:rsidRDefault="00734578" w:rsidP="00734578">
      <w:pPr>
        <w:autoSpaceDE w:val="0"/>
        <w:autoSpaceDN w:val="0"/>
        <w:spacing w:after="120" w:line="240" w:lineRule="auto"/>
        <w:ind w:left="6521"/>
        <w:rPr>
          <w:rFonts w:ascii="Times New Roman" w:eastAsia="Times New Roman" w:hAnsi="Times New Roman" w:cs="Times New Roman"/>
          <w:sz w:val="20"/>
          <w:szCs w:val="20"/>
          <w:lang w:eastAsia="ru-RU"/>
        </w:rPr>
      </w:pPr>
    </w:p>
    <w:p w:rsidR="00734578" w:rsidRPr="00734578" w:rsidRDefault="00734578" w:rsidP="00734578">
      <w:pPr>
        <w:autoSpaceDE w:val="0"/>
        <w:autoSpaceDN w:val="0"/>
        <w:spacing w:after="120" w:line="240" w:lineRule="auto"/>
        <w:jc w:val="center"/>
        <w:rPr>
          <w:rFonts w:ascii="Times New Roman" w:eastAsia="Times New Roman" w:hAnsi="Times New Roman" w:cs="Times New Roman"/>
          <w:b/>
          <w:bCs/>
          <w:spacing w:val="60"/>
          <w:sz w:val="26"/>
          <w:szCs w:val="26"/>
          <w:lang w:eastAsia="ru-RU"/>
        </w:rPr>
      </w:pPr>
      <w:r w:rsidRPr="00734578">
        <w:rPr>
          <w:rFonts w:ascii="Times New Roman" w:eastAsia="Times New Roman" w:hAnsi="Times New Roman" w:cs="Times New Roman"/>
          <w:b/>
          <w:bCs/>
          <w:spacing w:val="60"/>
          <w:sz w:val="26"/>
          <w:szCs w:val="26"/>
          <w:lang w:eastAsia="ru-RU"/>
        </w:rPr>
        <w:t>ФОРМА</w:t>
      </w:r>
    </w:p>
    <w:p w:rsidR="00734578" w:rsidRPr="00734578" w:rsidRDefault="00734578" w:rsidP="00734578">
      <w:pPr>
        <w:autoSpaceDE w:val="0"/>
        <w:autoSpaceDN w:val="0"/>
        <w:spacing w:after="480" w:line="240" w:lineRule="auto"/>
        <w:jc w:val="center"/>
        <w:rPr>
          <w:rFonts w:ascii="Times New Roman" w:eastAsia="Times New Roman" w:hAnsi="Times New Roman" w:cs="Times New Roman"/>
          <w:b/>
          <w:bCs/>
          <w:sz w:val="26"/>
          <w:szCs w:val="26"/>
          <w:lang w:eastAsia="ru-RU"/>
        </w:rPr>
      </w:pPr>
      <w:r w:rsidRPr="00734578">
        <w:rPr>
          <w:rFonts w:ascii="Times New Roman" w:eastAsia="Times New Roman" w:hAnsi="Times New Roman" w:cs="Times New Roman"/>
          <w:b/>
          <w:bCs/>
          <w:sz w:val="26"/>
          <w:szCs w:val="26"/>
          <w:lang w:eastAsia="ru-RU"/>
        </w:rPr>
        <w:t>декларации о соответствии участника закупки критериям отнесения</w:t>
      </w:r>
      <w:r w:rsidRPr="00734578">
        <w:rPr>
          <w:rFonts w:ascii="Times New Roman" w:eastAsia="Times New Roman" w:hAnsi="Times New Roman" w:cs="Times New Roman"/>
          <w:b/>
          <w:bCs/>
          <w:sz w:val="26"/>
          <w:szCs w:val="26"/>
          <w:lang w:eastAsia="ru-RU"/>
        </w:rPr>
        <w:br/>
        <w:t>к субъектам малого и среднего предпринимательства</w:t>
      </w:r>
    </w:p>
    <w:p w:rsidR="00734578" w:rsidRPr="00734578" w:rsidRDefault="00734578" w:rsidP="00734578">
      <w:pPr>
        <w:autoSpaceDE w:val="0"/>
        <w:autoSpaceDN w:val="0"/>
        <w:spacing w:after="0" w:line="240" w:lineRule="auto"/>
        <w:ind w:firstLine="567"/>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 xml:space="preserve">Подтверждаем, что  </w:t>
      </w:r>
    </w:p>
    <w:p w:rsidR="00734578" w:rsidRPr="00734578" w:rsidRDefault="00734578" w:rsidP="00734578">
      <w:pPr>
        <w:pBdr>
          <w:top w:val="single" w:sz="4" w:space="1" w:color="auto"/>
        </w:pBdr>
        <w:autoSpaceDE w:val="0"/>
        <w:autoSpaceDN w:val="0"/>
        <w:spacing w:after="120" w:line="240" w:lineRule="auto"/>
        <w:ind w:left="2637"/>
        <w:jc w:val="center"/>
        <w:rPr>
          <w:rFonts w:ascii="Times New Roman" w:eastAsia="Times New Roman" w:hAnsi="Times New Roman" w:cs="Times New Roman"/>
          <w:sz w:val="20"/>
          <w:szCs w:val="20"/>
          <w:lang w:eastAsia="ru-RU"/>
        </w:rPr>
      </w:pPr>
      <w:r w:rsidRPr="00734578">
        <w:rPr>
          <w:rFonts w:ascii="Times New Roman" w:eastAsia="Times New Roman" w:hAnsi="Times New Roman" w:cs="Times New Roman"/>
          <w:sz w:val="20"/>
          <w:szCs w:val="20"/>
          <w:lang w:eastAsia="ru-RU"/>
        </w:rPr>
        <w:t>(указывается наименование участника закупки)</w:t>
      </w:r>
    </w:p>
    <w:p w:rsidR="00734578" w:rsidRPr="00734578" w:rsidRDefault="00734578" w:rsidP="00734578">
      <w:pPr>
        <w:autoSpaceDE w:val="0"/>
        <w:autoSpaceDN w:val="0"/>
        <w:spacing w:after="0" w:line="240" w:lineRule="auto"/>
        <w:jc w:val="both"/>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734578" w:rsidRPr="00734578" w:rsidRDefault="00734578" w:rsidP="00734578">
      <w:pPr>
        <w:pBdr>
          <w:top w:val="single" w:sz="4" w:space="1" w:color="auto"/>
        </w:pBdr>
        <w:autoSpaceDE w:val="0"/>
        <w:autoSpaceDN w:val="0"/>
        <w:spacing w:after="120" w:line="240" w:lineRule="auto"/>
        <w:ind w:left="2665"/>
        <w:jc w:val="center"/>
        <w:rPr>
          <w:rFonts w:ascii="Times New Roman" w:eastAsia="Times New Roman" w:hAnsi="Times New Roman" w:cs="Times New Roman"/>
          <w:sz w:val="20"/>
          <w:szCs w:val="20"/>
          <w:lang w:eastAsia="ru-RU"/>
        </w:rPr>
      </w:pPr>
      <w:r w:rsidRPr="00734578">
        <w:rPr>
          <w:rFonts w:ascii="Times New Roman" w:eastAsia="Times New Roman" w:hAnsi="Times New Roman" w:cs="Times New Roman"/>
          <w:sz w:val="20"/>
          <w:szCs w:val="20"/>
          <w:lang w:eastAsia="ru-RU"/>
        </w:rPr>
        <w:t>(указывается субъект малого или среднего предпринимательства</w:t>
      </w:r>
      <w:r w:rsidRPr="00734578">
        <w:rPr>
          <w:rFonts w:ascii="Times New Roman" w:eastAsia="Times New Roman" w:hAnsi="Times New Roman" w:cs="Times New Roman"/>
          <w:sz w:val="20"/>
          <w:szCs w:val="20"/>
          <w:lang w:eastAsia="ru-RU"/>
        </w:rPr>
        <w:br/>
        <w:t>в зависимости от критериев отнесения)</w:t>
      </w:r>
    </w:p>
    <w:p w:rsidR="00734578" w:rsidRPr="00734578" w:rsidRDefault="00734578" w:rsidP="00734578">
      <w:pPr>
        <w:autoSpaceDE w:val="0"/>
        <w:autoSpaceDN w:val="0"/>
        <w:spacing w:after="0" w:line="240" w:lineRule="auto"/>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предпринимательства, и сообщаем следующую информацию:</w:t>
      </w:r>
    </w:p>
    <w:p w:rsidR="00734578" w:rsidRPr="00734578" w:rsidRDefault="00734578" w:rsidP="00734578">
      <w:pPr>
        <w:autoSpaceDE w:val="0"/>
        <w:autoSpaceDN w:val="0"/>
        <w:spacing w:after="0" w:line="240" w:lineRule="auto"/>
        <w:ind w:left="567"/>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 xml:space="preserve">1. Адрес местонахождения (юридический адрес):  </w:t>
      </w:r>
    </w:p>
    <w:p w:rsidR="00734578" w:rsidRPr="00734578" w:rsidRDefault="00734578" w:rsidP="00734578">
      <w:pPr>
        <w:pBdr>
          <w:top w:val="single" w:sz="4" w:space="1" w:color="auto"/>
        </w:pBdr>
        <w:autoSpaceDE w:val="0"/>
        <w:autoSpaceDN w:val="0"/>
        <w:spacing w:after="0" w:line="240" w:lineRule="auto"/>
        <w:ind w:left="5755"/>
        <w:rPr>
          <w:rFonts w:ascii="Times New Roman" w:eastAsia="Times New Roman" w:hAnsi="Times New Roman" w:cs="Times New Roman"/>
          <w:sz w:val="2"/>
          <w:szCs w:val="2"/>
          <w:lang w:eastAsia="ru-RU"/>
        </w:rPr>
      </w:pPr>
    </w:p>
    <w:p w:rsidR="00734578" w:rsidRPr="00734578" w:rsidRDefault="00734578" w:rsidP="00734578">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ab/>
        <w:t>.</w:t>
      </w:r>
    </w:p>
    <w:p w:rsidR="00734578" w:rsidRPr="00734578" w:rsidRDefault="00734578" w:rsidP="00734578">
      <w:pPr>
        <w:pBdr>
          <w:top w:val="single" w:sz="4" w:space="1" w:color="auto"/>
        </w:pBdr>
        <w:autoSpaceDE w:val="0"/>
        <w:autoSpaceDN w:val="0"/>
        <w:spacing w:after="0" w:line="240" w:lineRule="auto"/>
        <w:ind w:right="113"/>
        <w:rPr>
          <w:rFonts w:ascii="Times New Roman" w:eastAsia="Times New Roman" w:hAnsi="Times New Roman" w:cs="Times New Roman"/>
          <w:sz w:val="2"/>
          <w:szCs w:val="2"/>
          <w:lang w:eastAsia="ru-RU"/>
        </w:rPr>
      </w:pPr>
    </w:p>
    <w:p w:rsidR="00734578" w:rsidRPr="00734578" w:rsidRDefault="00734578" w:rsidP="00734578">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2.</w:t>
      </w:r>
      <w:r w:rsidRPr="00734578">
        <w:rPr>
          <w:rFonts w:ascii="Times New Roman" w:eastAsia="Times New Roman" w:hAnsi="Times New Roman" w:cs="Times New Roman"/>
          <w:sz w:val="24"/>
          <w:szCs w:val="24"/>
          <w:lang w:val="en-US" w:eastAsia="ru-RU"/>
        </w:rPr>
        <w:t> </w:t>
      </w:r>
      <w:r w:rsidRPr="00734578">
        <w:rPr>
          <w:rFonts w:ascii="Times New Roman" w:eastAsia="Times New Roman" w:hAnsi="Times New Roman" w:cs="Times New Roman"/>
          <w:sz w:val="24"/>
          <w:szCs w:val="24"/>
          <w:lang w:eastAsia="ru-RU"/>
        </w:rPr>
        <w:t>ИНН/</w:t>
      </w:r>
      <w:proofErr w:type="gramStart"/>
      <w:r w:rsidRPr="00734578">
        <w:rPr>
          <w:rFonts w:ascii="Times New Roman" w:eastAsia="Times New Roman" w:hAnsi="Times New Roman" w:cs="Times New Roman"/>
          <w:sz w:val="24"/>
          <w:szCs w:val="24"/>
          <w:lang w:eastAsia="ru-RU"/>
        </w:rPr>
        <w:t xml:space="preserve">КПП:  </w:t>
      </w:r>
      <w:r w:rsidRPr="00734578">
        <w:rPr>
          <w:rFonts w:ascii="Times New Roman" w:eastAsia="Times New Roman" w:hAnsi="Times New Roman" w:cs="Times New Roman"/>
          <w:sz w:val="24"/>
          <w:szCs w:val="24"/>
          <w:lang w:eastAsia="ru-RU"/>
        </w:rPr>
        <w:tab/>
      </w:r>
      <w:proofErr w:type="gramEnd"/>
      <w:r w:rsidRPr="00734578">
        <w:rPr>
          <w:rFonts w:ascii="Times New Roman" w:eastAsia="Times New Roman" w:hAnsi="Times New Roman" w:cs="Times New Roman"/>
          <w:sz w:val="24"/>
          <w:szCs w:val="24"/>
          <w:lang w:eastAsia="ru-RU"/>
        </w:rPr>
        <w:t>.</w:t>
      </w:r>
    </w:p>
    <w:p w:rsidR="00734578" w:rsidRPr="00734578" w:rsidRDefault="00734578" w:rsidP="00734578">
      <w:pPr>
        <w:pBdr>
          <w:top w:val="single" w:sz="4" w:space="1" w:color="auto"/>
        </w:pBdr>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734578">
        <w:rPr>
          <w:rFonts w:ascii="Times New Roman" w:eastAsia="Times New Roman" w:hAnsi="Times New Roman" w:cs="Times New Roman"/>
          <w:sz w:val="20"/>
          <w:szCs w:val="20"/>
          <w:lang w:eastAsia="ru-RU"/>
        </w:rPr>
        <w:t>(№, сведения о дате выдачи документа и выдавшем его органе)</w:t>
      </w:r>
    </w:p>
    <w:p w:rsidR="00734578" w:rsidRPr="00734578" w:rsidRDefault="00734578" w:rsidP="00734578">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3. </w:t>
      </w:r>
      <w:proofErr w:type="gramStart"/>
      <w:r w:rsidRPr="00734578">
        <w:rPr>
          <w:rFonts w:ascii="Times New Roman" w:eastAsia="Times New Roman" w:hAnsi="Times New Roman" w:cs="Times New Roman"/>
          <w:sz w:val="24"/>
          <w:szCs w:val="24"/>
          <w:lang w:eastAsia="ru-RU"/>
        </w:rPr>
        <w:t xml:space="preserve">ОГРН:  </w:t>
      </w:r>
      <w:r w:rsidRPr="00734578">
        <w:rPr>
          <w:rFonts w:ascii="Times New Roman" w:eastAsia="Times New Roman" w:hAnsi="Times New Roman" w:cs="Times New Roman"/>
          <w:sz w:val="24"/>
          <w:szCs w:val="24"/>
          <w:lang w:eastAsia="ru-RU"/>
        </w:rPr>
        <w:tab/>
      </w:r>
      <w:proofErr w:type="gramEnd"/>
      <w:r w:rsidRPr="00734578">
        <w:rPr>
          <w:rFonts w:ascii="Times New Roman" w:eastAsia="Times New Roman" w:hAnsi="Times New Roman" w:cs="Times New Roman"/>
          <w:sz w:val="24"/>
          <w:szCs w:val="24"/>
          <w:lang w:eastAsia="ru-RU"/>
        </w:rPr>
        <w:t>.</w:t>
      </w:r>
    </w:p>
    <w:p w:rsidR="00734578" w:rsidRPr="00734578" w:rsidRDefault="00734578" w:rsidP="00734578">
      <w:pPr>
        <w:pBdr>
          <w:top w:val="single" w:sz="4" w:space="1" w:color="auto"/>
        </w:pBdr>
        <w:autoSpaceDE w:val="0"/>
        <w:autoSpaceDN w:val="0"/>
        <w:spacing w:after="0" w:line="240" w:lineRule="auto"/>
        <w:ind w:left="1616" w:right="113"/>
        <w:rPr>
          <w:rFonts w:ascii="Times New Roman" w:eastAsia="Times New Roman" w:hAnsi="Times New Roman" w:cs="Times New Roman"/>
          <w:sz w:val="2"/>
          <w:szCs w:val="2"/>
          <w:lang w:eastAsia="ru-RU"/>
        </w:rPr>
      </w:pPr>
    </w:p>
    <w:p w:rsidR="00734578" w:rsidRPr="00734578" w:rsidRDefault="00734578" w:rsidP="00734578">
      <w:pPr>
        <w:autoSpaceDE w:val="0"/>
        <w:autoSpaceDN w:val="0"/>
        <w:spacing w:after="0" w:line="240" w:lineRule="auto"/>
        <w:ind w:left="567" w:right="113"/>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4. Исключен.</w:t>
      </w:r>
    </w:p>
    <w:p w:rsidR="00734578" w:rsidRPr="00734578" w:rsidRDefault="00734578" w:rsidP="00734578">
      <w:pPr>
        <w:autoSpaceDE w:val="0"/>
        <w:autoSpaceDN w:val="0"/>
        <w:spacing w:after="120" w:line="240" w:lineRule="auto"/>
        <w:ind w:firstLine="567"/>
        <w:jc w:val="both"/>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734578">
        <w:rPr>
          <w:rFonts w:ascii="Times New Roman" w:eastAsia="Times New Roman" w:hAnsi="Times New Roman" w:cs="Times New Roman"/>
          <w:bCs/>
          <w:color w:val="00B050"/>
          <w:sz w:val="24"/>
          <w:szCs w:val="24"/>
          <w:lang w:eastAsia="ru-RU"/>
        </w:rPr>
        <w:t>&lt;1&gt;</w:t>
      </w:r>
      <w:r w:rsidRPr="00734578">
        <w:rPr>
          <w:rFonts w:ascii="Times New Roman" w:eastAsia="Times New Roman" w:hAnsi="Times New Roman" w:cs="Times New Roman"/>
          <w:sz w:val="24"/>
          <w:szCs w:val="24"/>
          <w:lang w:eastAsia="ru-RU"/>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734578" w:rsidRPr="00734578" w:rsidTr="00734578">
        <w:trPr>
          <w:cantSplit/>
          <w:tblHeader/>
        </w:trPr>
        <w:tc>
          <w:tcPr>
            <w:tcW w:w="567" w:type="dxa"/>
            <w:vAlign w:val="center"/>
          </w:tcPr>
          <w:p w:rsidR="00734578" w:rsidRPr="00734578" w:rsidRDefault="00734578" w:rsidP="00734578">
            <w:pPr>
              <w:autoSpaceDE w:val="0"/>
              <w:autoSpaceDN w:val="0"/>
              <w:spacing w:after="0" w:line="240" w:lineRule="auto"/>
              <w:jc w:val="center"/>
              <w:rPr>
                <w:rFonts w:ascii="Times New Roman" w:eastAsia="Times New Roman" w:hAnsi="Times New Roman" w:cs="Times New Roman"/>
                <w:lang w:eastAsia="ru-RU"/>
              </w:rPr>
            </w:pPr>
            <w:r w:rsidRPr="00734578">
              <w:rPr>
                <w:rFonts w:ascii="Times New Roman" w:eastAsia="Times New Roman" w:hAnsi="Times New Roman" w:cs="Times New Roman"/>
                <w:lang w:eastAsia="ru-RU"/>
              </w:rPr>
              <w:t>№ п/п</w:t>
            </w:r>
          </w:p>
        </w:tc>
        <w:tc>
          <w:tcPr>
            <w:tcW w:w="4649" w:type="dxa"/>
            <w:vAlign w:val="center"/>
          </w:tcPr>
          <w:p w:rsidR="00734578" w:rsidRPr="00734578" w:rsidRDefault="00734578" w:rsidP="00734578">
            <w:pPr>
              <w:autoSpaceDE w:val="0"/>
              <w:autoSpaceDN w:val="0"/>
              <w:spacing w:after="0" w:line="240" w:lineRule="auto"/>
              <w:jc w:val="center"/>
              <w:rPr>
                <w:rFonts w:ascii="Times New Roman" w:eastAsia="Times New Roman" w:hAnsi="Times New Roman" w:cs="Times New Roman"/>
                <w:lang w:eastAsia="ru-RU"/>
              </w:rPr>
            </w:pPr>
            <w:r w:rsidRPr="00734578">
              <w:rPr>
                <w:rFonts w:ascii="Times New Roman" w:eastAsia="Times New Roman" w:hAnsi="Times New Roman" w:cs="Times New Roman"/>
                <w:lang w:eastAsia="ru-RU"/>
              </w:rPr>
              <w:t>Наименование сведений</w:t>
            </w:r>
          </w:p>
        </w:tc>
        <w:tc>
          <w:tcPr>
            <w:tcW w:w="1588" w:type="dxa"/>
            <w:vAlign w:val="center"/>
          </w:tcPr>
          <w:p w:rsidR="00734578" w:rsidRPr="00734578" w:rsidRDefault="00734578" w:rsidP="00734578">
            <w:pPr>
              <w:autoSpaceDE w:val="0"/>
              <w:autoSpaceDN w:val="0"/>
              <w:spacing w:after="0" w:line="240" w:lineRule="auto"/>
              <w:jc w:val="center"/>
              <w:rPr>
                <w:rFonts w:ascii="Times New Roman" w:eastAsia="Times New Roman" w:hAnsi="Times New Roman" w:cs="Times New Roman"/>
                <w:lang w:eastAsia="ru-RU"/>
              </w:rPr>
            </w:pPr>
            <w:r w:rsidRPr="00734578">
              <w:rPr>
                <w:rFonts w:ascii="Times New Roman" w:eastAsia="Times New Roman" w:hAnsi="Times New Roman" w:cs="Times New Roman"/>
                <w:lang w:eastAsia="ru-RU"/>
              </w:rPr>
              <w:t>Малые предприятия</w:t>
            </w:r>
          </w:p>
        </w:tc>
        <w:tc>
          <w:tcPr>
            <w:tcW w:w="1588" w:type="dxa"/>
            <w:vAlign w:val="center"/>
          </w:tcPr>
          <w:p w:rsidR="00734578" w:rsidRPr="00734578" w:rsidRDefault="00734578" w:rsidP="00734578">
            <w:pPr>
              <w:autoSpaceDE w:val="0"/>
              <w:autoSpaceDN w:val="0"/>
              <w:spacing w:after="0" w:line="240" w:lineRule="auto"/>
              <w:jc w:val="center"/>
              <w:rPr>
                <w:rFonts w:ascii="Times New Roman" w:eastAsia="Times New Roman" w:hAnsi="Times New Roman" w:cs="Times New Roman"/>
                <w:lang w:eastAsia="ru-RU"/>
              </w:rPr>
            </w:pPr>
            <w:r w:rsidRPr="00734578">
              <w:rPr>
                <w:rFonts w:ascii="Times New Roman" w:eastAsia="Times New Roman" w:hAnsi="Times New Roman" w:cs="Times New Roman"/>
                <w:lang w:eastAsia="ru-RU"/>
              </w:rPr>
              <w:t>Средние предприятия</w:t>
            </w:r>
          </w:p>
        </w:tc>
        <w:tc>
          <w:tcPr>
            <w:tcW w:w="1588" w:type="dxa"/>
            <w:vAlign w:val="center"/>
          </w:tcPr>
          <w:p w:rsidR="00734578" w:rsidRPr="00734578" w:rsidRDefault="00734578" w:rsidP="00734578">
            <w:pPr>
              <w:autoSpaceDE w:val="0"/>
              <w:autoSpaceDN w:val="0"/>
              <w:spacing w:after="0" w:line="240" w:lineRule="auto"/>
              <w:jc w:val="center"/>
              <w:rPr>
                <w:rFonts w:ascii="Times New Roman" w:eastAsia="Times New Roman" w:hAnsi="Times New Roman" w:cs="Times New Roman"/>
                <w:lang w:eastAsia="ru-RU"/>
              </w:rPr>
            </w:pPr>
            <w:r w:rsidRPr="00734578">
              <w:rPr>
                <w:rFonts w:ascii="Times New Roman" w:eastAsia="Times New Roman" w:hAnsi="Times New Roman" w:cs="Times New Roman"/>
                <w:lang w:eastAsia="ru-RU"/>
              </w:rPr>
              <w:t>Показатель</w:t>
            </w:r>
          </w:p>
        </w:tc>
      </w:tr>
      <w:tr w:rsidR="00734578" w:rsidRPr="00734578" w:rsidTr="00734578">
        <w:trPr>
          <w:cantSplit/>
          <w:tblHeader/>
        </w:trPr>
        <w:tc>
          <w:tcPr>
            <w:tcW w:w="567" w:type="dxa"/>
          </w:tcPr>
          <w:p w:rsidR="00734578" w:rsidRPr="00734578" w:rsidRDefault="00734578" w:rsidP="00734578">
            <w:pPr>
              <w:autoSpaceDE w:val="0"/>
              <w:autoSpaceDN w:val="0"/>
              <w:spacing w:after="0" w:line="240" w:lineRule="auto"/>
              <w:jc w:val="center"/>
              <w:rPr>
                <w:rFonts w:ascii="Times New Roman" w:eastAsia="Times New Roman" w:hAnsi="Times New Roman" w:cs="Times New Roman"/>
                <w:lang w:eastAsia="ru-RU"/>
              </w:rPr>
            </w:pPr>
            <w:r w:rsidRPr="00734578">
              <w:rPr>
                <w:rFonts w:ascii="Times New Roman" w:eastAsia="Times New Roman" w:hAnsi="Times New Roman" w:cs="Times New Roman"/>
                <w:lang w:eastAsia="ru-RU"/>
              </w:rPr>
              <w:t xml:space="preserve">1 </w:t>
            </w:r>
            <w:r w:rsidRPr="00734578">
              <w:rPr>
                <w:rFonts w:ascii="Times New Roman" w:eastAsia="Times New Roman" w:hAnsi="Times New Roman" w:cs="Times New Roman"/>
                <w:bCs/>
                <w:color w:val="00B050"/>
                <w:sz w:val="24"/>
                <w:szCs w:val="24"/>
                <w:lang w:eastAsia="ru-RU"/>
              </w:rPr>
              <w:t>&lt;2&gt;:</w:t>
            </w:r>
          </w:p>
        </w:tc>
        <w:tc>
          <w:tcPr>
            <w:tcW w:w="4649" w:type="dxa"/>
          </w:tcPr>
          <w:p w:rsidR="00734578" w:rsidRPr="00734578" w:rsidRDefault="00734578" w:rsidP="00734578">
            <w:pPr>
              <w:autoSpaceDE w:val="0"/>
              <w:autoSpaceDN w:val="0"/>
              <w:spacing w:after="0" w:line="240" w:lineRule="auto"/>
              <w:jc w:val="center"/>
              <w:rPr>
                <w:rFonts w:ascii="Times New Roman" w:eastAsia="Times New Roman" w:hAnsi="Times New Roman" w:cs="Times New Roman"/>
                <w:lang w:eastAsia="ru-RU"/>
              </w:rPr>
            </w:pPr>
            <w:r w:rsidRPr="00734578">
              <w:rPr>
                <w:rFonts w:ascii="Times New Roman" w:eastAsia="Times New Roman" w:hAnsi="Times New Roman" w:cs="Times New Roman"/>
                <w:lang w:eastAsia="ru-RU"/>
              </w:rPr>
              <w:t>2</w:t>
            </w:r>
          </w:p>
        </w:tc>
        <w:tc>
          <w:tcPr>
            <w:tcW w:w="1588" w:type="dxa"/>
          </w:tcPr>
          <w:p w:rsidR="00734578" w:rsidRPr="00734578" w:rsidRDefault="00734578" w:rsidP="00734578">
            <w:pPr>
              <w:autoSpaceDE w:val="0"/>
              <w:autoSpaceDN w:val="0"/>
              <w:spacing w:after="0" w:line="240" w:lineRule="auto"/>
              <w:jc w:val="center"/>
              <w:rPr>
                <w:rFonts w:ascii="Times New Roman" w:eastAsia="Times New Roman" w:hAnsi="Times New Roman" w:cs="Times New Roman"/>
                <w:lang w:eastAsia="ru-RU"/>
              </w:rPr>
            </w:pPr>
            <w:r w:rsidRPr="00734578">
              <w:rPr>
                <w:rFonts w:ascii="Times New Roman" w:eastAsia="Times New Roman" w:hAnsi="Times New Roman" w:cs="Times New Roman"/>
                <w:lang w:eastAsia="ru-RU"/>
              </w:rPr>
              <w:t>3</w:t>
            </w:r>
          </w:p>
        </w:tc>
        <w:tc>
          <w:tcPr>
            <w:tcW w:w="1588" w:type="dxa"/>
          </w:tcPr>
          <w:p w:rsidR="00734578" w:rsidRPr="00734578" w:rsidRDefault="00734578" w:rsidP="00734578">
            <w:pPr>
              <w:autoSpaceDE w:val="0"/>
              <w:autoSpaceDN w:val="0"/>
              <w:spacing w:after="0" w:line="240" w:lineRule="auto"/>
              <w:jc w:val="center"/>
              <w:rPr>
                <w:rFonts w:ascii="Times New Roman" w:eastAsia="Times New Roman" w:hAnsi="Times New Roman" w:cs="Times New Roman"/>
                <w:lang w:eastAsia="ru-RU"/>
              </w:rPr>
            </w:pPr>
            <w:r w:rsidRPr="00734578">
              <w:rPr>
                <w:rFonts w:ascii="Times New Roman" w:eastAsia="Times New Roman" w:hAnsi="Times New Roman" w:cs="Times New Roman"/>
                <w:lang w:eastAsia="ru-RU"/>
              </w:rPr>
              <w:t>4</w:t>
            </w:r>
          </w:p>
        </w:tc>
        <w:tc>
          <w:tcPr>
            <w:tcW w:w="1588" w:type="dxa"/>
          </w:tcPr>
          <w:p w:rsidR="00734578" w:rsidRPr="00734578" w:rsidRDefault="00734578" w:rsidP="00734578">
            <w:pPr>
              <w:autoSpaceDE w:val="0"/>
              <w:autoSpaceDN w:val="0"/>
              <w:spacing w:after="0" w:line="240" w:lineRule="auto"/>
              <w:jc w:val="center"/>
              <w:rPr>
                <w:rFonts w:ascii="Times New Roman" w:eastAsia="Times New Roman" w:hAnsi="Times New Roman" w:cs="Times New Roman"/>
                <w:lang w:eastAsia="ru-RU"/>
              </w:rPr>
            </w:pPr>
            <w:r w:rsidRPr="00734578">
              <w:rPr>
                <w:rFonts w:ascii="Times New Roman" w:eastAsia="Times New Roman" w:hAnsi="Times New Roman" w:cs="Times New Roman"/>
                <w:lang w:eastAsia="ru-RU"/>
              </w:rPr>
              <w:t>5</w:t>
            </w:r>
          </w:p>
        </w:tc>
      </w:tr>
      <w:tr w:rsidR="00734578" w:rsidRPr="00734578" w:rsidTr="00734578">
        <w:trPr>
          <w:cantSplit/>
        </w:trPr>
        <w:tc>
          <w:tcPr>
            <w:tcW w:w="567" w:type="dxa"/>
          </w:tcPr>
          <w:p w:rsidR="00734578" w:rsidRPr="00734578" w:rsidRDefault="00734578" w:rsidP="00734578">
            <w:pPr>
              <w:autoSpaceDE w:val="0"/>
              <w:autoSpaceDN w:val="0"/>
              <w:spacing w:after="0" w:line="240" w:lineRule="auto"/>
              <w:jc w:val="center"/>
              <w:rPr>
                <w:rFonts w:ascii="Times New Roman" w:eastAsia="Times New Roman" w:hAnsi="Times New Roman" w:cs="Times New Roman"/>
                <w:lang w:eastAsia="ru-RU"/>
              </w:rPr>
            </w:pPr>
            <w:r w:rsidRPr="00734578">
              <w:rPr>
                <w:rFonts w:ascii="Times New Roman" w:eastAsia="Times New Roman" w:hAnsi="Times New Roman" w:cs="Times New Roman"/>
                <w:lang w:eastAsia="ru-RU"/>
              </w:rPr>
              <w:t>1</w:t>
            </w:r>
          </w:p>
        </w:tc>
        <w:tc>
          <w:tcPr>
            <w:tcW w:w="4649" w:type="dxa"/>
          </w:tcPr>
          <w:p w:rsidR="00734578" w:rsidRPr="00734578" w:rsidRDefault="00734578" w:rsidP="00734578">
            <w:pPr>
              <w:autoSpaceDE w:val="0"/>
              <w:autoSpaceDN w:val="0"/>
              <w:spacing w:after="0" w:line="240" w:lineRule="auto"/>
              <w:ind w:left="57"/>
              <w:rPr>
                <w:rFonts w:ascii="Times New Roman" w:eastAsia="Times New Roman" w:hAnsi="Times New Roman" w:cs="Times New Roman"/>
                <w:lang w:eastAsia="ru-RU"/>
              </w:rPr>
            </w:pPr>
            <w:r w:rsidRPr="00734578">
              <w:rPr>
                <w:rFonts w:ascii="Times New Roman" w:eastAsia="Times New Roman" w:hAnsi="Times New Roman" w:cs="Times New Roman"/>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734578" w:rsidRPr="00734578" w:rsidRDefault="00734578" w:rsidP="00734578">
            <w:pPr>
              <w:autoSpaceDE w:val="0"/>
              <w:autoSpaceDN w:val="0"/>
              <w:spacing w:after="0" w:line="240" w:lineRule="auto"/>
              <w:jc w:val="center"/>
              <w:rPr>
                <w:rFonts w:ascii="Times New Roman" w:eastAsia="Times New Roman" w:hAnsi="Times New Roman" w:cs="Times New Roman"/>
                <w:lang w:eastAsia="ru-RU"/>
              </w:rPr>
            </w:pPr>
            <w:r w:rsidRPr="00734578">
              <w:rPr>
                <w:rFonts w:ascii="Times New Roman" w:eastAsia="Times New Roman" w:hAnsi="Times New Roman" w:cs="Times New Roman"/>
                <w:lang w:eastAsia="ru-RU"/>
              </w:rPr>
              <w:t>не более 25</w:t>
            </w:r>
          </w:p>
        </w:tc>
        <w:tc>
          <w:tcPr>
            <w:tcW w:w="1588" w:type="dxa"/>
          </w:tcPr>
          <w:p w:rsidR="00734578" w:rsidRPr="00734578" w:rsidRDefault="00734578" w:rsidP="00734578">
            <w:pPr>
              <w:autoSpaceDE w:val="0"/>
              <w:autoSpaceDN w:val="0"/>
              <w:spacing w:after="0" w:line="240" w:lineRule="auto"/>
              <w:jc w:val="center"/>
              <w:rPr>
                <w:rFonts w:ascii="Times New Roman" w:eastAsia="Times New Roman" w:hAnsi="Times New Roman" w:cs="Times New Roman"/>
                <w:lang w:eastAsia="ru-RU"/>
              </w:rPr>
            </w:pPr>
            <w:r w:rsidRPr="00734578">
              <w:rPr>
                <w:rFonts w:ascii="Times New Roman" w:eastAsia="Times New Roman" w:hAnsi="Times New Roman" w:cs="Times New Roman"/>
                <w:lang w:eastAsia="ru-RU"/>
              </w:rPr>
              <w:sym w:font="Symbol" w:char="F02D"/>
            </w:r>
          </w:p>
        </w:tc>
      </w:tr>
      <w:tr w:rsidR="00734578" w:rsidRPr="00734578" w:rsidTr="00734578">
        <w:trPr>
          <w:cantSplit/>
        </w:trPr>
        <w:tc>
          <w:tcPr>
            <w:tcW w:w="567" w:type="dxa"/>
          </w:tcPr>
          <w:p w:rsidR="00734578" w:rsidRPr="00734578" w:rsidRDefault="00734578" w:rsidP="00734578">
            <w:pPr>
              <w:autoSpaceDE w:val="0"/>
              <w:autoSpaceDN w:val="0"/>
              <w:spacing w:after="0" w:line="240" w:lineRule="auto"/>
              <w:jc w:val="center"/>
              <w:rPr>
                <w:rFonts w:ascii="Times New Roman" w:eastAsia="Times New Roman" w:hAnsi="Times New Roman" w:cs="Times New Roman"/>
                <w:lang w:eastAsia="ru-RU"/>
              </w:rPr>
            </w:pPr>
            <w:r w:rsidRPr="00734578">
              <w:rPr>
                <w:rFonts w:ascii="Times New Roman" w:eastAsia="Times New Roman" w:hAnsi="Times New Roman" w:cs="Times New Roman"/>
                <w:lang w:eastAsia="ru-RU"/>
              </w:rPr>
              <w:t>2</w:t>
            </w:r>
          </w:p>
        </w:tc>
        <w:tc>
          <w:tcPr>
            <w:tcW w:w="4649" w:type="dxa"/>
          </w:tcPr>
          <w:p w:rsidR="00734578" w:rsidRPr="00734578" w:rsidRDefault="00734578" w:rsidP="00734578">
            <w:pPr>
              <w:autoSpaceDE w:val="0"/>
              <w:autoSpaceDN w:val="0"/>
              <w:spacing w:after="0" w:line="240" w:lineRule="auto"/>
              <w:ind w:left="57"/>
              <w:rPr>
                <w:rFonts w:ascii="Times New Roman" w:eastAsia="Times New Roman" w:hAnsi="Times New Roman" w:cs="Times New Roman"/>
                <w:lang w:eastAsia="ru-RU"/>
              </w:rPr>
            </w:pPr>
            <w:r w:rsidRPr="00734578">
              <w:rPr>
                <w:rFonts w:ascii="Times New Roman" w:eastAsia="Times New Roman" w:hAnsi="Times New Roman" w:cs="Times New Roman"/>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734578">
              <w:rPr>
                <w:rFonts w:ascii="Times New Roman" w:eastAsia="Times New Roman" w:hAnsi="Times New Roman" w:cs="Times New Roman"/>
                <w:bCs/>
                <w:color w:val="00B050"/>
                <w:sz w:val="24"/>
                <w:szCs w:val="24"/>
                <w:lang w:eastAsia="ru-RU"/>
              </w:rPr>
              <w:t>&lt;3&gt;.</w:t>
            </w:r>
          </w:p>
        </w:tc>
        <w:tc>
          <w:tcPr>
            <w:tcW w:w="3176" w:type="dxa"/>
            <w:gridSpan w:val="2"/>
          </w:tcPr>
          <w:p w:rsidR="00734578" w:rsidRPr="00734578" w:rsidRDefault="00734578" w:rsidP="00734578">
            <w:pPr>
              <w:autoSpaceDE w:val="0"/>
              <w:autoSpaceDN w:val="0"/>
              <w:spacing w:after="0" w:line="240" w:lineRule="auto"/>
              <w:jc w:val="center"/>
              <w:rPr>
                <w:rFonts w:ascii="Times New Roman" w:eastAsia="Times New Roman" w:hAnsi="Times New Roman" w:cs="Times New Roman"/>
                <w:lang w:eastAsia="ru-RU"/>
              </w:rPr>
            </w:pPr>
            <w:r w:rsidRPr="00734578">
              <w:rPr>
                <w:rFonts w:ascii="Times New Roman" w:eastAsia="Times New Roman" w:hAnsi="Times New Roman" w:cs="Times New Roman"/>
                <w:lang w:eastAsia="ru-RU"/>
              </w:rPr>
              <w:t>не более 49</w:t>
            </w:r>
          </w:p>
        </w:tc>
        <w:tc>
          <w:tcPr>
            <w:tcW w:w="1588" w:type="dxa"/>
          </w:tcPr>
          <w:p w:rsidR="00734578" w:rsidRPr="00734578" w:rsidRDefault="00734578" w:rsidP="00734578">
            <w:pPr>
              <w:autoSpaceDE w:val="0"/>
              <w:autoSpaceDN w:val="0"/>
              <w:spacing w:after="0" w:line="240" w:lineRule="auto"/>
              <w:jc w:val="center"/>
              <w:rPr>
                <w:rFonts w:ascii="Times New Roman" w:eastAsia="Times New Roman" w:hAnsi="Times New Roman" w:cs="Times New Roman"/>
                <w:lang w:eastAsia="ru-RU"/>
              </w:rPr>
            </w:pPr>
            <w:r w:rsidRPr="00734578">
              <w:rPr>
                <w:rFonts w:ascii="Times New Roman" w:eastAsia="Times New Roman" w:hAnsi="Times New Roman" w:cs="Times New Roman"/>
                <w:lang w:eastAsia="ru-RU"/>
              </w:rPr>
              <w:sym w:font="Symbol" w:char="F02D"/>
            </w:r>
          </w:p>
        </w:tc>
      </w:tr>
      <w:tr w:rsidR="00734578" w:rsidRPr="00734578" w:rsidTr="00734578">
        <w:trPr>
          <w:cantSplit/>
        </w:trPr>
        <w:tc>
          <w:tcPr>
            <w:tcW w:w="567" w:type="dxa"/>
          </w:tcPr>
          <w:p w:rsidR="00734578" w:rsidRPr="00734578" w:rsidRDefault="00734578" w:rsidP="00734578">
            <w:pPr>
              <w:autoSpaceDE w:val="0"/>
              <w:autoSpaceDN w:val="0"/>
              <w:spacing w:after="0" w:line="240" w:lineRule="auto"/>
              <w:jc w:val="center"/>
              <w:rPr>
                <w:rFonts w:ascii="Times New Roman" w:eastAsia="Times New Roman" w:hAnsi="Times New Roman" w:cs="Times New Roman"/>
                <w:lang w:eastAsia="ru-RU"/>
              </w:rPr>
            </w:pPr>
            <w:r w:rsidRPr="00734578">
              <w:rPr>
                <w:rFonts w:ascii="Times New Roman" w:eastAsia="Times New Roman" w:hAnsi="Times New Roman" w:cs="Times New Roman"/>
                <w:lang w:eastAsia="ru-RU"/>
              </w:rPr>
              <w:t>3</w:t>
            </w:r>
          </w:p>
        </w:tc>
        <w:tc>
          <w:tcPr>
            <w:tcW w:w="4649" w:type="dxa"/>
          </w:tcPr>
          <w:p w:rsidR="00734578" w:rsidRPr="00734578" w:rsidRDefault="00734578" w:rsidP="00734578">
            <w:pPr>
              <w:autoSpaceDE w:val="0"/>
              <w:autoSpaceDN w:val="0"/>
              <w:spacing w:after="0" w:line="240" w:lineRule="auto"/>
              <w:ind w:left="57"/>
              <w:rPr>
                <w:rFonts w:ascii="Times New Roman" w:eastAsia="Times New Roman" w:hAnsi="Times New Roman" w:cs="Times New Roman"/>
                <w:lang w:eastAsia="ru-RU"/>
              </w:rPr>
            </w:pPr>
            <w:r w:rsidRPr="00734578">
              <w:rPr>
                <w:rFonts w:ascii="Times New Roman" w:eastAsia="Times New Roman" w:hAnsi="Times New Roman" w:cs="Times New Roman"/>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734578" w:rsidRPr="00734578" w:rsidRDefault="00734578" w:rsidP="00734578">
            <w:pPr>
              <w:autoSpaceDE w:val="0"/>
              <w:autoSpaceDN w:val="0"/>
              <w:spacing w:after="0" w:line="240" w:lineRule="auto"/>
              <w:jc w:val="center"/>
              <w:rPr>
                <w:rFonts w:ascii="Times New Roman" w:eastAsia="Times New Roman" w:hAnsi="Times New Roman" w:cs="Times New Roman"/>
                <w:lang w:eastAsia="ru-RU"/>
              </w:rPr>
            </w:pPr>
            <w:r w:rsidRPr="00734578">
              <w:rPr>
                <w:rFonts w:ascii="Times New Roman" w:eastAsia="Times New Roman" w:hAnsi="Times New Roman" w:cs="Times New Roman"/>
                <w:lang w:eastAsia="ru-RU"/>
              </w:rPr>
              <w:t>да (нет)</w:t>
            </w:r>
          </w:p>
        </w:tc>
      </w:tr>
      <w:tr w:rsidR="00734578" w:rsidRPr="00734578" w:rsidTr="00734578">
        <w:trPr>
          <w:cantSplit/>
        </w:trPr>
        <w:tc>
          <w:tcPr>
            <w:tcW w:w="567" w:type="dxa"/>
          </w:tcPr>
          <w:p w:rsidR="00734578" w:rsidRPr="00734578" w:rsidRDefault="00734578" w:rsidP="00734578">
            <w:pPr>
              <w:autoSpaceDE w:val="0"/>
              <w:autoSpaceDN w:val="0"/>
              <w:spacing w:after="0" w:line="240" w:lineRule="auto"/>
              <w:jc w:val="center"/>
              <w:rPr>
                <w:rFonts w:ascii="Times New Roman" w:eastAsia="Times New Roman" w:hAnsi="Times New Roman" w:cs="Times New Roman"/>
                <w:lang w:eastAsia="ru-RU"/>
              </w:rPr>
            </w:pPr>
            <w:r w:rsidRPr="00734578">
              <w:rPr>
                <w:rFonts w:ascii="Times New Roman" w:eastAsia="Times New Roman" w:hAnsi="Times New Roman" w:cs="Times New Roman"/>
                <w:lang w:eastAsia="ru-RU"/>
              </w:rPr>
              <w:t>4</w:t>
            </w:r>
          </w:p>
        </w:tc>
        <w:tc>
          <w:tcPr>
            <w:tcW w:w="4649" w:type="dxa"/>
          </w:tcPr>
          <w:p w:rsidR="00734578" w:rsidRPr="00734578" w:rsidRDefault="00734578" w:rsidP="00734578">
            <w:pPr>
              <w:autoSpaceDE w:val="0"/>
              <w:autoSpaceDN w:val="0"/>
              <w:spacing w:after="0" w:line="240" w:lineRule="auto"/>
              <w:ind w:left="57"/>
              <w:rPr>
                <w:rFonts w:ascii="Times New Roman" w:eastAsia="Times New Roman" w:hAnsi="Times New Roman" w:cs="Times New Roman"/>
                <w:lang w:eastAsia="ru-RU"/>
              </w:rPr>
            </w:pPr>
            <w:r w:rsidRPr="00734578">
              <w:rPr>
                <w:rFonts w:ascii="Times New Roman" w:eastAsia="Times New Roman" w:hAnsi="Times New Roman" w:cs="Times New Roman"/>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734578" w:rsidRPr="00734578" w:rsidRDefault="00734578" w:rsidP="00734578">
            <w:pPr>
              <w:autoSpaceDE w:val="0"/>
              <w:autoSpaceDN w:val="0"/>
              <w:spacing w:after="0" w:line="240" w:lineRule="auto"/>
              <w:jc w:val="center"/>
              <w:rPr>
                <w:rFonts w:ascii="Times New Roman" w:eastAsia="Times New Roman" w:hAnsi="Times New Roman" w:cs="Times New Roman"/>
                <w:lang w:eastAsia="ru-RU"/>
              </w:rPr>
            </w:pPr>
            <w:r w:rsidRPr="00734578">
              <w:rPr>
                <w:rFonts w:ascii="Times New Roman" w:eastAsia="Times New Roman" w:hAnsi="Times New Roman" w:cs="Times New Roman"/>
                <w:lang w:eastAsia="ru-RU"/>
              </w:rPr>
              <w:t>да (нет)</w:t>
            </w:r>
          </w:p>
        </w:tc>
      </w:tr>
      <w:tr w:rsidR="00734578" w:rsidRPr="00734578" w:rsidTr="00734578">
        <w:trPr>
          <w:cantSplit/>
        </w:trPr>
        <w:tc>
          <w:tcPr>
            <w:tcW w:w="567" w:type="dxa"/>
          </w:tcPr>
          <w:p w:rsidR="00734578" w:rsidRPr="00734578" w:rsidRDefault="00734578" w:rsidP="00734578">
            <w:pPr>
              <w:autoSpaceDE w:val="0"/>
              <w:autoSpaceDN w:val="0"/>
              <w:spacing w:after="0" w:line="240" w:lineRule="auto"/>
              <w:jc w:val="center"/>
              <w:rPr>
                <w:rFonts w:ascii="Times New Roman" w:eastAsia="Times New Roman" w:hAnsi="Times New Roman" w:cs="Times New Roman"/>
                <w:lang w:eastAsia="ru-RU"/>
              </w:rPr>
            </w:pPr>
            <w:r w:rsidRPr="00734578">
              <w:rPr>
                <w:rFonts w:ascii="Times New Roman" w:eastAsia="Times New Roman" w:hAnsi="Times New Roman" w:cs="Times New Roman"/>
                <w:lang w:eastAsia="ru-RU"/>
              </w:rPr>
              <w:t>5</w:t>
            </w:r>
          </w:p>
        </w:tc>
        <w:tc>
          <w:tcPr>
            <w:tcW w:w="4649" w:type="dxa"/>
          </w:tcPr>
          <w:p w:rsidR="00734578" w:rsidRPr="00734578" w:rsidRDefault="00734578" w:rsidP="00734578">
            <w:pPr>
              <w:autoSpaceDE w:val="0"/>
              <w:autoSpaceDN w:val="0"/>
              <w:spacing w:after="0" w:line="240" w:lineRule="auto"/>
              <w:ind w:left="57"/>
              <w:rPr>
                <w:rFonts w:ascii="Times New Roman" w:eastAsia="Times New Roman" w:hAnsi="Times New Roman" w:cs="Times New Roman"/>
                <w:lang w:eastAsia="ru-RU"/>
              </w:rPr>
            </w:pPr>
            <w:r w:rsidRPr="00734578">
              <w:rPr>
                <w:rFonts w:ascii="Times New Roman" w:eastAsia="Times New Roman" w:hAnsi="Times New Roman" w:cs="Times New Roman"/>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734578">
              <w:rPr>
                <w:rFonts w:ascii="Times New Roman" w:eastAsia="Times New Roman" w:hAnsi="Times New Roman" w:cs="Times New Roman"/>
                <w:lang w:eastAsia="ru-RU"/>
              </w:rPr>
              <w:t>Сколково</w:t>
            </w:r>
            <w:proofErr w:type="spellEnd"/>
            <w:r w:rsidRPr="00734578">
              <w:rPr>
                <w:rFonts w:ascii="Times New Roman" w:eastAsia="Times New Roman" w:hAnsi="Times New Roman" w:cs="Times New Roman"/>
                <w:lang w:eastAsia="ru-RU"/>
              </w:rPr>
              <w:t>”</w:t>
            </w:r>
          </w:p>
        </w:tc>
        <w:tc>
          <w:tcPr>
            <w:tcW w:w="4764" w:type="dxa"/>
            <w:gridSpan w:val="3"/>
          </w:tcPr>
          <w:p w:rsidR="00734578" w:rsidRPr="00734578" w:rsidRDefault="00734578" w:rsidP="00734578">
            <w:pPr>
              <w:autoSpaceDE w:val="0"/>
              <w:autoSpaceDN w:val="0"/>
              <w:spacing w:after="0" w:line="240" w:lineRule="auto"/>
              <w:jc w:val="center"/>
              <w:rPr>
                <w:rFonts w:ascii="Times New Roman" w:eastAsia="Times New Roman" w:hAnsi="Times New Roman" w:cs="Times New Roman"/>
                <w:lang w:eastAsia="ru-RU"/>
              </w:rPr>
            </w:pPr>
            <w:r w:rsidRPr="00734578">
              <w:rPr>
                <w:rFonts w:ascii="Times New Roman" w:eastAsia="Times New Roman" w:hAnsi="Times New Roman" w:cs="Times New Roman"/>
                <w:lang w:eastAsia="ru-RU"/>
              </w:rPr>
              <w:t>да (нет)</w:t>
            </w:r>
          </w:p>
        </w:tc>
      </w:tr>
      <w:tr w:rsidR="00734578" w:rsidRPr="00734578" w:rsidTr="00734578">
        <w:trPr>
          <w:cantSplit/>
        </w:trPr>
        <w:tc>
          <w:tcPr>
            <w:tcW w:w="567" w:type="dxa"/>
          </w:tcPr>
          <w:p w:rsidR="00734578" w:rsidRPr="00734578" w:rsidRDefault="00734578" w:rsidP="00734578">
            <w:pPr>
              <w:autoSpaceDE w:val="0"/>
              <w:autoSpaceDN w:val="0"/>
              <w:spacing w:after="0" w:line="240" w:lineRule="auto"/>
              <w:jc w:val="center"/>
              <w:rPr>
                <w:rFonts w:ascii="Times New Roman" w:eastAsia="Times New Roman" w:hAnsi="Times New Roman" w:cs="Times New Roman"/>
                <w:lang w:eastAsia="ru-RU"/>
              </w:rPr>
            </w:pPr>
            <w:r w:rsidRPr="00734578">
              <w:rPr>
                <w:rFonts w:ascii="Times New Roman" w:eastAsia="Times New Roman" w:hAnsi="Times New Roman" w:cs="Times New Roman"/>
                <w:lang w:eastAsia="ru-RU"/>
              </w:rPr>
              <w:t>6</w:t>
            </w:r>
          </w:p>
        </w:tc>
        <w:tc>
          <w:tcPr>
            <w:tcW w:w="4649" w:type="dxa"/>
          </w:tcPr>
          <w:p w:rsidR="00734578" w:rsidRPr="00734578" w:rsidRDefault="00734578" w:rsidP="00734578">
            <w:pPr>
              <w:autoSpaceDE w:val="0"/>
              <w:autoSpaceDN w:val="0"/>
              <w:spacing w:after="0" w:line="240" w:lineRule="auto"/>
              <w:ind w:left="57"/>
              <w:rPr>
                <w:rFonts w:ascii="Times New Roman" w:eastAsia="Times New Roman" w:hAnsi="Times New Roman" w:cs="Times New Roman"/>
                <w:lang w:eastAsia="ru-RU"/>
              </w:rPr>
            </w:pPr>
            <w:r w:rsidRPr="00734578">
              <w:rPr>
                <w:rFonts w:ascii="Times New Roman" w:eastAsia="Times New Roman" w:hAnsi="Times New Roman" w:cs="Times New Roman"/>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734578" w:rsidRPr="00734578" w:rsidRDefault="00734578" w:rsidP="00734578">
            <w:pPr>
              <w:autoSpaceDE w:val="0"/>
              <w:autoSpaceDN w:val="0"/>
              <w:spacing w:after="0" w:line="240" w:lineRule="auto"/>
              <w:jc w:val="center"/>
              <w:rPr>
                <w:rFonts w:ascii="Times New Roman" w:eastAsia="Times New Roman" w:hAnsi="Times New Roman" w:cs="Times New Roman"/>
                <w:lang w:eastAsia="ru-RU"/>
              </w:rPr>
            </w:pPr>
            <w:r w:rsidRPr="00734578">
              <w:rPr>
                <w:rFonts w:ascii="Times New Roman" w:eastAsia="Times New Roman" w:hAnsi="Times New Roman" w:cs="Times New Roman"/>
                <w:lang w:eastAsia="ru-RU"/>
              </w:rPr>
              <w:t>да (нет)</w:t>
            </w:r>
          </w:p>
        </w:tc>
      </w:tr>
      <w:tr w:rsidR="00734578" w:rsidRPr="00734578" w:rsidTr="00734578">
        <w:trPr>
          <w:cantSplit/>
          <w:trHeight w:val="654"/>
        </w:trPr>
        <w:tc>
          <w:tcPr>
            <w:tcW w:w="567" w:type="dxa"/>
            <w:vMerge w:val="restart"/>
          </w:tcPr>
          <w:p w:rsidR="00734578" w:rsidRPr="00734578" w:rsidRDefault="00734578" w:rsidP="00734578">
            <w:pPr>
              <w:autoSpaceDE w:val="0"/>
              <w:autoSpaceDN w:val="0"/>
              <w:spacing w:after="0" w:line="240" w:lineRule="auto"/>
              <w:jc w:val="center"/>
              <w:rPr>
                <w:rFonts w:ascii="Times New Roman" w:eastAsia="Times New Roman" w:hAnsi="Times New Roman" w:cs="Times New Roman"/>
                <w:lang w:eastAsia="ru-RU"/>
              </w:rPr>
            </w:pPr>
            <w:r w:rsidRPr="00734578">
              <w:rPr>
                <w:rFonts w:ascii="Times New Roman" w:eastAsia="Times New Roman" w:hAnsi="Times New Roman" w:cs="Times New Roman"/>
                <w:lang w:eastAsia="ru-RU"/>
              </w:rPr>
              <w:t>7</w:t>
            </w:r>
          </w:p>
        </w:tc>
        <w:tc>
          <w:tcPr>
            <w:tcW w:w="4649" w:type="dxa"/>
            <w:vMerge w:val="restart"/>
          </w:tcPr>
          <w:p w:rsidR="00734578" w:rsidRPr="00734578" w:rsidRDefault="00734578" w:rsidP="00734578">
            <w:pPr>
              <w:autoSpaceDE w:val="0"/>
              <w:autoSpaceDN w:val="0"/>
              <w:spacing w:after="0" w:line="240" w:lineRule="auto"/>
              <w:ind w:left="57"/>
              <w:rPr>
                <w:rFonts w:ascii="Times New Roman" w:eastAsia="Times New Roman" w:hAnsi="Times New Roman" w:cs="Times New Roman"/>
                <w:lang w:eastAsia="ru-RU"/>
              </w:rPr>
            </w:pPr>
            <w:r w:rsidRPr="00734578">
              <w:rPr>
                <w:rFonts w:ascii="Times New Roman" w:eastAsia="Times New Roman" w:hAnsi="Times New Roman" w:cs="Times New Roman"/>
                <w:lang w:eastAsia="ru-RU"/>
              </w:rPr>
              <w:t>Среднесписочная численность работников за предшествующий календарный год, человек</w:t>
            </w:r>
          </w:p>
        </w:tc>
        <w:tc>
          <w:tcPr>
            <w:tcW w:w="1588" w:type="dxa"/>
          </w:tcPr>
          <w:p w:rsidR="00734578" w:rsidRPr="00734578" w:rsidRDefault="00734578" w:rsidP="00734578">
            <w:pPr>
              <w:autoSpaceDE w:val="0"/>
              <w:autoSpaceDN w:val="0"/>
              <w:spacing w:after="0" w:line="240" w:lineRule="auto"/>
              <w:jc w:val="center"/>
              <w:rPr>
                <w:rFonts w:ascii="Times New Roman" w:eastAsia="Times New Roman" w:hAnsi="Times New Roman" w:cs="Times New Roman"/>
                <w:lang w:eastAsia="ru-RU"/>
              </w:rPr>
            </w:pPr>
            <w:r w:rsidRPr="00734578">
              <w:rPr>
                <w:rFonts w:ascii="Times New Roman" w:eastAsia="Times New Roman" w:hAnsi="Times New Roman" w:cs="Times New Roman"/>
                <w:lang w:eastAsia="ru-RU"/>
              </w:rPr>
              <w:t>до 100 включительно</w:t>
            </w:r>
          </w:p>
        </w:tc>
        <w:tc>
          <w:tcPr>
            <w:tcW w:w="1588" w:type="dxa"/>
            <w:vMerge w:val="restart"/>
          </w:tcPr>
          <w:p w:rsidR="00734578" w:rsidRPr="00734578" w:rsidRDefault="00734578" w:rsidP="00734578">
            <w:pPr>
              <w:autoSpaceDE w:val="0"/>
              <w:autoSpaceDN w:val="0"/>
              <w:spacing w:after="0" w:line="240" w:lineRule="auto"/>
              <w:jc w:val="center"/>
              <w:rPr>
                <w:rFonts w:ascii="Times New Roman" w:eastAsia="Times New Roman" w:hAnsi="Times New Roman" w:cs="Times New Roman"/>
                <w:lang w:eastAsia="ru-RU"/>
              </w:rPr>
            </w:pPr>
            <w:r w:rsidRPr="00734578">
              <w:rPr>
                <w:rFonts w:ascii="Times New Roman" w:eastAsia="Times New Roman" w:hAnsi="Times New Roman" w:cs="Times New Roman"/>
                <w:lang w:eastAsia="ru-RU"/>
              </w:rPr>
              <w:t>от 101 до 250 включительно</w:t>
            </w:r>
          </w:p>
        </w:tc>
        <w:tc>
          <w:tcPr>
            <w:tcW w:w="1588" w:type="dxa"/>
            <w:vMerge w:val="restart"/>
          </w:tcPr>
          <w:p w:rsidR="00734578" w:rsidRPr="00734578" w:rsidRDefault="00734578" w:rsidP="00734578">
            <w:pPr>
              <w:autoSpaceDE w:val="0"/>
              <w:autoSpaceDN w:val="0"/>
              <w:spacing w:after="0" w:line="240" w:lineRule="auto"/>
              <w:jc w:val="center"/>
              <w:rPr>
                <w:rFonts w:ascii="Times New Roman" w:eastAsia="Times New Roman" w:hAnsi="Times New Roman" w:cs="Times New Roman"/>
                <w:lang w:eastAsia="ru-RU"/>
              </w:rPr>
            </w:pPr>
            <w:r w:rsidRPr="00734578">
              <w:rPr>
                <w:rFonts w:ascii="Times New Roman" w:eastAsia="Times New Roman" w:hAnsi="Times New Roman" w:cs="Times New Roman"/>
                <w:lang w:eastAsia="ru-RU"/>
              </w:rPr>
              <w:t xml:space="preserve">указывается количество </w:t>
            </w:r>
            <w:proofErr w:type="gramStart"/>
            <w:r w:rsidRPr="00734578">
              <w:rPr>
                <w:rFonts w:ascii="Times New Roman" w:eastAsia="Times New Roman" w:hAnsi="Times New Roman" w:cs="Times New Roman"/>
                <w:lang w:eastAsia="ru-RU"/>
              </w:rPr>
              <w:t>человек</w:t>
            </w:r>
            <w:r w:rsidRPr="00734578">
              <w:rPr>
                <w:rFonts w:ascii="Times New Roman" w:eastAsia="Times New Roman" w:hAnsi="Times New Roman" w:cs="Times New Roman"/>
                <w:lang w:eastAsia="ru-RU"/>
              </w:rPr>
              <w:br/>
              <w:t>(</w:t>
            </w:r>
            <w:proofErr w:type="gramEnd"/>
            <w:r w:rsidRPr="00734578">
              <w:rPr>
                <w:rFonts w:ascii="Times New Roman" w:eastAsia="Times New Roman" w:hAnsi="Times New Roman" w:cs="Times New Roman"/>
                <w:lang w:eastAsia="ru-RU"/>
              </w:rPr>
              <w:t>за предшест</w:t>
            </w:r>
            <w:r w:rsidRPr="00734578">
              <w:rPr>
                <w:rFonts w:ascii="Times New Roman" w:eastAsia="Times New Roman" w:hAnsi="Times New Roman" w:cs="Times New Roman"/>
                <w:lang w:eastAsia="ru-RU"/>
              </w:rPr>
              <w:softHyphen/>
              <w:t>вующий календарный год)</w:t>
            </w:r>
          </w:p>
        </w:tc>
      </w:tr>
      <w:tr w:rsidR="00734578" w:rsidRPr="00734578" w:rsidTr="00734578">
        <w:trPr>
          <w:cantSplit/>
        </w:trPr>
        <w:tc>
          <w:tcPr>
            <w:tcW w:w="567" w:type="dxa"/>
            <w:vMerge/>
          </w:tcPr>
          <w:p w:rsidR="00734578" w:rsidRPr="00734578" w:rsidRDefault="00734578" w:rsidP="00734578">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rsidR="00734578" w:rsidRPr="00734578" w:rsidRDefault="00734578" w:rsidP="00734578">
            <w:pPr>
              <w:autoSpaceDE w:val="0"/>
              <w:autoSpaceDN w:val="0"/>
              <w:spacing w:after="0" w:line="240" w:lineRule="auto"/>
              <w:ind w:left="57"/>
              <w:rPr>
                <w:rFonts w:ascii="Times New Roman" w:eastAsia="Times New Roman" w:hAnsi="Times New Roman" w:cs="Times New Roman"/>
                <w:lang w:eastAsia="ru-RU"/>
              </w:rPr>
            </w:pPr>
          </w:p>
        </w:tc>
        <w:tc>
          <w:tcPr>
            <w:tcW w:w="1588" w:type="dxa"/>
          </w:tcPr>
          <w:p w:rsidR="00734578" w:rsidRPr="00734578" w:rsidRDefault="00734578" w:rsidP="00734578">
            <w:pPr>
              <w:autoSpaceDE w:val="0"/>
              <w:autoSpaceDN w:val="0"/>
              <w:spacing w:after="0" w:line="240" w:lineRule="auto"/>
              <w:jc w:val="center"/>
              <w:rPr>
                <w:rFonts w:ascii="Times New Roman" w:eastAsia="Times New Roman" w:hAnsi="Times New Roman" w:cs="Times New Roman"/>
                <w:lang w:eastAsia="ru-RU"/>
              </w:rPr>
            </w:pPr>
            <w:r w:rsidRPr="00734578">
              <w:rPr>
                <w:rFonts w:ascii="Times New Roman" w:eastAsia="Times New Roman" w:hAnsi="Times New Roman" w:cs="Times New Roman"/>
                <w:lang w:eastAsia="ru-RU"/>
              </w:rPr>
              <w:t xml:space="preserve">до 15 – </w:t>
            </w:r>
            <w:proofErr w:type="spellStart"/>
            <w:r w:rsidRPr="00734578">
              <w:rPr>
                <w:rFonts w:ascii="Times New Roman" w:eastAsia="Times New Roman" w:hAnsi="Times New Roman" w:cs="Times New Roman"/>
                <w:lang w:eastAsia="ru-RU"/>
              </w:rPr>
              <w:t>микропред</w:t>
            </w:r>
            <w:r w:rsidRPr="00734578">
              <w:rPr>
                <w:rFonts w:ascii="Times New Roman" w:eastAsia="Times New Roman" w:hAnsi="Times New Roman" w:cs="Times New Roman"/>
                <w:lang w:eastAsia="ru-RU"/>
              </w:rPr>
              <w:softHyphen/>
              <w:t>приятие</w:t>
            </w:r>
            <w:proofErr w:type="spellEnd"/>
          </w:p>
        </w:tc>
        <w:tc>
          <w:tcPr>
            <w:tcW w:w="1588" w:type="dxa"/>
            <w:vMerge/>
          </w:tcPr>
          <w:p w:rsidR="00734578" w:rsidRPr="00734578" w:rsidRDefault="00734578" w:rsidP="00734578">
            <w:pPr>
              <w:autoSpaceDE w:val="0"/>
              <w:autoSpaceDN w:val="0"/>
              <w:spacing w:after="0" w:line="240" w:lineRule="auto"/>
              <w:rPr>
                <w:rFonts w:ascii="Times New Roman" w:eastAsia="Times New Roman" w:hAnsi="Times New Roman" w:cs="Times New Roman"/>
                <w:lang w:eastAsia="ru-RU"/>
              </w:rPr>
            </w:pPr>
          </w:p>
        </w:tc>
        <w:tc>
          <w:tcPr>
            <w:tcW w:w="1588" w:type="dxa"/>
            <w:vMerge/>
          </w:tcPr>
          <w:p w:rsidR="00734578" w:rsidRPr="00734578" w:rsidRDefault="00734578" w:rsidP="00734578">
            <w:pPr>
              <w:autoSpaceDE w:val="0"/>
              <w:autoSpaceDN w:val="0"/>
              <w:spacing w:after="0" w:line="240" w:lineRule="auto"/>
              <w:ind w:left="57"/>
              <w:rPr>
                <w:rFonts w:ascii="Times New Roman" w:eastAsia="Times New Roman" w:hAnsi="Times New Roman" w:cs="Times New Roman"/>
                <w:lang w:eastAsia="ru-RU"/>
              </w:rPr>
            </w:pPr>
          </w:p>
        </w:tc>
      </w:tr>
      <w:tr w:rsidR="00734578" w:rsidRPr="00734578" w:rsidTr="00734578">
        <w:trPr>
          <w:cantSplit/>
          <w:trHeight w:val="425"/>
        </w:trPr>
        <w:tc>
          <w:tcPr>
            <w:tcW w:w="567" w:type="dxa"/>
            <w:vMerge w:val="restart"/>
          </w:tcPr>
          <w:p w:rsidR="00734578" w:rsidRPr="00734578" w:rsidRDefault="00734578" w:rsidP="00734578">
            <w:pPr>
              <w:autoSpaceDE w:val="0"/>
              <w:autoSpaceDN w:val="0"/>
              <w:spacing w:after="0" w:line="240" w:lineRule="auto"/>
              <w:jc w:val="center"/>
              <w:rPr>
                <w:rFonts w:ascii="Times New Roman" w:eastAsia="Times New Roman" w:hAnsi="Times New Roman" w:cs="Times New Roman"/>
                <w:lang w:eastAsia="ru-RU"/>
              </w:rPr>
            </w:pPr>
            <w:r w:rsidRPr="00734578">
              <w:rPr>
                <w:rFonts w:ascii="Times New Roman" w:eastAsia="Times New Roman" w:hAnsi="Times New Roman" w:cs="Times New Roman"/>
                <w:lang w:eastAsia="ru-RU"/>
              </w:rPr>
              <w:t>8</w:t>
            </w:r>
          </w:p>
        </w:tc>
        <w:tc>
          <w:tcPr>
            <w:tcW w:w="4649" w:type="dxa"/>
            <w:vMerge w:val="restart"/>
          </w:tcPr>
          <w:p w:rsidR="00734578" w:rsidRPr="00734578" w:rsidRDefault="00734578" w:rsidP="00734578">
            <w:pPr>
              <w:autoSpaceDE w:val="0"/>
              <w:autoSpaceDN w:val="0"/>
              <w:spacing w:after="0" w:line="240" w:lineRule="auto"/>
              <w:ind w:left="57"/>
              <w:rPr>
                <w:rFonts w:ascii="Times New Roman" w:eastAsia="Times New Roman" w:hAnsi="Times New Roman" w:cs="Times New Roman"/>
                <w:lang w:eastAsia="ru-RU"/>
              </w:rPr>
            </w:pPr>
            <w:r w:rsidRPr="00734578">
              <w:rPr>
                <w:rFonts w:ascii="Times New Roman" w:eastAsia="Times New Roman" w:hAnsi="Times New Roman" w:cs="Times New Roman"/>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734578" w:rsidRPr="00734578" w:rsidRDefault="00734578" w:rsidP="00734578">
            <w:pPr>
              <w:autoSpaceDE w:val="0"/>
              <w:autoSpaceDN w:val="0"/>
              <w:spacing w:after="0" w:line="240" w:lineRule="auto"/>
              <w:jc w:val="center"/>
              <w:rPr>
                <w:rFonts w:ascii="Times New Roman" w:eastAsia="Times New Roman" w:hAnsi="Times New Roman" w:cs="Times New Roman"/>
                <w:lang w:eastAsia="ru-RU"/>
              </w:rPr>
            </w:pPr>
            <w:r w:rsidRPr="00734578">
              <w:rPr>
                <w:rFonts w:ascii="Times New Roman" w:eastAsia="Times New Roman" w:hAnsi="Times New Roman" w:cs="Times New Roman"/>
                <w:lang w:eastAsia="ru-RU"/>
              </w:rPr>
              <w:t>800</w:t>
            </w:r>
          </w:p>
        </w:tc>
        <w:tc>
          <w:tcPr>
            <w:tcW w:w="1588" w:type="dxa"/>
            <w:vMerge w:val="restart"/>
          </w:tcPr>
          <w:p w:rsidR="00734578" w:rsidRPr="00734578" w:rsidRDefault="00734578" w:rsidP="00734578">
            <w:pPr>
              <w:autoSpaceDE w:val="0"/>
              <w:autoSpaceDN w:val="0"/>
              <w:spacing w:after="0" w:line="240" w:lineRule="auto"/>
              <w:jc w:val="center"/>
              <w:rPr>
                <w:rFonts w:ascii="Times New Roman" w:eastAsia="Times New Roman" w:hAnsi="Times New Roman" w:cs="Times New Roman"/>
                <w:lang w:eastAsia="ru-RU"/>
              </w:rPr>
            </w:pPr>
            <w:r w:rsidRPr="00734578">
              <w:rPr>
                <w:rFonts w:ascii="Times New Roman" w:eastAsia="Times New Roman" w:hAnsi="Times New Roman" w:cs="Times New Roman"/>
                <w:lang w:eastAsia="ru-RU"/>
              </w:rPr>
              <w:t>2000</w:t>
            </w:r>
          </w:p>
        </w:tc>
        <w:tc>
          <w:tcPr>
            <w:tcW w:w="1588" w:type="dxa"/>
            <w:vMerge w:val="restart"/>
          </w:tcPr>
          <w:p w:rsidR="00734578" w:rsidRPr="00734578" w:rsidRDefault="00734578" w:rsidP="00734578">
            <w:pPr>
              <w:autoSpaceDE w:val="0"/>
              <w:autoSpaceDN w:val="0"/>
              <w:spacing w:after="0" w:line="240" w:lineRule="auto"/>
              <w:jc w:val="center"/>
              <w:rPr>
                <w:rFonts w:ascii="Times New Roman" w:eastAsia="Times New Roman" w:hAnsi="Times New Roman" w:cs="Times New Roman"/>
                <w:lang w:eastAsia="ru-RU"/>
              </w:rPr>
            </w:pPr>
            <w:r w:rsidRPr="00734578">
              <w:rPr>
                <w:rFonts w:ascii="Times New Roman" w:eastAsia="Times New Roman" w:hAnsi="Times New Roman" w:cs="Times New Roman"/>
                <w:lang w:eastAsia="ru-RU"/>
              </w:rPr>
              <w:t xml:space="preserve">указывается в млн. </w:t>
            </w:r>
            <w:proofErr w:type="gramStart"/>
            <w:r w:rsidRPr="00734578">
              <w:rPr>
                <w:rFonts w:ascii="Times New Roman" w:eastAsia="Times New Roman" w:hAnsi="Times New Roman" w:cs="Times New Roman"/>
                <w:lang w:eastAsia="ru-RU"/>
              </w:rPr>
              <w:t>рублей</w:t>
            </w:r>
            <w:r w:rsidRPr="00734578">
              <w:rPr>
                <w:rFonts w:ascii="Times New Roman" w:eastAsia="Times New Roman" w:hAnsi="Times New Roman" w:cs="Times New Roman"/>
                <w:lang w:eastAsia="ru-RU"/>
              </w:rPr>
              <w:br/>
              <w:t>(</w:t>
            </w:r>
            <w:proofErr w:type="gramEnd"/>
            <w:r w:rsidRPr="00734578">
              <w:rPr>
                <w:rFonts w:ascii="Times New Roman" w:eastAsia="Times New Roman" w:hAnsi="Times New Roman" w:cs="Times New Roman"/>
                <w:lang w:eastAsia="ru-RU"/>
              </w:rPr>
              <w:t>за предшест</w:t>
            </w:r>
            <w:r w:rsidRPr="00734578">
              <w:rPr>
                <w:rFonts w:ascii="Times New Roman" w:eastAsia="Times New Roman" w:hAnsi="Times New Roman" w:cs="Times New Roman"/>
                <w:lang w:eastAsia="ru-RU"/>
              </w:rPr>
              <w:softHyphen/>
              <w:t>вующий календарный год)</w:t>
            </w:r>
          </w:p>
        </w:tc>
      </w:tr>
      <w:tr w:rsidR="00734578" w:rsidRPr="00734578" w:rsidTr="00734578">
        <w:trPr>
          <w:cantSplit/>
        </w:trPr>
        <w:tc>
          <w:tcPr>
            <w:tcW w:w="567" w:type="dxa"/>
            <w:vMerge/>
          </w:tcPr>
          <w:p w:rsidR="00734578" w:rsidRPr="00734578" w:rsidRDefault="00734578" w:rsidP="00734578">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rsidR="00734578" w:rsidRPr="00734578" w:rsidRDefault="00734578" w:rsidP="00734578">
            <w:pPr>
              <w:autoSpaceDE w:val="0"/>
              <w:autoSpaceDN w:val="0"/>
              <w:spacing w:after="0" w:line="240" w:lineRule="auto"/>
              <w:rPr>
                <w:rFonts w:ascii="Times New Roman" w:eastAsia="Times New Roman" w:hAnsi="Times New Roman" w:cs="Times New Roman"/>
                <w:lang w:eastAsia="ru-RU"/>
              </w:rPr>
            </w:pPr>
          </w:p>
        </w:tc>
        <w:tc>
          <w:tcPr>
            <w:tcW w:w="1588" w:type="dxa"/>
          </w:tcPr>
          <w:p w:rsidR="00734578" w:rsidRPr="00734578" w:rsidRDefault="00734578" w:rsidP="00734578">
            <w:pPr>
              <w:autoSpaceDE w:val="0"/>
              <w:autoSpaceDN w:val="0"/>
              <w:spacing w:after="0" w:line="240" w:lineRule="auto"/>
              <w:jc w:val="center"/>
              <w:rPr>
                <w:rFonts w:ascii="Times New Roman" w:eastAsia="Times New Roman" w:hAnsi="Times New Roman" w:cs="Times New Roman"/>
                <w:lang w:eastAsia="ru-RU"/>
              </w:rPr>
            </w:pPr>
            <w:r w:rsidRPr="00734578">
              <w:rPr>
                <w:rFonts w:ascii="Times New Roman" w:eastAsia="Times New Roman" w:hAnsi="Times New Roman" w:cs="Times New Roman"/>
                <w:lang w:eastAsia="ru-RU"/>
              </w:rPr>
              <w:t xml:space="preserve">120 в год – </w:t>
            </w:r>
            <w:proofErr w:type="spellStart"/>
            <w:r w:rsidRPr="00734578">
              <w:rPr>
                <w:rFonts w:ascii="Times New Roman" w:eastAsia="Times New Roman" w:hAnsi="Times New Roman" w:cs="Times New Roman"/>
                <w:lang w:eastAsia="ru-RU"/>
              </w:rPr>
              <w:t>микро</w:t>
            </w:r>
            <w:r w:rsidRPr="00734578">
              <w:rPr>
                <w:rFonts w:ascii="Times New Roman" w:eastAsia="Times New Roman" w:hAnsi="Times New Roman" w:cs="Times New Roman"/>
                <w:lang w:eastAsia="ru-RU"/>
              </w:rPr>
              <w:softHyphen/>
              <w:t>предприятие</w:t>
            </w:r>
            <w:proofErr w:type="spellEnd"/>
          </w:p>
        </w:tc>
        <w:tc>
          <w:tcPr>
            <w:tcW w:w="1588" w:type="dxa"/>
            <w:vMerge/>
          </w:tcPr>
          <w:p w:rsidR="00734578" w:rsidRPr="00734578" w:rsidRDefault="00734578" w:rsidP="00734578">
            <w:pPr>
              <w:autoSpaceDE w:val="0"/>
              <w:autoSpaceDN w:val="0"/>
              <w:spacing w:after="0" w:line="240" w:lineRule="auto"/>
              <w:rPr>
                <w:rFonts w:ascii="Times New Roman" w:eastAsia="Times New Roman" w:hAnsi="Times New Roman" w:cs="Times New Roman"/>
                <w:lang w:eastAsia="ru-RU"/>
              </w:rPr>
            </w:pPr>
          </w:p>
        </w:tc>
        <w:tc>
          <w:tcPr>
            <w:tcW w:w="1588" w:type="dxa"/>
            <w:vMerge/>
          </w:tcPr>
          <w:p w:rsidR="00734578" w:rsidRPr="00734578" w:rsidRDefault="00734578" w:rsidP="00734578">
            <w:pPr>
              <w:autoSpaceDE w:val="0"/>
              <w:autoSpaceDN w:val="0"/>
              <w:spacing w:after="0" w:line="240" w:lineRule="auto"/>
              <w:ind w:left="57"/>
              <w:rPr>
                <w:rFonts w:ascii="Times New Roman" w:eastAsia="Times New Roman" w:hAnsi="Times New Roman" w:cs="Times New Roman"/>
                <w:lang w:eastAsia="ru-RU"/>
              </w:rPr>
            </w:pPr>
          </w:p>
        </w:tc>
      </w:tr>
      <w:tr w:rsidR="00734578" w:rsidRPr="00734578" w:rsidTr="00734578">
        <w:trPr>
          <w:cantSplit/>
        </w:trPr>
        <w:tc>
          <w:tcPr>
            <w:tcW w:w="567" w:type="dxa"/>
          </w:tcPr>
          <w:p w:rsidR="00734578" w:rsidRPr="00734578" w:rsidRDefault="00734578" w:rsidP="00734578">
            <w:pPr>
              <w:autoSpaceDE w:val="0"/>
              <w:autoSpaceDN w:val="0"/>
              <w:spacing w:after="0" w:line="240" w:lineRule="auto"/>
              <w:jc w:val="center"/>
              <w:rPr>
                <w:rFonts w:ascii="Times New Roman" w:eastAsia="Times New Roman" w:hAnsi="Times New Roman" w:cs="Times New Roman"/>
                <w:lang w:eastAsia="ru-RU"/>
              </w:rPr>
            </w:pPr>
            <w:r w:rsidRPr="00734578">
              <w:rPr>
                <w:rFonts w:ascii="Times New Roman" w:eastAsia="Times New Roman" w:hAnsi="Times New Roman" w:cs="Times New Roman"/>
                <w:lang w:eastAsia="ru-RU"/>
              </w:rPr>
              <w:t>9</w:t>
            </w:r>
          </w:p>
        </w:tc>
        <w:tc>
          <w:tcPr>
            <w:tcW w:w="4649" w:type="dxa"/>
          </w:tcPr>
          <w:p w:rsidR="00734578" w:rsidRPr="00734578" w:rsidRDefault="00734578" w:rsidP="00734578">
            <w:pPr>
              <w:autoSpaceDE w:val="0"/>
              <w:autoSpaceDN w:val="0"/>
              <w:spacing w:after="0" w:line="240" w:lineRule="auto"/>
              <w:ind w:left="57"/>
              <w:rPr>
                <w:rFonts w:ascii="Times New Roman" w:eastAsia="Times New Roman" w:hAnsi="Times New Roman" w:cs="Times New Roman"/>
                <w:lang w:eastAsia="ru-RU"/>
              </w:rPr>
            </w:pPr>
            <w:r w:rsidRPr="00734578">
              <w:rPr>
                <w:rFonts w:ascii="Times New Roman" w:eastAsia="Times New Roman" w:hAnsi="Times New Roman" w:cs="Times New Roman"/>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734578" w:rsidRPr="00734578" w:rsidRDefault="00734578" w:rsidP="00734578">
            <w:pPr>
              <w:autoSpaceDE w:val="0"/>
              <w:autoSpaceDN w:val="0"/>
              <w:spacing w:after="0" w:line="240" w:lineRule="auto"/>
              <w:jc w:val="center"/>
              <w:rPr>
                <w:rFonts w:ascii="Times New Roman" w:eastAsia="Times New Roman" w:hAnsi="Times New Roman" w:cs="Times New Roman"/>
                <w:lang w:eastAsia="ru-RU"/>
              </w:rPr>
            </w:pPr>
            <w:r w:rsidRPr="00734578">
              <w:rPr>
                <w:rFonts w:ascii="Times New Roman" w:eastAsia="Times New Roman" w:hAnsi="Times New Roman" w:cs="Times New Roman"/>
                <w:lang w:eastAsia="ru-RU"/>
              </w:rPr>
              <w:t>подлежит заполнению</w:t>
            </w:r>
          </w:p>
        </w:tc>
      </w:tr>
      <w:tr w:rsidR="00734578" w:rsidRPr="00734578" w:rsidTr="00734578">
        <w:trPr>
          <w:cantSplit/>
        </w:trPr>
        <w:tc>
          <w:tcPr>
            <w:tcW w:w="567" w:type="dxa"/>
          </w:tcPr>
          <w:p w:rsidR="00734578" w:rsidRPr="00734578" w:rsidRDefault="00734578" w:rsidP="00734578">
            <w:pPr>
              <w:autoSpaceDE w:val="0"/>
              <w:autoSpaceDN w:val="0"/>
              <w:spacing w:after="0" w:line="240" w:lineRule="auto"/>
              <w:jc w:val="center"/>
              <w:rPr>
                <w:rFonts w:ascii="Times New Roman" w:eastAsia="Times New Roman" w:hAnsi="Times New Roman" w:cs="Times New Roman"/>
                <w:lang w:eastAsia="ru-RU"/>
              </w:rPr>
            </w:pPr>
            <w:r w:rsidRPr="00734578">
              <w:rPr>
                <w:rFonts w:ascii="Times New Roman" w:eastAsia="Times New Roman" w:hAnsi="Times New Roman" w:cs="Times New Roman"/>
                <w:lang w:eastAsia="ru-RU"/>
              </w:rPr>
              <w:t>10</w:t>
            </w:r>
          </w:p>
        </w:tc>
        <w:tc>
          <w:tcPr>
            <w:tcW w:w="4649" w:type="dxa"/>
          </w:tcPr>
          <w:p w:rsidR="00734578" w:rsidRPr="00734578" w:rsidRDefault="00734578" w:rsidP="00734578">
            <w:pPr>
              <w:autoSpaceDE w:val="0"/>
              <w:autoSpaceDN w:val="0"/>
              <w:spacing w:after="0" w:line="240" w:lineRule="auto"/>
              <w:ind w:left="57"/>
              <w:rPr>
                <w:rFonts w:ascii="Times New Roman" w:eastAsia="Times New Roman" w:hAnsi="Times New Roman" w:cs="Times New Roman"/>
                <w:lang w:eastAsia="ru-RU"/>
              </w:rPr>
            </w:pPr>
            <w:r w:rsidRPr="00734578">
              <w:rPr>
                <w:rFonts w:ascii="Times New Roman" w:eastAsia="Times New Roman" w:hAnsi="Times New Roman" w:cs="Times New Roman"/>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734578" w:rsidRPr="00734578" w:rsidRDefault="00734578" w:rsidP="00734578">
            <w:pPr>
              <w:autoSpaceDE w:val="0"/>
              <w:autoSpaceDN w:val="0"/>
              <w:spacing w:after="0" w:line="240" w:lineRule="auto"/>
              <w:jc w:val="center"/>
              <w:rPr>
                <w:rFonts w:ascii="Times New Roman" w:eastAsia="Times New Roman" w:hAnsi="Times New Roman" w:cs="Times New Roman"/>
                <w:lang w:eastAsia="ru-RU"/>
              </w:rPr>
            </w:pPr>
            <w:r w:rsidRPr="00734578">
              <w:rPr>
                <w:rFonts w:ascii="Times New Roman" w:eastAsia="Times New Roman" w:hAnsi="Times New Roman" w:cs="Times New Roman"/>
                <w:lang w:eastAsia="ru-RU"/>
              </w:rPr>
              <w:t>подлежит заполнению</w:t>
            </w:r>
          </w:p>
        </w:tc>
      </w:tr>
      <w:tr w:rsidR="00734578" w:rsidRPr="00734578" w:rsidTr="00734578">
        <w:trPr>
          <w:cantSplit/>
        </w:trPr>
        <w:tc>
          <w:tcPr>
            <w:tcW w:w="567" w:type="dxa"/>
          </w:tcPr>
          <w:p w:rsidR="00734578" w:rsidRPr="00734578" w:rsidRDefault="00734578" w:rsidP="00734578">
            <w:pPr>
              <w:autoSpaceDE w:val="0"/>
              <w:autoSpaceDN w:val="0"/>
              <w:spacing w:after="0" w:line="240" w:lineRule="auto"/>
              <w:jc w:val="center"/>
              <w:rPr>
                <w:rFonts w:ascii="Times New Roman" w:eastAsia="Times New Roman" w:hAnsi="Times New Roman" w:cs="Times New Roman"/>
                <w:lang w:eastAsia="ru-RU"/>
              </w:rPr>
            </w:pPr>
            <w:r w:rsidRPr="00734578">
              <w:rPr>
                <w:rFonts w:ascii="Times New Roman" w:eastAsia="Times New Roman" w:hAnsi="Times New Roman" w:cs="Times New Roman"/>
                <w:lang w:eastAsia="ru-RU"/>
              </w:rPr>
              <w:t>11</w:t>
            </w:r>
          </w:p>
        </w:tc>
        <w:tc>
          <w:tcPr>
            <w:tcW w:w="4649" w:type="dxa"/>
          </w:tcPr>
          <w:p w:rsidR="00734578" w:rsidRPr="00734578" w:rsidRDefault="00734578" w:rsidP="00734578">
            <w:pPr>
              <w:autoSpaceDE w:val="0"/>
              <w:autoSpaceDN w:val="0"/>
              <w:spacing w:after="0" w:line="240" w:lineRule="auto"/>
              <w:ind w:left="57"/>
              <w:rPr>
                <w:rFonts w:ascii="Times New Roman" w:eastAsia="Times New Roman" w:hAnsi="Times New Roman" w:cs="Times New Roman"/>
                <w:lang w:eastAsia="ru-RU"/>
              </w:rPr>
            </w:pPr>
            <w:r w:rsidRPr="00734578">
              <w:rPr>
                <w:rFonts w:ascii="Times New Roman" w:eastAsia="Times New Roman" w:hAnsi="Times New Roman" w:cs="Times New Roman"/>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734578" w:rsidRPr="00734578" w:rsidRDefault="00734578" w:rsidP="00734578">
            <w:pPr>
              <w:autoSpaceDE w:val="0"/>
              <w:autoSpaceDN w:val="0"/>
              <w:spacing w:after="0" w:line="240" w:lineRule="auto"/>
              <w:jc w:val="center"/>
              <w:rPr>
                <w:rFonts w:ascii="Times New Roman" w:eastAsia="Times New Roman" w:hAnsi="Times New Roman" w:cs="Times New Roman"/>
                <w:lang w:eastAsia="ru-RU"/>
              </w:rPr>
            </w:pPr>
            <w:r w:rsidRPr="00734578">
              <w:rPr>
                <w:rFonts w:ascii="Times New Roman" w:eastAsia="Times New Roman" w:hAnsi="Times New Roman" w:cs="Times New Roman"/>
                <w:lang w:eastAsia="ru-RU"/>
              </w:rPr>
              <w:t>подлежит заполнению</w:t>
            </w:r>
          </w:p>
        </w:tc>
      </w:tr>
      <w:tr w:rsidR="00734578" w:rsidRPr="00734578" w:rsidTr="00734578">
        <w:trPr>
          <w:cantSplit/>
        </w:trPr>
        <w:tc>
          <w:tcPr>
            <w:tcW w:w="567" w:type="dxa"/>
          </w:tcPr>
          <w:p w:rsidR="00734578" w:rsidRPr="00734578" w:rsidRDefault="00734578" w:rsidP="00734578">
            <w:pPr>
              <w:autoSpaceDE w:val="0"/>
              <w:autoSpaceDN w:val="0"/>
              <w:spacing w:after="0" w:line="240" w:lineRule="auto"/>
              <w:jc w:val="center"/>
              <w:rPr>
                <w:rFonts w:ascii="Times New Roman" w:eastAsia="Times New Roman" w:hAnsi="Times New Roman" w:cs="Times New Roman"/>
                <w:lang w:eastAsia="ru-RU"/>
              </w:rPr>
            </w:pPr>
            <w:r w:rsidRPr="00734578">
              <w:rPr>
                <w:rFonts w:ascii="Times New Roman" w:eastAsia="Times New Roman" w:hAnsi="Times New Roman" w:cs="Times New Roman"/>
                <w:lang w:eastAsia="ru-RU"/>
              </w:rPr>
              <w:t>12</w:t>
            </w:r>
          </w:p>
        </w:tc>
        <w:tc>
          <w:tcPr>
            <w:tcW w:w="4649" w:type="dxa"/>
          </w:tcPr>
          <w:p w:rsidR="00734578" w:rsidRPr="00734578" w:rsidRDefault="00734578" w:rsidP="00734578">
            <w:pPr>
              <w:autoSpaceDE w:val="0"/>
              <w:autoSpaceDN w:val="0"/>
              <w:spacing w:after="0" w:line="240" w:lineRule="auto"/>
              <w:ind w:left="57"/>
              <w:rPr>
                <w:rFonts w:ascii="Times New Roman" w:eastAsia="Times New Roman" w:hAnsi="Times New Roman" w:cs="Times New Roman"/>
                <w:lang w:eastAsia="ru-RU"/>
              </w:rPr>
            </w:pPr>
            <w:r w:rsidRPr="00734578">
              <w:rPr>
                <w:rFonts w:ascii="Times New Roman" w:eastAsia="Times New Roman" w:hAnsi="Times New Roman" w:cs="Times New Roman"/>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734578" w:rsidRPr="00734578" w:rsidRDefault="00734578" w:rsidP="00734578">
            <w:pPr>
              <w:autoSpaceDE w:val="0"/>
              <w:autoSpaceDN w:val="0"/>
              <w:spacing w:after="0" w:line="240" w:lineRule="auto"/>
              <w:jc w:val="center"/>
              <w:rPr>
                <w:rFonts w:ascii="Times New Roman" w:eastAsia="Times New Roman" w:hAnsi="Times New Roman" w:cs="Times New Roman"/>
                <w:lang w:eastAsia="ru-RU"/>
              </w:rPr>
            </w:pPr>
            <w:r w:rsidRPr="00734578">
              <w:rPr>
                <w:rFonts w:ascii="Times New Roman" w:eastAsia="Times New Roman" w:hAnsi="Times New Roman" w:cs="Times New Roman"/>
                <w:lang w:eastAsia="ru-RU"/>
              </w:rPr>
              <w:t>да (нет)</w:t>
            </w:r>
          </w:p>
        </w:tc>
      </w:tr>
      <w:tr w:rsidR="00734578" w:rsidRPr="00734578" w:rsidTr="00734578">
        <w:trPr>
          <w:cantSplit/>
        </w:trPr>
        <w:tc>
          <w:tcPr>
            <w:tcW w:w="567" w:type="dxa"/>
          </w:tcPr>
          <w:p w:rsidR="00734578" w:rsidRPr="00734578" w:rsidRDefault="00734578" w:rsidP="00734578">
            <w:pPr>
              <w:autoSpaceDE w:val="0"/>
              <w:autoSpaceDN w:val="0"/>
              <w:spacing w:after="0" w:line="240" w:lineRule="auto"/>
              <w:jc w:val="center"/>
              <w:rPr>
                <w:rFonts w:ascii="Times New Roman" w:eastAsia="Times New Roman" w:hAnsi="Times New Roman" w:cs="Times New Roman"/>
                <w:lang w:eastAsia="ru-RU"/>
              </w:rPr>
            </w:pPr>
            <w:r w:rsidRPr="00734578">
              <w:rPr>
                <w:rFonts w:ascii="Times New Roman" w:eastAsia="Times New Roman" w:hAnsi="Times New Roman" w:cs="Times New Roman"/>
                <w:lang w:eastAsia="ru-RU"/>
              </w:rPr>
              <w:t>13</w:t>
            </w:r>
          </w:p>
        </w:tc>
        <w:tc>
          <w:tcPr>
            <w:tcW w:w="4649" w:type="dxa"/>
          </w:tcPr>
          <w:p w:rsidR="00734578" w:rsidRPr="00734578" w:rsidRDefault="00734578" w:rsidP="00734578">
            <w:pPr>
              <w:autoSpaceDE w:val="0"/>
              <w:autoSpaceDN w:val="0"/>
              <w:spacing w:after="0" w:line="240" w:lineRule="auto"/>
              <w:ind w:left="57"/>
              <w:rPr>
                <w:rFonts w:ascii="Times New Roman" w:eastAsia="Times New Roman" w:hAnsi="Times New Roman" w:cs="Times New Roman"/>
                <w:lang w:eastAsia="ru-RU"/>
              </w:rPr>
            </w:pPr>
            <w:r w:rsidRPr="00734578">
              <w:rPr>
                <w:rFonts w:ascii="Times New Roman" w:eastAsia="Times New Roman" w:hAnsi="Times New Roman" w:cs="Times New Roman"/>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734578" w:rsidRPr="00734578" w:rsidRDefault="00734578" w:rsidP="00734578">
            <w:pPr>
              <w:autoSpaceDE w:val="0"/>
              <w:autoSpaceDN w:val="0"/>
              <w:spacing w:after="0" w:line="240" w:lineRule="auto"/>
              <w:jc w:val="center"/>
              <w:rPr>
                <w:rFonts w:ascii="Times New Roman" w:eastAsia="Times New Roman" w:hAnsi="Times New Roman" w:cs="Times New Roman"/>
                <w:lang w:eastAsia="ru-RU"/>
              </w:rPr>
            </w:pPr>
            <w:r w:rsidRPr="00734578">
              <w:rPr>
                <w:rFonts w:ascii="Times New Roman" w:eastAsia="Times New Roman" w:hAnsi="Times New Roman" w:cs="Times New Roman"/>
                <w:lang w:eastAsia="ru-RU"/>
              </w:rPr>
              <w:t>да (нет</w:t>
            </w:r>
            <w:proofErr w:type="gramStart"/>
            <w:r w:rsidRPr="00734578">
              <w:rPr>
                <w:rFonts w:ascii="Times New Roman" w:eastAsia="Times New Roman" w:hAnsi="Times New Roman" w:cs="Times New Roman"/>
                <w:lang w:eastAsia="ru-RU"/>
              </w:rPr>
              <w:t>)</w:t>
            </w:r>
            <w:r w:rsidRPr="00734578">
              <w:rPr>
                <w:rFonts w:ascii="Times New Roman" w:eastAsia="Times New Roman" w:hAnsi="Times New Roman" w:cs="Times New Roman"/>
                <w:lang w:eastAsia="ru-RU"/>
              </w:rPr>
              <w:br/>
              <w:t>(</w:t>
            </w:r>
            <w:proofErr w:type="gramEnd"/>
            <w:r w:rsidRPr="00734578">
              <w:rPr>
                <w:rFonts w:ascii="Times New Roman" w:eastAsia="Times New Roman" w:hAnsi="Times New Roman" w:cs="Times New Roman"/>
                <w:lang w:eastAsia="ru-RU"/>
              </w:rPr>
              <w:t xml:space="preserve">в случае участия </w:t>
            </w:r>
            <w:r w:rsidRPr="00734578">
              <w:rPr>
                <w:rFonts w:ascii="Times New Roman" w:eastAsia="Times New Roman" w:hAnsi="Times New Roman" w:cs="Times New Roman"/>
                <w:lang w:eastAsia="ru-RU"/>
              </w:rPr>
              <w:sym w:font="Symbol" w:char="F02D"/>
            </w:r>
            <w:r w:rsidRPr="00734578">
              <w:rPr>
                <w:rFonts w:ascii="Times New Roman" w:eastAsia="Times New Roman" w:hAnsi="Times New Roman" w:cs="Times New Roman"/>
                <w:lang w:eastAsia="ru-RU"/>
              </w:rPr>
              <w:t xml:space="preserve"> наименование заказчика, реализующего программу партнерства)</w:t>
            </w:r>
          </w:p>
        </w:tc>
      </w:tr>
      <w:tr w:rsidR="00734578" w:rsidRPr="00734578" w:rsidTr="00734578">
        <w:trPr>
          <w:cantSplit/>
        </w:trPr>
        <w:tc>
          <w:tcPr>
            <w:tcW w:w="567" w:type="dxa"/>
          </w:tcPr>
          <w:p w:rsidR="00734578" w:rsidRPr="00734578" w:rsidRDefault="00734578" w:rsidP="00734578">
            <w:pPr>
              <w:autoSpaceDE w:val="0"/>
              <w:autoSpaceDN w:val="0"/>
              <w:spacing w:after="0" w:line="240" w:lineRule="auto"/>
              <w:jc w:val="center"/>
              <w:rPr>
                <w:rFonts w:ascii="Times New Roman" w:eastAsia="Times New Roman" w:hAnsi="Times New Roman" w:cs="Times New Roman"/>
                <w:lang w:eastAsia="ru-RU"/>
              </w:rPr>
            </w:pPr>
            <w:r w:rsidRPr="00734578">
              <w:rPr>
                <w:rFonts w:ascii="Times New Roman" w:eastAsia="Times New Roman" w:hAnsi="Times New Roman" w:cs="Times New Roman"/>
                <w:lang w:eastAsia="ru-RU"/>
              </w:rPr>
              <w:t>14</w:t>
            </w:r>
          </w:p>
        </w:tc>
        <w:tc>
          <w:tcPr>
            <w:tcW w:w="4649" w:type="dxa"/>
          </w:tcPr>
          <w:p w:rsidR="00734578" w:rsidRPr="00734578" w:rsidRDefault="00734578" w:rsidP="00734578">
            <w:pPr>
              <w:autoSpaceDE w:val="0"/>
              <w:autoSpaceDN w:val="0"/>
              <w:spacing w:after="0" w:line="240" w:lineRule="auto"/>
              <w:ind w:left="57"/>
              <w:rPr>
                <w:rFonts w:ascii="Times New Roman" w:eastAsia="Times New Roman" w:hAnsi="Times New Roman" w:cs="Times New Roman"/>
                <w:lang w:eastAsia="ru-RU"/>
              </w:rPr>
            </w:pPr>
            <w:r w:rsidRPr="00734578">
              <w:rPr>
                <w:rFonts w:ascii="Times New Roman" w:eastAsia="Times New Roman" w:hAnsi="Times New Roman" w:cs="Times New Roman"/>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734578" w:rsidRPr="00734578" w:rsidRDefault="00734578" w:rsidP="00734578">
            <w:pPr>
              <w:autoSpaceDE w:val="0"/>
              <w:autoSpaceDN w:val="0"/>
              <w:spacing w:after="0" w:line="240" w:lineRule="auto"/>
              <w:jc w:val="center"/>
              <w:rPr>
                <w:rFonts w:ascii="Times New Roman" w:eastAsia="Times New Roman" w:hAnsi="Times New Roman" w:cs="Times New Roman"/>
                <w:lang w:eastAsia="ru-RU"/>
              </w:rPr>
            </w:pPr>
            <w:r w:rsidRPr="00734578">
              <w:rPr>
                <w:rFonts w:ascii="Times New Roman" w:eastAsia="Times New Roman" w:hAnsi="Times New Roman" w:cs="Times New Roman"/>
                <w:lang w:eastAsia="ru-RU"/>
              </w:rPr>
              <w:t>да (нет</w:t>
            </w:r>
            <w:proofErr w:type="gramStart"/>
            <w:r w:rsidRPr="00734578">
              <w:rPr>
                <w:rFonts w:ascii="Times New Roman" w:eastAsia="Times New Roman" w:hAnsi="Times New Roman" w:cs="Times New Roman"/>
                <w:lang w:eastAsia="ru-RU"/>
              </w:rPr>
              <w:t>)</w:t>
            </w:r>
            <w:r w:rsidRPr="00734578">
              <w:rPr>
                <w:rFonts w:ascii="Times New Roman" w:eastAsia="Times New Roman" w:hAnsi="Times New Roman" w:cs="Times New Roman"/>
                <w:lang w:eastAsia="ru-RU"/>
              </w:rPr>
              <w:br/>
              <w:t>(</w:t>
            </w:r>
            <w:proofErr w:type="gramEnd"/>
            <w:r w:rsidRPr="00734578">
              <w:rPr>
                <w:rFonts w:ascii="Times New Roman" w:eastAsia="Times New Roman" w:hAnsi="Times New Roman" w:cs="Times New Roman"/>
                <w:lang w:eastAsia="ru-RU"/>
              </w:rPr>
              <w:t xml:space="preserve">при наличии </w:t>
            </w:r>
            <w:r w:rsidRPr="00734578">
              <w:rPr>
                <w:rFonts w:ascii="Times New Roman" w:eastAsia="Times New Roman" w:hAnsi="Times New Roman" w:cs="Times New Roman"/>
                <w:lang w:eastAsia="ru-RU"/>
              </w:rPr>
              <w:sym w:font="Symbol" w:char="F02D"/>
            </w:r>
            <w:r w:rsidRPr="00734578">
              <w:rPr>
                <w:rFonts w:ascii="Times New Roman" w:eastAsia="Times New Roman" w:hAnsi="Times New Roman" w:cs="Times New Roman"/>
                <w:lang w:eastAsia="ru-RU"/>
              </w:rPr>
              <w:t xml:space="preserve"> количество исполненных контрактов или договоров и общая сумма)</w:t>
            </w:r>
          </w:p>
        </w:tc>
      </w:tr>
      <w:tr w:rsidR="00734578" w:rsidRPr="00734578" w:rsidTr="00734578">
        <w:trPr>
          <w:cantSplit/>
        </w:trPr>
        <w:tc>
          <w:tcPr>
            <w:tcW w:w="567" w:type="dxa"/>
          </w:tcPr>
          <w:p w:rsidR="00734578" w:rsidRPr="00734578" w:rsidRDefault="00734578" w:rsidP="00734578">
            <w:pPr>
              <w:autoSpaceDE w:val="0"/>
              <w:autoSpaceDN w:val="0"/>
              <w:spacing w:after="0" w:line="240" w:lineRule="auto"/>
              <w:jc w:val="center"/>
              <w:rPr>
                <w:rFonts w:ascii="Times New Roman" w:eastAsia="Times New Roman" w:hAnsi="Times New Roman" w:cs="Times New Roman"/>
                <w:lang w:eastAsia="ru-RU"/>
              </w:rPr>
            </w:pPr>
            <w:r w:rsidRPr="00734578">
              <w:rPr>
                <w:rFonts w:ascii="Times New Roman" w:eastAsia="Times New Roman" w:hAnsi="Times New Roman" w:cs="Times New Roman"/>
                <w:lang w:eastAsia="ru-RU"/>
              </w:rPr>
              <w:t>15</w:t>
            </w:r>
          </w:p>
        </w:tc>
        <w:tc>
          <w:tcPr>
            <w:tcW w:w="4649" w:type="dxa"/>
          </w:tcPr>
          <w:p w:rsidR="00734578" w:rsidRPr="00734578" w:rsidRDefault="00734578" w:rsidP="00734578">
            <w:pPr>
              <w:autoSpaceDE w:val="0"/>
              <w:autoSpaceDN w:val="0"/>
              <w:spacing w:after="0" w:line="240" w:lineRule="auto"/>
              <w:ind w:left="57"/>
              <w:rPr>
                <w:rFonts w:ascii="Times New Roman" w:eastAsia="Times New Roman" w:hAnsi="Times New Roman" w:cs="Times New Roman"/>
                <w:lang w:eastAsia="ru-RU"/>
              </w:rPr>
            </w:pPr>
            <w:r w:rsidRPr="00734578">
              <w:rPr>
                <w:rFonts w:ascii="Times New Roman" w:eastAsia="Times New Roman" w:hAnsi="Times New Roman" w:cs="Times New Roman"/>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734578" w:rsidRPr="00734578" w:rsidRDefault="00734578" w:rsidP="00734578">
            <w:pPr>
              <w:autoSpaceDE w:val="0"/>
              <w:autoSpaceDN w:val="0"/>
              <w:spacing w:after="0" w:line="240" w:lineRule="auto"/>
              <w:jc w:val="center"/>
              <w:rPr>
                <w:rFonts w:ascii="Times New Roman" w:eastAsia="Times New Roman" w:hAnsi="Times New Roman" w:cs="Times New Roman"/>
                <w:lang w:eastAsia="ru-RU"/>
              </w:rPr>
            </w:pPr>
            <w:r w:rsidRPr="00734578">
              <w:rPr>
                <w:rFonts w:ascii="Times New Roman" w:eastAsia="Times New Roman" w:hAnsi="Times New Roman" w:cs="Times New Roman"/>
                <w:lang w:eastAsia="ru-RU"/>
              </w:rPr>
              <w:t>да (нет)</w:t>
            </w:r>
          </w:p>
        </w:tc>
      </w:tr>
      <w:tr w:rsidR="00734578" w:rsidRPr="00734578" w:rsidTr="00734578">
        <w:trPr>
          <w:cantSplit/>
        </w:trPr>
        <w:tc>
          <w:tcPr>
            <w:tcW w:w="567" w:type="dxa"/>
          </w:tcPr>
          <w:p w:rsidR="00734578" w:rsidRPr="00734578" w:rsidRDefault="00734578" w:rsidP="00734578">
            <w:pPr>
              <w:autoSpaceDE w:val="0"/>
              <w:autoSpaceDN w:val="0"/>
              <w:spacing w:after="0" w:line="240" w:lineRule="auto"/>
              <w:jc w:val="center"/>
              <w:rPr>
                <w:rFonts w:ascii="Times New Roman" w:eastAsia="Times New Roman" w:hAnsi="Times New Roman" w:cs="Times New Roman"/>
                <w:lang w:eastAsia="ru-RU"/>
              </w:rPr>
            </w:pPr>
            <w:r w:rsidRPr="00734578">
              <w:rPr>
                <w:rFonts w:ascii="Times New Roman" w:eastAsia="Times New Roman" w:hAnsi="Times New Roman" w:cs="Times New Roman"/>
                <w:lang w:eastAsia="ru-RU"/>
              </w:rPr>
              <w:t>16</w:t>
            </w:r>
          </w:p>
        </w:tc>
        <w:tc>
          <w:tcPr>
            <w:tcW w:w="4649" w:type="dxa"/>
          </w:tcPr>
          <w:p w:rsidR="00734578" w:rsidRPr="00734578" w:rsidRDefault="00734578" w:rsidP="00734578">
            <w:pPr>
              <w:autoSpaceDE w:val="0"/>
              <w:autoSpaceDN w:val="0"/>
              <w:spacing w:after="0" w:line="240" w:lineRule="auto"/>
              <w:ind w:left="57"/>
              <w:rPr>
                <w:rFonts w:ascii="Times New Roman" w:eastAsia="Times New Roman" w:hAnsi="Times New Roman" w:cs="Times New Roman"/>
                <w:lang w:eastAsia="ru-RU"/>
              </w:rPr>
            </w:pPr>
            <w:r w:rsidRPr="00734578">
              <w:rPr>
                <w:rFonts w:ascii="Times New Roman" w:eastAsia="Times New Roman" w:hAnsi="Times New Roman" w:cs="Times New Roman"/>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734578" w:rsidRPr="00734578" w:rsidRDefault="00734578" w:rsidP="00734578">
            <w:pPr>
              <w:autoSpaceDE w:val="0"/>
              <w:autoSpaceDN w:val="0"/>
              <w:spacing w:after="0" w:line="240" w:lineRule="auto"/>
              <w:jc w:val="center"/>
              <w:rPr>
                <w:rFonts w:ascii="Times New Roman" w:eastAsia="Times New Roman" w:hAnsi="Times New Roman" w:cs="Times New Roman"/>
                <w:lang w:eastAsia="ru-RU"/>
              </w:rPr>
            </w:pPr>
            <w:r w:rsidRPr="00734578">
              <w:rPr>
                <w:rFonts w:ascii="Times New Roman" w:eastAsia="Times New Roman" w:hAnsi="Times New Roman" w:cs="Times New Roman"/>
                <w:lang w:eastAsia="ru-RU"/>
              </w:rPr>
              <w:t>да (нет)</w:t>
            </w:r>
          </w:p>
        </w:tc>
      </w:tr>
    </w:tbl>
    <w:p w:rsidR="00734578" w:rsidRPr="00734578" w:rsidRDefault="00734578" w:rsidP="00734578">
      <w:pPr>
        <w:autoSpaceDE w:val="0"/>
        <w:autoSpaceDN w:val="0"/>
        <w:spacing w:before="240" w:after="0" w:line="240" w:lineRule="auto"/>
        <w:ind w:right="5954"/>
        <w:jc w:val="center"/>
        <w:rPr>
          <w:rFonts w:ascii="Times New Roman" w:eastAsia="Times New Roman" w:hAnsi="Times New Roman" w:cs="Times New Roman"/>
          <w:sz w:val="24"/>
          <w:szCs w:val="24"/>
          <w:lang w:eastAsia="ru-RU"/>
        </w:rPr>
      </w:pPr>
    </w:p>
    <w:p w:rsidR="00734578" w:rsidRPr="00734578" w:rsidRDefault="00734578" w:rsidP="00734578">
      <w:pPr>
        <w:pBdr>
          <w:top w:val="single" w:sz="4" w:space="1" w:color="auto"/>
        </w:pBdr>
        <w:autoSpaceDE w:val="0"/>
        <w:autoSpaceDN w:val="0"/>
        <w:spacing w:after="0" w:line="240" w:lineRule="auto"/>
        <w:ind w:right="5952"/>
        <w:jc w:val="center"/>
        <w:rPr>
          <w:rFonts w:ascii="Times New Roman" w:eastAsia="Times New Roman" w:hAnsi="Times New Roman" w:cs="Times New Roman"/>
          <w:sz w:val="20"/>
          <w:szCs w:val="20"/>
          <w:lang w:eastAsia="ru-RU"/>
        </w:rPr>
      </w:pPr>
      <w:r w:rsidRPr="00734578">
        <w:rPr>
          <w:rFonts w:ascii="Times New Roman" w:eastAsia="Times New Roman" w:hAnsi="Times New Roman" w:cs="Times New Roman"/>
          <w:sz w:val="20"/>
          <w:szCs w:val="20"/>
          <w:lang w:eastAsia="ru-RU"/>
        </w:rPr>
        <w:t>(подпись)</w:t>
      </w:r>
    </w:p>
    <w:p w:rsidR="00734578" w:rsidRPr="00734578" w:rsidRDefault="00734578" w:rsidP="00734578">
      <w:pPr>
        <w:autoSpaceDE w:val="0"/>
        <w:autoSpaceDN w:val="0"/>
        <w:spacing w:after="240" w:line="240" w:lineRule="auto"/>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М.П.</w:t>
      </w:r>
    </w:p>
    <w:p w:rsidR="00734578" w:rsidRPr="00734578" w:rsidRDefault="00734578" w:rsidP="00734578">
      <w:pPr>
        <w:autoSpaceDE w:val="0"/>
        <w:autoSpaceDN w:val="0"/>
        <w:spacing w:after="0" w:line="240" w:lineRule="auto"/>
        <w:rPr>
          <w:rFonts w:ascii="Times New Roman" w:eastAsia="Times New Roman" w:hAnsi="Times New Roman" w:cs="Times New Roman"/>
          <w:sz w:val="24"/>
          <w:szCs w:val="24"/>
          <w:lang w:eastAsia="ru-RU"/>
        </w:rPr>
      </w:pPr>
    </w:p>
    <w:p w:rsidR="00734578" w:rsidRPr="00734578" w:rsidRDefault="00734578" w:rsidP="00734578">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sidRPr="00734578">
        <w:rPr>
          <w:rFonts w:ascii="Times New Roman" w:eastAsia="Times New Roman" w:hAnsi="Times New Roman" w:cs="Times New Roman"/>
          <w:sz w:val="20"/>
          <w:szCs w:val="20"/>
          <w:lang w:eastAsia="ru-RU"/>
        </w:rPr>
        <w:t>(фамилия, имя, отчество (при наличии) подписавшего, должность)</w:t>
      </w:r>
    </w:p>
    <w:p w:rsidR="00734578" w:rsidRPr="00734578" w:rsidRDefault="00734578" w:rsidP="00734578">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734578" w:rsidRPr="00734578" w:rsidRDefault="00734578" w:rsidP="00734578">
      <w:pPr>
        <w:spacing w:after="0" w:line="240" w:lineRule="auto"/>
        <w:rPr>
          <w:rFonts w:ascii="Times New Roman" w:eastAsia="Times New Roman" w:hAnsi="Times New Roman" w:cs="Times New Roman"/>
          <w:color w:val="808080"/>
          <w:sz w:val="24"/>
          <w:szCs w:val="24"/>
          <w:lang w:eastAsia="ru-RU"/>
        </w:rPr>
      </w:pPr>
      <w:r w:rsidRPr="00734578">
        <w:rPr>
          <w:rFonts w:ascii="Times New Roman" w:eastAsia="Times New Roman" w:hAnsi="Times New Roman" w:cs="Times New Roman"/>
          <w:color w:val="808080"/>
          <w:sz w:val="24"/>
          <w:szCs w:val="24"/>
          <w:lang w:eastAsia="ru-RU"/>
        </w:rPr>
        <w:t>ИНСТРУКЦИИ ПО ЗАПОЛНЕНИЮ:</w:t>
      </w:r>
    </w:p>
    <w:p w:rsidR="00734578" w:rsidRPr="00734578" w:rsidRDefault="00734578" w:rsidP="00734578">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734578" w:rsidRPr="00734578" w:rsidRDefault="00734578" w:rsidP="00734578">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734578">
        <w:rPr>
          <w:rFonts w:ascii="Times New Roman" w:eastAsia="Times New Roman" w:hAnsi="Times New Roman" w:cs="Times New Roman"/>
          <w:bCs/>
          <w:color w:val="808080"/>
          <w:sz w:val="24"/>
          <w:szCs w:val="24"/>
          <w:lang w:eastAsia="ru-RU"/>
        </w:rPr>
        <w:t xml:space="preserve">Декларация предоставляется в случаях, установленных в пункте </w:t>
      </w:r>
      <w:r w:rsidRPr="00734578">
        <w:rPr>
          <w:rFonts w:ascii="Times New Roman" w:eastAsia="Times New Roman" w:hAnsi="Times New Roman" w:cs="Times New Roman"/>
          <w:bCs/>
          <w:color w:val="808080"/>
          <w:sz w:val="24"/>
          <w:szCs w:val="24"/>
          <w:lang w:eastAsia="ru-RU"/>
        </w:rPr>
        <w:fldChar w:fldCharType="begin"/>
      </w:r>
      <w:r w:rsidRPr="00734578">
        <w:rPr>
          <w:rFonts w:ascii="Times New Roman" w:eastAsia="Times New Roman" w:hAnsi="Times New Roman" w:cs="Times New Roman"/>
          <w:bCs/>
          <w:color w:val="808080"/>
          <w:sz w:val="24"/>
          <w:szCs w:val="24"/>
          <w:lang w:eastAsia="ru-RU"/>
        </w:rPr>
        <w:instrText xml:space="preserve"> REF _Ref378845212 \r \h </w:instrText>
      </w:r>
      <w:r w:rsidRPr="00734578">
        <w:rPr>
          <w:rFonts w:ascii="Times New Roman" w:eastAsia="Times New Roman" w:hAnsi="Times New Roman" w:cs="Times New Roman"/>
          <w:bCs/>
          <w:color w:val="808080"/>
          <w:sz w:val="24"/>
          <w:szCs w:val="24"/>
          <w:lang w:eastAsia="ru-RU"/>
        </w:rPr>
      </w:r>
      <w:r w:rsidRPr="00734578">
        <w:rPr>
          <w:rFonts w:ascii="Times New Roman" w:eastAsia="Times New Roman" w:hAnsi="Times New Roman" w:cs="Times New Roman"/>
          <w:bCs/>
          <w:color w:val="808080"/>
          <w:sz w:val="24"/>
          <w:szCs w:val="24"/>
          <w:lang w:eastAsia="ru-RU"/>
        </w:rPr>
        <w:fldChar w:fldCharType="separate"/>
      </w:r>
      <w:r w:rsidR="005F518E">
        <w:rPr>
          <w:rFonts w:ascii="Times New Roman" w:eastAsia="Times New Roman" w:hAnsi="Times New Roman" w:cs="Times New Roman"/>
          <w:bCs/>
          <w:color w:val="808080"/>
          <w:sz w:val="24"/>
          <w:szCs w:val="24"/>
          <w:lang w:eastAsia="ru-RU"/>
        </w:rPr>
        <w:t>16</w:t>
      </w:r>
      <w:r w:rsidRPr="00734578">
        <w:rPr>
          <w:rFonts w:ascii="Times New Roman" w:eastAsia="Times New Roman" w:hAnsi="Times New Roman" w:cs="Times New Roman"/>
          <w:bCs/>
          <w:color w:val="808080"/>
          <w:sz w:val="24"/>
          <w:szCs w:val="24"/>
          <w:lang w:eastAsia="ru-RU"/>
        </w:rPr>
        <w:fldChar w:fldCharType="end"/>
      </w:r>
      <w:r w:rsidRPr="00734578">
        <w:rPr>
          <w:rFonts w:ascii="Times New Roman" w:eastAsia="Times New Roman" w:hAnsi="Times New Roman" w:cs="Times New Roman"/>
          <w:bCs/>
          <w:color w:val="808080"/>
          <w:sz w:val="24"/>
          <w:szCs w:val="24"/>
          <w:lang w:eastAsia="ru-RU"/>
        </w:rPr>
        <w:t xml:space="preserve"> Информационной карты.</w:t>
      </w:r>
    </w:p>
    <w:p w:rsidR="00734578" w:rsidRPr="00734578" w:rsidRDefault="00734578" w:rsidP="00734578">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734578">
        <w:rPr>
          <w:rFonts w:ascii="Times New Roman" w:eastAsia="Times New Roman" w:hAnsi="Times New Roman" w:cs="Times New Roman"/>
          <w:bCs/>
          <w:color w:val="00B050"/>
          <w:sz w:val="24"/>
          <w:szCs w:val="24"/>
          <w:lang w:eastAsia="ru-RU"/>
        </w:rPr>
        <w:t>&lt;1&gt;</w:t>
      </w:r>
      <w:r w:rsidRPr="00734578">
        <w:rPr>
          <w:rFonts w:ascii="Times New Roman" w:eastAsia="Times New Roman" w:hAnsi="Times New Roman" w:cs="Times New Roman"/>
          <w:lang w:eastAsia="ru-RU"/>
        </w:rPr>
        <w:t xml:space="preserve"> </w:t>
      </w:r>
      <w:r w:rsidRPr="00734578">
        <w:rPr>
          <w:rFonts w:ascii="Times New Roman" w:eastAsia="Times New Roman" w:hAnsi="Times New Roman" w:cs="Times New Roman"/>
          <w:bCs/>
          <w:color w:val="808080"/>
          <w:sz w:val="24"/>
          <w:szCs w:val="24"/>
          <w:lang w:eastAsia="ru-RU"/>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34" w:history="1">
        <w:r w:rsidRPr="00734578">
          <w:rPr>
            <w:rFonts w:ascii="Times New Roman" w:eastAsia="Times New Roman" w:hAnsi="Times New Roman" w:cs="Times New Roman"/>
            <w:bCs/>
            <w:color w:val="808080"/>
            <w:sz w:val="24"/>
            <w:szCs w:val="24"/>
            <w:lang w:eastAsia="ru-RU"/>
          </w:rPr>
          <w:t>пунктах 7</w:t>
        </w:r>
      </w:hyperlink>
      <w:r w:rsidRPr="00734578">
        <w:rPr>
          <w:rFonts w:ascii="Times New Roman" w:eastAsia="Times New Roman" w:hAnsi="Times New Roman" w:cs="Times New Roman"/>
          <w:bCs/>
          <w:color w:val="808080"/>
          <w:sz w:val="24"/>
          <w:szCs w:val="24"/>
          <w:lang w:eastAsia="ru-RU"/>
        </w:rPr>
        <w:t xml:space="preserve"> и </w:t>
      </w:r>
      <w:hyperlink r:id="rId35" w:history="1">
        <w:r w:rsidRPr="00734578">
          <w:rPr>
            <w:rFonts w:ascii="Times New Roman" w:eastAsia="Times New Roman" w:hAnsi="Times New Roman" w:cs="Times New Roman"/>
            <w:bCs/>
            <w:color w:val="808080"/>
            <w:sz w:val="24"/>
            <w:szCs w:val="24"/>
            <w:lang w:eastAsia="ru-RU"/>
          </w:rPr>
          <w:t>8</w:t>
        </w:r>
      </w:hyperlink>
      <w:r w:rsidRPr="00734578">
        <w:rPr>
          <w:rFonts w:ascii="Times New Roman" w:eastAsia="Times New Roman" w:hAnsi="Times New Roman" w:cs="Times New Roman"/>
          <w:bCs/>
          <w:color w:val="808080"/>
          <w:sz w:val="24"/>
          <w:szCs w:val="24"/>
          <w:lang w:eastAsia="ru-RU"/>
        </w:rPr>
        <w:t xml:space="preserve"> настоящего документа, в течение 3 календарных лет, следующих один за другим.</w:t>
      </w:r>
    </w:p>
    <w:p w:rsidR="00734578" w:rsidRPr="00734578" w:rsidRDefault="00734578" w:rsidP="00734578">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734578">
        <w:rPr>
          <w:rFonts w:ascii="Times New Roman" w:eastAsia="Times New Roman" w:hAnsi="Times New Roman" w:cs="Times New Roman"/>
          <w:bCs/>
          <w:color w:val="00B050"/>
          <w:sz w:val="24"/>
          <w:szCs w:val="24"/>
          <w:lang w:eastAsia="ru-RU"/>
        </w:rPr>
        <w:t>&lt;2&gt;</w:t>
      </w:r>
      <w:r w:rsidRPr="00734578">
        <w:rPr>
          <w:rFonts w:ascii="Times New Roman" w:eastAsia="Times New Roman" w:hAnsi="Times New Roman" w:cs="Times New Roman"/>
          <w:bCs/>
          <w:color w:val="808080"/>
          <w:sz w:val="24"/>
          <w:szCs w:val="24"/>
          <w:lang w:eastAsia="ru-RU"/>
        </w:rPr>
        <w:t xml:space="preserve"> </w:t>
      </w:r>
      <w:hyperlink r:id="rId36" w:history="1">
        <w:r w:rsidRPr="00734578">
          <w:rPr>
            <w:rFonts w:ascii="Times New Roman" w:eastAsia="Times New Roman" w:hAnsi="Times New Roman" w:cs="Times New Roman"/>
            <w:bCs/>
            <w:color w:val="808080"/>
            <w:sz w:val="24"/>
            <w:szCs w:val="24"/>
            <w:lang w:eastAsia="ru-RU"/>
          </w:rPr>
          <w:t>Пункты 1</w:t>
        </w:r>
      </w:hyperlink>
      <w:r w:rsidRPr="00734578">
        <w:rPr>
          <w:rFonts w:ascii="Times New Roman" w:eastAsia="Times New Roman" w:hAnsi="Times New Roman" w:cs="Times New Roman"/>
          <w:bCs/>
          <w:color w:val="808080"/>
          <w:sz w:val="24"/>
          <w:szCs w:val="24"/>
          <w:lang w:eastAsia="ru-RU"/>
        </w:rPr>
        <w:t xml:space="preserve"> - </w:t>
      </w:r>
      <w:hyperlink r:id="rId37" w:history="1">
        <w:r w:rsidRPr="00734578">
          <w:rPr>
            <w:rFonts w:ascii="Times New Roman" w:eastAsia="Times New Roman" w:hAnsi="Times New Roman" w:cs="Times New Roman"/>
            <w:bCs/>
            <w:color w:val="808080"/>
            <w:sz w:val="24"/>
            <w:szCs w:val="24"/>
            <w:lang w:eastAsia="ru-RU"/>
          </w:rPr>
          <w:t>11</w:t>
        </w:r>
      </w:hyperlink>
      <w:r w:rsidRPr="00734578">
        <w:rPr>
          <w:rFonts w:ascii="Times New Roman" w:eastAsia="Times New Roman" w:hAnsi="Times New Roman" w:cs="Times New Roman"/>
          <w:bCs/>
          <w:color w:val="808080"/>
          <w:sz w:val="24"/>
          <w:szCs w:val="24"/>
          <w:lang w:eastAsia="ru-RU"/>
        </w:rPr>
        <w:t xml:space="preserve"> настоящего документа являются обязательными для заполнения.</w:t>
      </w:r>
    </w:p>
    <w:p w:rsidR="00734578" w:rsidRPr="00734578" w:rsidRDefault="00734578" w:rsidP="00734578">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734578">
        <w:rPr>
          <w:rFonts w:ascii="Times New Roman" w:eastAsia="Times New Roman" w:hAnsi="Times New Roman" w:cs="Times New Roman"/>
          <w:bCs/>
          <w:color w:val="00B050"/>
          <w:sz w:val="24"/>
          <w:szCs w:val="24"/>
          <w:lang w:eastAsia="ru-RU"/>
        </w:rPr>
        <w:t>&lt;3&gt;</w:t>
      </w:r>
      <w:r w:rsidRPr="00734578">
        <w:rPr>
          <w:rFonts w:ascii="Times New Roman" w:eastAsia="Times New Roman" w:hAnsi="Times New Roman" w:cs="Times New Roman"/>
          <w:bCs/>
          <w:color w:val="808080"/>
          <w:sz w:val="24"/>
          <w:szCs w:val="24"/>
          <w:lang w:eastAsia="ru-RU"/>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38" w:history="1">
        <w:r w:rsidRPr="00734578">
          <w:rPr>
            <w:rFonts w:ascii="Times New Roman" w:eastAsia="Times New Roman" w:hAnsi="Times New Roman" w:cs="Times New Roman"/>
            <w:bCs/>
            <w:color w:val="808080"/>
            <w:sz w:val="24"/>
            <w:szCs w:val="24"/>
            <w:lang w:eastAsia="ru-RU"/>
          </w:rPr>
          <w:t>подпунктах "в"</w:t>
        </w:r>
      </w:hyperlink>
      <w:r w:rsidRPr="00734578">
        <w:rPr>
          <w:rFonts w:ascii="Times New Roman" w:eastAsia="Times New Roman" w:hAnsi="Times New Roman" w:cs="Times New Roman"/>
          <w:bCs/>
          <w:color w:val="808080"/>
          <w:sz w:val="24"/>
          <w:szCs w:val="24"/>
          <w:lang w:eastAsia="ru-RU"/>
        </w:rPr>
        <w:t xml:space="preserve"> - </w:t>
      </w:r>
      <w:hyperlink r:id="rId39" w:history="1">
        <w:r w:rsidRPr="00734578">
          <w:rPr>
            <w:rFonts w:ascii="Times New Roman" w:eastAsia="Times New Roman" w:hAnsi="Times New Roman" w:cs="Times New Roman"/>
            <w:bCs/>
            <w:color w:val="808080"/>
            <w:sz w:val="24"/>
            <w:szCs w:val="24"/>
            <w:lang w:eastAsia="ru-RU"/>
          </w:rPr>
          <w:t>"д" пункта 1 части 1.1 статьи 4</w:t>
        </w:r>
      </w:hyperlink>
      <w:r w:rsidRPr="00734578">
        <w:rPr>
          <w:rFonts w:ascii="Times New Roman" w:eastAsia="Times New Roman" w:hAnsi="Times New Roman" w:cs="Times New Roman"/>
          <w:bCs/>
          <w:color w:val="808080"/>
          <w:sz w:val="24"/>
          <w:szCs w:val="24"/>
          <w:lang w:eastAsia="ru-RU"/>
        </w:rPr>
        <w:t xml:space="preserve"> Федерального закона "О развитии малого и среднего предпринимательства в Российской Федерации".</w:t>
      </w:r>
    </w:p>
    <w:p w:rsidR="00734578" w:rsidRPr="00734578" w:rsidRDefault="00734578" w:rsidP="00734578">
      <w:pPr>
        <w:autoSpaceDE w:val="0"/>
        <w:autoSpaceDN w:val="0"/>
        <w:adjustRightInd w:val="0"/>
        <w:spacing w:after="0" w:line="240" w:lineRule="auto"/>
        <w:ind w:firstLine="540"/>
        <w:jc w:val="both"/>
        <w:rPr>
          <w:rFonts w:ascii="Times New Roman" w:eastAsia="Calibri" w:hAnsi="Times New Roman" w:cs="Times New Roman"/>
          <w:bCs/>
          <w:color w:val="808080"/>
          <w:sz w:val="24"/>
          <w:szCs w:val="24"/>
          <w:lang w:eastAsia="ru-RU"/>
        </w:rPr>
      </w:pPr>
      <w:r w:rsidRPr="00734578">
        <w:rPr>
          <w:rFonts w:ascii="Times New Roman" w:eastAsia="Calibri" w:hAnsi="Times New Roman" w:cs="Times New Roman"/>
          <w:bCs/>
          <w:color w:val="808080"/>
          <w:sz w:val="24"/>
          <w:szCs w:val="24"/>
          <w:lang w:eastAsia="ru-RU"/>
        </w:rPr>
        <w:br w:type="page"/>
      </w:r>
    </w:p>
    <w:p w:rsidR="00734578" w:rsidRDefault="00734578" w:rsidP="0073457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10" w:name="_Форма_7_План"/>
      <w:bookmarkStart w:id="111" w:name="_РАЗДЕЛ_IV._Техническое"/>
      <w:bookmarkStart w:id="112" w:name="_Toc438562031"/>
      <w:bookmarkEnd w:id="110"/>
      <w:bookmarkEnd w:id="111"/>
      <w:r w:rsidRPr="00734578">
        <w:rPr>
          <w:rFonts w:ascii="Times New Roman" w:eastAsia="MS Mincho" w:hAnsi="Times New Roman" w:cs="Times New Roman"/>
          <w:b/>
          <w:bCs/>
          <w:color w:val="17365D"/>
          <w:kern w:val="32"/>
          <w:sz w:val="28"/>
          <w:szCs w:val="24"/>
          <w:lang w:val="x-none" w:eastAsia="x-none"/>
        </w:rPr>
        <w:t>РАЗДЕЛ IV. Техническое задание</w:t>
      </w:r>
      <w:bookmarkEnd w:id="112"/>
    </w:p>
    <w:p w:rsidR="0051377B" w:rsidRPr="0051377B" w:rsidRDefault="0051377B" w:rsidP="0051377B">
      <w:pPr>
        <w:spacing w:after="0" w:line="240" w:lineRule="auto"/>
        <w:jc w:val="center"/>
        <w:rPr>
          <w:rFonts w:ascii="Times New Roman" w:eastAsia="Times New Roman" w:hAnsi="Times New Roman" w:cs="Times New Roman"/>
          <w:b/>
          <w:sz w:val="26"/>
          <w:szCs w:val="26"/>
          <w:lang w:eastAsia="ru-RU"/>
        </w:rPr>
      </w:pPr>
      <w:bookmarkStart w:id="113" w:name="_РАЗДЕЛ_V._Проект"/>
      <w:bookmarkStart w:id="114" w:name="_Toc438562032"/>
      <w:bookmarkEnd w:id="113"/>
      <w:r w:rsidRPr="0051377B">
        <w:rPr>
          <w:rFonts w:ascii="Times New Roman" w:eastAsia="Times New Roman" w:hAnsi="Times New Roman" w:cs="Times New Roman"/>
          <w:b/>
          <w:sz w:val="26"/>
          <w:szCs w:val="26"/>
          <w:lang w:eastAsia="ru-RU"/>
        </w:rPr>
        <w:t>ТЕХНИЧЕСКОЕ ЗАДАНИЕ</w:t>
      </w:r>
    </w:p>
    <w:p w:rsidR="0051377B" w:rsidRPr="0051377B" w:rsidRDefault="0051377B" w:rsidP="0051377B">
      <w:pPr>
        <w:spacing w:after="0" w:line="240" w:lineRule="auto"/>
        <w:jc w:val="center"/>
        <w:rPr>
          <w:rFonts w:ascii="Times New Roman" w:eastAsia="Times New Roman" w:hAnsi="Times New Roman" w:cs="Times New Roman"/>
          <w:b/>
          <w:color w:val="000000"/>
          <w:sz w:val="26"/>
          <w:szCs w:val="26"/>
          <w:lang w:eastAsia="ru-RU"/>
        </w:rPr>
      </w:pPr>
      <w:r w:rsidRPr="0051377B">
        <w:rPr>
          <w:rFonts w:ascii="Times New Roman" w:eastAsia="Times New Roman" w:hAnsi="Times New Roman" w:cs="Times New Roman"/>
          <w:b/>
          <w:sz w:val="26"/>
          <w:szCs w:val="26"/>
          <w:lang w:eastAsia="ru-RU"/>
        </w:rPr>
        <w:t xml:space="preserve">на </w:t>
      </w:r>
      <w:r w:rsidRPr="0051377B">
        <w:rPr>
          <w:rFonts w:ascii="Times New Roman" w:eastAsia="Times New Roman" w:hAnsi="Times New Roman" w:cs="Times New Roman"/>
          <w:b/>
          <w:color w:val="000000"/>
          <w:sz w:val="26"/>
          <w:szCs w:val="26"/>
          <w:lang w:eastAsia="ru-RU"/>
        </w:rPr>
        <w:t>поставку герметизированных</w:t>
      </w:r>
    </w:p>
    <w:p w:rsidR="0051377B" w:rsidRPr="0051377B" w:rsidRDefault="0051377B" w:rsidP="0051377B">
      <w:pPr>
        <w:spacing w:after="0" w:line="240" w:lineRule="auto"/>
        <w:jc w:val="center"/>
        <w:rPr>
          <w:rFonts w:ascii="Times New Roman" w:eastAsia="Times New Roman" w:hAnsi="Times New Roman" w:cs="Times New Roman"/>
          <w:b/>
          <w:color w:val="000000"/>
          <w:sz w:val="26"/>
          <w:szCs w:val="26"/>
          <w:lang w:eastAsia="ru-RU"/>
        </w:rPr>
      </w:pPr>
      <w:r w:rsidRPr="0051377B">
        <w:rPr>
          <w:rFonts w:ascii="Times New Roman" w:eastAsia="Times New Roman" w:hAnsi="Times New Roman" w:cs="Times New Roman"/>
          <w:b/>
          <w:color w:val="000000"/>
          <w:sz w:val="26"/>
          <w:szCs w:val="26"/>
          <w:lang w:eastAsia="ru-RU"/>
        </w:rPr>
        <w:t xml:space="preserve">необслуживаемых аккумуляторных батарей </w:t>
      </w:r>
    </w:p>
    <w:p w:rsidR="0051377B" w:rsidRPr="0051377B" w:rsidRDefault="0051377B" w:rsidP="0051377B">
      <w:pPr>
        <w:tabs>
          <w:tab w:val="num" w:pos="960"/>
        </w:tabs>
        <w:overflowPunct w:val="0"/>
        <w:autoSpaceDE w:val="0"/>
        <w:autoSpaceDN w:val="0"/>
        <w:adjustRightInd w:val="0"/>
        <w:spacing w:after="0" w:line="240" w:lineRule="auto"/>
        <w:ind w:firstLine="567"/>
        <w:jc w:val="center"/>
        <w:rPr>
          <w:rFonts w:ascii="Times New Roman" w:eastAsia="Times New Roman" w:hAnsi="Times New Roman" w:cs="Times New Roman"/>
          <w:b/>
          <w:bCs/>
          <w:color w:val="000000"/>
          <w:sz w:val="26"/>
          <w:szCs w:val="26"/>
          <w:lang w:eastAsia="ru-RU"/>
        </w:rPr>
      </w:pPr>
    </w:p>
    <w:p w:rsidR="0051377B" w:rsidRPr="0051377B" w:rsidRDefault="0051377B" w:rsidP="0051377B">
      <w:pPr>
        <w:spacing w:after="0" w:line="240" w:lineRule="auto"/>
        <w:jc w:val="center"/>
        <w:rPr>
          <w:rFonts w:ascii="Times New Roman" w:eastAsia="Times New Roman" w:hAnsi="Times New Roman" w:cs="Times New Roman"/>
          <w:b/>
          <w:sz w:val="26"/>
          <w:szCs w:val="26"/>
          <w:lang w:val="x-none" w:eastAsia="ru-RU"/>
        </w:rPr>
      </w:pPr>
      <w:r w:rsidRPr="0051377B">
        <w:rPr>
          <w:rFonts w:ascii="Times New Roman" w:eastAsia="Times New Roman" w:hAnsi="Times New Roman" w:cs="Times New Roman"/>
          <w:b/>
          <w:sz w:val="26"/>
          <w:szCs w:val="26"/>
          <w:lang w:val="x-none" w:eastAsia="ru-RU"/>
        </w:rPr>
        <w:t>1 ОБЩИЕ ТРЕБОВАНИЯ</w:t>
      </w:r>
    </w:p>
    <w:p w:rsidR="0051377B" w:rsidRPr="0051377B" w:rsidRDefault="0051377B" w:rsidP="0051377B">
      <w:pPr>
        <w:spacing w:after="0" w:line="240" w:lineRule="auto"/>
        <w:jc w:val="center"/>
        <w:rPr>
          <w:rFonts w:ascii="Times New Roman" w:eastAsia="Times New Roman" w:hAnsi="Times New Roman" w:cs="Times New Roman"/>
          <w:b/>
          <w:sz w:val="26"/>
          <w:szCs w:val="26"/>
          <w:lang w:val="x-none" w:eastAsia="ru-RU"/>
        </w:rPr>
      </w:pPr>
    </w:p>
    <w:p w:rsidR="0051377B" w:rsidRPr="0051377B" w:rsidRDefault="0051377B" w:rsidP="0051377B">
      <w:pPr>
        <w:tabs>
          <w:tab w:val="left" w:pos="1134"/>
        </w:tabs>
        <w:overflowPunct w:val="0"/>
        <w:autoSpaceDE w:val="0"/>
        <w:autoSpaceDN w:val="0"/>
        <w:adjustRightInd w:val="0"/>
        <w:spacing w:after="0" w:line="240" w:lineRule="auto"/>
        <w:ind w:left="567" w:firstLine="567"/>
        <w:jc w:val="both"/>
        <w:rPr>
          <w:rFonts w:ascii="Times New Roman" w:eastAsia="Times New Roman" w:hAnsi="Times New Roman" w:cs="Times New Roman"/>
          <w:bCs/>
          <w:sz w:val="26"/>
          <w:szCs w:val="26"/>
          <w:lang w:eastAsia="ru-RU"/>
        </w:rPr>
      </w:pPr>
      <w:r w:rsidRPr="0051377B">
        <w:rPr>
          <w:rFonts w:ascii="Times New Roman" w:eastAsia="Times New Roman" w:hAnsi="Times New Roman" w:cs="Times New Roman"/>
          <w:bCs/>
          <w:sz w:val="26"/>
          <w:szCs w:val="26"/>
          <w:lang w:eastAsia="ru-RU"/>
        </w:rPr>
        <w:t>1.1</w:t>
      </w:r>
      <w:r w:rsidRPr="0051377B">
        <w:rPr>
          <w:rFonts w:ascii="Times New Roman" w:eastAsia="Times New Roman" w:hAnsi="Times New Roman" w:cs="Times New Roman"/>
          <w:bCs/>
          <w:sz w:val="26"/>
          <w:szCs w:val="26"/>
          <w:lang w:eastAsia="ru-RU"/>
        </w:rPr>
        <w:tab/>
        <w:t xml:space="preserve">Настоящее техническое задание (далее ТЗ) определяет технические требования на поставку герметизированных необслуживаемых аккумуляторных батарей. </w:t>
      </w:r>
    </w:p>
    <w:p w:rsidR="0051377B" w:rsidRPr="0051377B" w:rsidRDefault="0051377B" w:rsidP="0051377B">
      <w:pPr>
        <w:spacing w:after="0" w:line="240" w:lineRule="auto"/>
        <w:ind w:left="567"/>
        <w:jc w:val="both"/>
        <w:rPr>
          <w:rFonts w:ascii="Times New Roman" w:eastAsia="Times New Roman" w:hAnsi="Times New Roman" w:cs="Times New Roman"/>
          <w:sz w:val="26"/>
          <w:szCs w:val="26"/>
          <w:lang w:eastAsia="ru-RU"/>
        </w:rPr>
      </w:pPr>
      <w:r w:rsidRPr="0051377B">
        <w:rPr>
          <w:rFonts w:ascii="Times New Roman" w:eastAsia="Times New Roman" w:hAnsi="Times New Roman" w:cs="Times New Roman"/>
          <w:sz w:val="26"/>
          <w:szCs w:val="26"/>
          <w:lang w:eastAsia="ru-RU"/>
        </w:rPr>
        <w:t>В настоящем документе используются следующие определения:</w:t>
      </w:r>
    </w:p>
    <w:p w:rsidR="0051377B" w:rsidRPr="0051377B" w:rsidRDefault="0051377B" w:rsidP="0051377B">
      <w:pPr>
        <w:snapToGrid w:val="0"/>
        <w:spacing w:after="0" w:line="240" w:lineRule="auto"/>
        <w:ind w:firstLine="851"/>
        <w:jc w:val="both"/>
        <w:rPr>
          <w:rFonts w:ascii="Times New Roman" w:eastAsia="Times New Roman" w:hAnsi="Times New Roman" w:cs="Times New Roman"/>
          <w:snapToGrid w:val="0"/>
          <w:sz w:val="26"/>
          <w:szCs w:val="26"/>
          <w:lang w:val="x-none" w:eastAsia="ru-RU"/>
        </w:rPr>
      </w:pPr>
    </w:p>
    <w:tbl>
      <w:tblPr>
        <w:tblW w:w="9273"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27"/>
        <w:gridCol w:w="7146"/>
      </w:tblGrid>
      <w:tr w:rsidR="0051377B" w:rsidRPr="0051377B" w:rsidTr="00F44465">
        <w:tc>
          <w:tcPr>
            <w:tcW w:w="2127" w:type="dxa"/>
            <w:tcBorders>
              <w:top w:val="single" w:sz="4" w:space="0" w:color="auto"/>
              <w:left w:val="single" w:sz="4" w:space="0" w:color="auto"/>
              <w:bottom w:val="single" w:sz="4" w:space="0" w:color="auto"/>
              <w:right w:val="single" w:sz="4" w:space="0" w:color="auto"/>
            </w:tcBorders>
          </w:tcPr>
          <w:p w:rsidR="0051377B" w:rsidRPr="0051377B" w:rsidRDefault="0051377B" w:rsidP="0051377B">
            <w:pPr>
              <w:snapToGrid w:val="0"/>
              <w:spacing w:after="0" w:line="240" w:lineRule="auto"/>
              <w:jc w:val="both"/>
              <w:rPr>
                <w:rFonts w:ascii="Times New Roman" w:eastAsia="Times New Roman" w:hAnsi="Times New Roman" w:cs="Times New Roman"/>
                <w:snapToGrid w:val="0"/>
                <w:sz w:val="26"/>
                <w:szCs w:val="26"/>
                <w:lang w:eastAsia="ru-RU"/>
              </w:rPr>
            </w:pPr>
            <w:r w:rsidRPr="0051377B">
              <w:rPr>
                <w:rFonts w:ascii="Times New Roman" w:eastAsia="Times New Roman" w:hAnsi="Times New Roman" w:cs="Times New Roman"/>
                <w:snapToGrid w:val="0"/>
                <w:sz w:val="26"/>
                <w:szCs w:val="26"/>
                <w:lang w:eastAsia="ru-RU"/>
              </w:rPr>
              <w:t>Заказчик</w:t>
            </w:r>
          </w:p>
        </w:tc>
        <w:tc>
          <w:tcPr>
            <w:tcW w:w="7146" w:type="dxa"/>
            <w:tcBorders>
              <w:top w:val="single" w:sz="4" w:space="0" w:color="auto"/>
              <w:left w:val="single" w:sz="4" w:space="0" w:color="auto"/>
              <w:bottom w:val="single" w:sz="4" w:space="0" w:color="auto"/>
              <w:right w:val="single" w:sz="4" w:space="0" w:color="auto"/>
            </w:tcBorders>
          </w:tcPr>
          <w:p w:rsidR="0051377B" w:rsidRPr="0051377B" w:rsidRDefault="0051377B" w:rsidP="0051377B">
            <w:pPr>
              <w:snapToGrid w:val="0"/>
              <w:spacing w:after="0" w:line="240" w:lineRule="auto"/>
              <w:rPr>
                <w:rFonts w:ascii="Times New Roman" w:eastAsia="Times New Roman" w:hAnsi="Times New Roman" w:cs="Times New Roman"/>
                <w:snapToGrid w:val="0"/>
                <w:sz w:val="26"/>
                <w:szCs w:val="26"/>
                <w:lang w:eastAsia="ru-RU"/>
              </w:rPr>
            </w:pPr>
            <w:r w:rsidRPr="0051377B">
              <w:rPr>
                <w:rFonts w:ascii="Times New Roman" w:eastAsia="Times New Roman" w:hAnsi="Times New Roman" w:cs="Times New Roman"/>
                <w:snapToGrid w:val="0"/>
                <w:sz w:val="26"/>
                <w:szCs w:val="26"/>
                <w:lang w:eastAsia="ru-RU"/>
              </w:rPr>
              <w:t>ПАО «Башинформсвязь»</w:t>
            </w:r>
          </w:p>
        </w:tc>
      </w:tr>
      <w:tr w:rsidR="0051377B" w:rsidRPr="0051377B" w:rsidTr="00F44465">
        <w:tc>
          <w:tcPr>
            <w:tcW w:w="2127" w:type="dxa"/>
            <w:tcBorders>
              <w:top w:val="single" w:sz="4" w:space="0" w:color="auto"/>
              <w:left w:val="single" w:sz="4" w:space="0" w:color="auto"/>
              <w:bottom w:val="single" w:sz="4" w:space="0" w:color="auto"/>
              <w:right w:val="single" w:sz="4" w:space="0" w:color="auto"/>
            </w:tcBorders>
          </w:tcPr>
          <w:p w:rsidR="0051377B" w:rsidRPr="0051377B" w:rsidRDefault="0051377B" w:rsidP="0051377B">
            <w:pPr>
              <w:snapToGrid w:val="0"/>
              <w:spacing w:after="0" w:line="240" w:lineRule="auto"/>
              <w:jc w:val="both"/>
              <w:rPr>
                <w:rFonts w:ascii="Times New Roman" w:eastAsia="Times New Roman" w:hAnsi="Times New Roman" w:cs="Times New Roman"/>
                <w:snapToGrid w:val="0"/>
                <w:sz w:val="26"/>
                <w:szCs w:val="26"/>
                <w:lang w:val="en-US" w:eastAsia="ru-RU"/>
              </w:rPr>
            </w:pPr>
            <w:r w:rsidRPr="0051377B">
              <w:rPr>
                <w:rFonts w:ascii="Times New Roman" w:eastAsia="Times New Roman" w:hAnsi="Times New Roman" w:cs="Times New Roman"/>
                <w:snapToGrid w:val="0"/>
                <w:sz w:val="26"/>
                <w:szCs w:val="26"/>
                <w:lang w:eastAsia="ru-RU"/>
              </w:rPr>
              <w:t>Поставщик (поставщик оборудования)</w:t>
            </w:r>
          </w:p>
        </w:tc>
        <w:tc>
          <w:tcPr>
            <w:tcW w:w="7146" w:type="dxa"/>
            <w:tcBorders>
              <w:top w:val="single" w:sz="4" w:space="0" w:color="auto"/>
              <w:left w:val="single" w:sz="4" w:space="0" w:color="auto"/>
              <w:bottom w:val="single" w:sz="4" w:space="0" w:color="auto"/>
              <w:right w:val="single" w:sz="4" w:space="0" w:color="auto"/>
            </w:tcBorders>
          </w:tcPr>
          <w:p w:rsidR="0051377B" w:rsidRPr="0051377B" w:rsidRDefault="0051377B" w:rsidP="0051377B">
            <w:pPr>
              <w:spacing w:after="0" w:line="240" w:lineRule="auto"/>
              <w:rPr>
                <w:rFonts w:ascii="Times New Roman" w:eastAsia="Times New Roman" w:hAnsi="Times New Roman" w:cs="Times New Roman"/>
                <w:sz w:val="26"/>
                <w:szCs w:val="26"/>
                <w:lang w:eastAsia="ru-RU"/>
              </w:rPr>
            </w:pPr>
            <w:r w:rsidRPr="0051377B">
              <w:rPr>
                <w:rFonts w:ascii="Times New Roman" w:eastAsia="Times New Roman" w:hAnsi="Times New Roman" w:cs="Times New Roman"/>
                <w:sz w:val="26"/>
                <w:szCs w:val="26"/>
                <w:lang w:eastAsia="ru-RU"/>
              </w:rPr>
              <w:t>Предприятие, осуществляющее поставку оборудования и комплектующих изделий.</w:t>
            </w:r>
          </w:p>
        </w:tc>
      </w:tr>
      <w:tr w:rsidR="0051377B" w:rsidRPr="0051377B" w:rsidTr="00F44465">
        <w:tc>
          <w:tcPr>
            <w:tcW w:w="2127" w:type="dxa"/>
            <w:tcBorders>
              <w:top w:val="single" w:sz="4" w:space="0" w:color="auto"/>
              <w:left w:val="single" w:sz="4" w:space="0" w:color="auto"/>
              <w:bottom w:val="single" w:sz="4" w:space="0" w:color="auto"/>
              <w:right w:val="single" w:sz="4" w:space="0" w:color="auto"/>
            </w:tcBorders>
          </w:tcPr>
          <w:p w:rsidR="0051377B" w:rsidRPr="0051377B" w:rsidRDefault="0051377B" w:rsidP="0051377B">
            <w:pPr>
              <w:snapToGrid w:val="0"/>
              <w:spacing w:after="0" w:line="240" w:lineRule="auto"/>
              <w:jc w:val="center"/>
              <w:rPr>
                <w:rFonts w:ascii="Times New Roman" w:eastAsia="Times New Roman" w:hAnsi="Times New Roman" w:cs="Times New Roman"/>
                <w:snapToGrid w:val="0"/>
                <w:sz w:val="26"/>
                <w:szCs w:val="26"/>
                <w:lang w:eastAsia="ru-RU"/>
              </w:rPr>
            </w:pPr>
            <w:r w:rsidRPr="0051377B">
              <w:rPr>
                <w:rFonts w:ascii="Times New Roman" w:eastAsia="Times New Roman" w:hAnsi="Times New Roman" w:cs="Times New Roman"/>
                <w:snapToGrid w:val="0"/>
                <w:sz w:val="26"/>
                <w:szCs w:val="26"/>
                <w:lang w:eastAsia="ru-RU"/>
              </w:rPr>
              <w:t>Исполнительная документация</w:t>
            </w:r>
          </w:p>
        </w:tc>
        <w:tc>
          <w:tcPr>
            <w:tcW w:w="7146" w:type="dxa"/>
            <w:tcBorders>
              <w:top w:val="single" w:sz="4" w:space="0" w:color="auto"/>
              <w:left w:val="single" w:sz="4" w:space="0" w:color="auto"/>
              <w:bottom w:val="single" w:sz="4" w:space="0" w:color="auto"/>
              <w:right w:val="single" w:sz="4" w:space="0" w:color="auto"/>
            </w:tcBorders>
          </w:tcPr>
          <w:p w:rsidR="0051377B" w:rsidRPr="0051377B" w:rsidRDefault="0051377B" w:rsidP="0051377B">
            <w:pPr>
              <w:spacing w:after="0" w:line="240" w:lineRule="auto"/>
              <w:rPr>
                <w:rFonts w:ascii="Times New Roman" w:eastAsia="Times New Roman" w:hAnsi="Times New Roman" w:cs="Times New Roman"/>
                <w:sz w:val="26"/>
                <w:szCs w:val="26"/>
                <w:lang w:eastAsia="ru-RU"/>
              </w:rPr>
            </w:pPr>
            <w:r w:rsidRPr="0051377B">
              <w:rPr>
                <w:rFonts w:ascii="Times New Roman" w:eastAsia="Times New Roman" w:hAnsi="Times New Roman" w:cs="Times New Roman"/>
                <w:sz w:val="26"/>
                <w:szCs w:val="26"/>
                <w:lang w:eastAsia="ru-RU"/>
              </w:rPr>
              <w:t>сертификаты, технические паспорта и другие документы, удостоверяющие качество оборудования, технические характеристики.</w:t>
            </w:r>
          </w:p>
        </w:tc>
      </w:tr>
      <w:tr w:rsidR="0051377B" w:rsidRPr="0051377B" w:rsidTr="00F44465">
        <w:tc>
          <w:tcPr>
            <w:tcW w:w="2127" w:type="dxa"/>
            <w:tcBorders>
              <w:top w:val="single" w:sz="4" w:space="0" w:color="auto"/>
              <w:left w:val="single" w:sz="4" w:space="0" w:color="auto"/>
              <w:bottom w:val="single" w:sz="4" w:space="0" w:color="auto"/>
              <w:right w:val="single" w:sz="4" w:space="0" w:color="auto"/>
            </w:tcBorders>
          </w:tcPr>
          <w:p w:rsidR="0051377B" w:rsidRPr="0051377B" w:rsidRDefault="0051377B" w:rsidP="0051377B">
            <w:pPr>
              <w:snapToGrid w:val="0"/>
              <w:spacing w:after="0" w:line="240" w:lineRule="auto"/>
              <w:jc w:val="center"/>
              <w:rPr>
                <w:rFonts w:ascii="Times New Roman" w:eastAsia="Times New Roman" w:hAnsi="Times New Roman" w:cs="Times New Roman"/>
                <w:snapToGrid w:val="0"/>
                <w:sz w:val="26"/>
                <w:szCs w:val="26"/>
                <w:lang w:eastAsia="ru-RU"/>
              </w:rPr>
            </w:pPr>
            <w:r w:rsidRPr="0051377B">
              <w:rPr>
                <w:rFonts w:ascii="Times New Roman" w:eastAsia="Times New Roman" w:hAnsi="Times New Roman" w:cs="Times New Roman"/>
                <w:snapToGrid w:val="0"/>
                <w:sz w:val="26"/>
                <w:szCs w:val="26"/>
                <w:lang w:eastAsia="ru-RU"/>
              </w:rPr>
              <w:t>Оборудование</w:t>
            </w:r>
          </w:p>
        </w:tc>
        <w:tc>
          <w:tcPr>
            <w:tcW w:w="7146" w:type="dxa"/>
            <w:tcBorders>
              <w:top w:val="single" w:sz="4" w:space="0" w:color="auto"/>
              <w:left w:val="single" w:sz="4" w:space="0" w:color="auto"/>
              <w:bottom w:val="single" w:sz="4" w:space="0" w:color="auto"/>
              <w:right w:val="single" w:sz="4" w:space="0" w:color="auto"/>
            </w:tcBorders>
          </w:tcPr>
          <w:p w:rsidR="0051377B" w:rsidRPr="0051377B" w:rsidRDefault="0051377B" w:rsidP="0051377B">
            <w:pPr>
              <w:spacing w:after="0" w:line="240" w:lineRule="auto"/>
              <w:rPr>
                <w:rFonts w:ascii="Times New Roman" w:eastAsia="Times New Roman" w:hAnsi="Times New Roman" w:cs="Times New Roman"/>
                <w:sz w:val="26"/>
                <w:szCs w:val="26"/>
                <w:lang w:eastAsia="ru-RU"/>
              </w:rPr>
            </w:pPr>
            <w:r w:rsidRPr="0051377B">
              <w:rPr>
                <w:rFonts w:ascii="Times New Roman" w:eastAsia="Times New Roman" w:hAnsi="Times New Roman" w:cs="Times New Roman"/>
                <w:sz w:val="26"/>
                <w:szCs w:val="26"/>
                <w:lang w:eastAsia="ru-RU"/>
              </w:rPr>
              <w:t xml:space="preserve">Оборудование: герметизированные необслуживаемые аккумуляторные батареи, включая комплектующие элементы. </w:t>
            </w:r>
          </w:p>
        </w:tc>
      </w:tr>
      <w:tr w:rsidR="0051377B" w:rsidRPr="0051377B" w:rsidTr="00F44465">
        <w:tc>
          <w:tcPr>
            <w:tcW w:w="2127" w:type="dxa"/>
            <w:tcBorders>
              <w:top w:val="single" w:sz="4" w:space="0" w:color="auto"/>
              <w:left w:val="single" w:sz="4" w:space="0" w:color="auto"/>
              <w:bottom w:val="single" w:sz="4" w:space="0" w:color="auto"/>
              <w:right w:val="single" w:sz="4" w:space="0" w:color="auto"/>
            </w:tcBorders>
          </w:tcPr>
          <w:p w:rsidR="0051377B" w:rsidRPr="0051377B" w:rsidRDefault="0051377B" w:rsidP="0051377B">
            <w:pPr>
              <w:snapToGrid w:val="0"/>
              <w:spacing w:after="0" w:line="240" w:lineRule="auto"/>
              <w:jc w:val="center"/>
              <w:rPr>
                <w:rFonts w:ascii="Times New Roman" w:eastAsia="Times New Roman" w:hAnsi="Times New Roman" w:cs="Times New Roman"/>
                <w:snapToGrid w:val="0"/>
                <w:sz w:val="26"/>
                <w:szCs w:val="26"/>
                <w:lang w:eastAsia="ru-RU"/>
              </w:rPr>
            </w:pPr>
            <w:r w:rsidRPr="0051377B">
              <w:rPr>
                <w:rFonts w:ascii="Times New Roman" w:eastAsia="Times New Roman" w:hAnsi="Times New Roman" w:cs="Times New Roman"/>
                <w:snapToGrid w:val="0"/>
                <w:sz w:val="26"/>
                <w:szCs w:val="26"/>
                <w:lang w:eastAsia="ru-RU"/>
              </w:rPr>
              <w:t>АКБ</w:t>
            </w:r>
          </w:p>
        </w:tc>
        <w:tc>
          <w:tcPr>
            <w:tcW w:w="7146" w:type="dxa"/>
            <w:tcBorders>
              <w:top w:val="single" w:sz="4" w:space="0" w:color="auto"/>
              <w:left w:val="single" w:sz="4" w:space="0" w:color="auto"/>
              <w:bottom w:val="single" w:sz="4" w:space="0" w:color="auto"/>
              <w:right w:val="single" w:sz="4" w:space="0" w:color="auto"/>
            </w:tcBorders>
          </w:tcPr>
          <w:p w:rsidR="0051377B" w:rsidRPr="0051377B" w:rsidRDefault="0051377B" w:rsidP="0051377B">
            <w:pPr>
              <w:spacing w:after="0" w:line="240" w:lineRule="auto"/>
              <w:rPr>
                <w:rFonts w:ascii="Times New Roman" w:eastAsia="Times New Roman" w:hAnsi="Times New Roman" w:cs="Times New Roman"/>
                <w:sz w:val="26"/>
                <w:szCs w:val="26"/>
                <w:lang w:eastAsia="ru-RU"/>
              </w:rPr>
            </w:pPr>
            <w:r w:rsidRPr="0051377B">
              <w:rPr>
                <w:rFonts w:ascii="Times New Roman" w:eastAsia="Times New Roman" w:hAnsi="Times New Roman" w:cs="Times New Roman"/>
                <w:sz w:val="26"/>
                <w:szCs w:val="26"/>
                <w:lang w:eastAsia="ru-RU"/>
              </w:rPr>
              <w:t>Аккумуляторные батареи</w:t>
            </w:r>
          </w:p>
        </w:tc>
      </w:tr>
    </w:tbl>
    <w:p w:rsidR="0051377B" w:rsidRPr="0051377B" w:rsidRDefault="0051377B" w:rsidP="0051377B">
      <w:pPr>
        <w:spacing w:after="0" w:line="240" w:lineRule="auto"/>
        <w:jc w:val="both"/>
        <w:rPr>
          <w:rFonts w:ascii="Times New Roman" w:eastAsia="Times New Roman" w:hAnsi="Times New Roman" w:cs="Times New Roman"/>
          <w:b/>
          <w:sz w:val="26"/>
          <w:szCs w:val="26"/>
          <w:lang w:eastAsia="ru-RU"/>
        </w:rPr>
      </w:pPr>
    </w:p>
    <w:p w:rsidR="0051377B" w:rsidRPr="0051377B" w:rsidRDefault="0051377B" w:rsidP="0051377B">
      <w:pPr>
        <w:spacing w:after="0" w:line="240" w:lineRule="auto"/>
        <w:ind w:firstLine="567"/>
        <w:rPr>
          <w:rFonts w:ascii="Times New Roman" w:eastAsia="Times New Roman" w:hAnsi="Times New Roman" w:cs="Times New Roman"/>
          <w:b/>
          <w:sz w:val="26"/>
          <w:szCs w:val="26"/>
          <w:lang w:val="x-none" w:eastAsia="ru-RU"/>
        </w:rPr>
      </w:pPr>
      <w:r w:rsidRPr="0051377B">
        <w:rPr>
          <w:rFonts w:ascii="Times New Roman" w:eastAsia="Times New Roman" w:hAnsi="Times New Roman" w:cs="Times New Roman"/>
          <w:b/>
          <w:sz w:val="26"/>
          <w:szCs w:val="26"/>
          <w:lang w:val="x-none" w:eastAsia="ru-RU"/>
        </w:rPr>
        <w:t>2 ТРЕБОВАНИЕ К ПЕРЕЧНЮ ОБОРУДОВАНИЯ И СТОИМОСТИ</w:t>
      </w:r>
    </w:p>
    <w:p w:rsidR="0051377B" w:rsidRPr="0051377B" w:rsidRDefault="0051377B" w:rsidP="0051377B">
      <w:pPr>
        <w:spacing w:after="0" w:line="240" w:lineRule="auto"/>
        <w:ind w:firstLine="567"/>
        <w:rPr>
          <w:rFonts w:ascii="Times New Roman" w:eastAsia="Times New Roman" w:hAnsi="Times New Roman" w:cs="Times New Roman"/>
          <w:b/>
          <w:sz w:val="26"/>
          <w:szCs w:val="26"/>
          <w:lang w:val="x-none" w:eastAsia="ru-RU"/>
        </w:rPr>
      </w:pPr>
    </w:p>
    <w:p w:rsidR="0051377B" w:rsidRPr="0051377B" w:rsidRDefault="0051377B" w:rsidP="0051377B">
      <w:pPr>
        <w:tabs>
          <w:tab w:val="left" w:pos="1134"/>
        </w:tabs>
        <w:spacing w:after="0" w:line="240" w:lineRule="auto"/>
        <w:ind w:left="567"/>
        <w:rPr>
          <w:rFonts w:ascii="Times New Roman" w:eastAsia="Times New Roman" w:hAnsi="Times New Roman" w:cs="Times New Roman"/>
          <w:sz w:val="24"/>
          <w:szCs w:val="24"/>
          <w:lang w:eastAsia="ru-RU"/>
        </w:rPr>
      </w:pPr>
      <w:r w:rsidRPr="0051377B">
        <w:rPr>
          <w:rFonts w:ascii="Times New Roman" w:eastAsia="Times New Roman" w:hAnsi="Times New Roman" w:cs="Times New Roman"/>
          <w:sz w:val="26"/>
          <w:szCs w:val="26"/>
          <w:lang w:val="x-none" w:eastAsia="ru-RU"/>
        </w:rPr>
        <w:t>2.1</w:t>
      </w:r>
      <w:r w:rsidRPr="0051377B">
        <w:rPr>
          <w:rFonts w:ascii="Times New Roman" w:eastAsia="Times New Roman" w:hAnsi="Times New Roman" w:cs="Times New Roman"/>
          <w:sz w:val="26"/>
          <w:szCs w:val="26"/>
          <w:lang w:val="x-none" w:eastAsia="ru-RU"/>
        </w:rPr>
        <w:tab/>
        <w:t xml:space="preserve">Перечень </w:t>
      </w:r>
      <w:r w:rsidRPr="0051377B">
        <w:rPr>
          <w:rFonts w:ascii="Times New Roman" w:eastAsia="Times New Roman" w:hAnsi="Times New Roman" w:cs="Times New Roman"/>
          <w:sz w:val="26"/>
          <w:szCs w:val="26"/>
          <w:lang w:eastAsia="ru-RU"/>
        </w:rPr>
        <w:t xml:space="preserve">необходимого </w:t>
      </w:r>
      <w:r w:rsidRPr="0051377B">
        <w:rPr>
          <w:rFonts w:ascii="Times New Roman" w:eastAsia="Times New Roman" w:hAnsi="Times New Roman" w:cs="Times New Roman"/>
          <w:sz w:val="26"/>
          <w:szCs w:val="26"/>
          <w:lang w:val="x-none" w:eastAsia="ru-RU"/>
        </w:rPr>
        <w:t xml:space="preserve">оборудования представлен в </w:t>
      </w:r>
      <w:r w:rsidRPr="0051377B">
        <w:rPr>
          <w:rFonts w:ascii="Times New Roman" w:eastAsia="Times New Roman" w:hAnsi="Times New Roman" w:cs="Times New Roman"/>
          <w:sz w:val="26"/>
          <w:szCs w:val="26"/>
          <w:lang w:eastAsia="ru-RU"/>
        </w:rPr>
        <w:t>Приложении № 1 к</w:t>
      </w:r>
      <w:r w:rsidRPr="0051377B">
        <w:rPr>
          <w:rFonts w:ascii="Times New Roman" w:eastAsia="Times New Roman" w:hAnsi="Times New Roman" w:cs="Times New Roman"/>
          <w:sz w:val="26"/>
          <w:szCs w:val="26"/>
          <w:lang w:val="x-none" w:eastAsia="ru-RU"/>
        </w:rPr>
        <w:t xml:space="preserve"> настояще</w:t>
      </w:r>
      <w:r w:rsidRPr="0051377B">
        <w:rPr>
          <w:rFonts w:ascii="Times New Roman" w:eastAsia="Times New Roman" w:hAnsi="Times New Roman" w:cs="Times New Roman"/>
          <w:sz w:val="26"/>
          <w:szCs w:val="26"/>
          <w:lang w:eastAsia="ru-RU"/>
        </w:rPr>
        <w:t>му</w:t>
      </w:r>
      <w:r w:rsidRPr="0051377B">
        <w:rPr>
          <w:rFonts w:ascii="Times New Roman" w:eastAsia="Times New Roman" w:hAnsi="Times New Roman" w:cs="Times New Roman"/>
          <w:sz w:val="26"/>
          <w:szCs w:val="26"/>
          <w:lang w:val="x-none" w:eastAsia="ru-RU"/>
        </w:rPr>
        <w:t xml:space="preserve"> Техническо</w:t>
      </w:r>
      <w:r w:rsidRPr="0051377B">
        <w:rPr>
          <w:rFonts w:ascii="Times New Roman" w:eastAsia="Times New Roman" w:hAnsi="Times New Roman" w:cs="Times New Roman"/>
          <w:sz w:val="26"/>
          <w:szCs w:val="26"/>
          <w:lang w:eastAsia="ru-RU"/>
        </w:rPr>
        <w:t>му</w:t>
      </w:r>
      <w:r w:rsidRPr="0051377B">
        <w:rPr>
          <w:rFonts w:ascii="Times New Roman" w:eastAsia="Times New Roman" w:hAnsi="Times New Roman" w:cs="Times New Roman"/>
          <w:sz w:val="26"/>
          <w:szCs w:val="26"/>
          <w:lang w:val="x-none" w:eastAsia="ru-RU"/>
        </w:rPr>
        <w:t xml:space="preserve"> задани</w:t>
      </w:r>
      <w:r w:rsidRPr="0051377B">
        <w:rPr>
          <w:rFonts w:ascii="Times New Roman" w:eastAsia="Times New Roman" w:hAnsi="Times New Roman" w:cs="Times New Roman"/>
          <w:sz w:val="26"/>
          <w:szCs w:val="26"/>
          <w:lang w:eastAsia="ru-RU"/>
        </w:rPr>
        <w:t>ю.</w:t>
      </w:r>
    </w:p>
    <w:p w:rsidR="0051377B" w:rsidRPr="0051377B" w:rsidRDefault="0051377B" w:rsidP="0051377B">
      <w:pPr>
        <w:shd w:val="clear" w:color="auto" w:fill="FFFFFF"/>
        <w:tabs>
          <w:tab w:val="left" w:pos="1134"/>
        </w:tabs>
        <w:autoSpaceDE w:val="0"/>
        <w:spacing w:after="0" w:line="240" w:lineRule="auto"/>
        <w:ind w:firstLine="567"/>
        <w:rPr>
          <w:rFonts w:ascii="Times New Roman" w:eastAsia="Times New Roman" w:hAnsi="Times New Roman" w:cs="Times New Roman"/>
          <w:iCs/>
          <w:sz w:val="26"/>
          <w:szCs w:val="26"/>
          <w:lang w:eastAsia="ru-RU"/>
        </w:rPr>
      </w:pPr>
      <w:r w:rsidRPr="0051377B">
        <w:rPr>
          <w:rFonts w:ascii="Times New Roman" w:eastAsia="Times New Roman" w:hAnsi="Times New Roman" w:cs="Times New Roman"/>
          <w:sz w:val="26"/>
          <w:szCs w:val="26"/>
          <w:lang w:eastAsia="ru-RU"/>
        </w:rPr>
        <w:t>2.2</w:t>
      </w:r>
      <w:r w:rsidRPr="0051377B">
        <w:rPr>
          <w:rFonts w:ascii="Times New Roman" w:eastAsia="Times New Roman" w:hAnsi="Times New Roman" w:cs="Times New Roman"/>
          <w:sz w:val="26"/>
          <w:szCs w:val="26"/>
          <w:lang w:eastAsia="ru-RU"/>
        </w:rPr>
        <w:tab/>
        <w:t>С</w:t>
      </w:r>
      <w:r w:rsidRPr="0051377B">
        <w:rPr>
          <w:rFonts w:ascii="Times New Roman" w:eastAsia="Times New Roman" w:hAnsi="Times New Roman" w:cs="Times New Roman"/>
          <w:iCs/>
          <w:sz w:val="26"/>
          <w:szCs w:val="26"/>
          <w:lang w:eastAsia="ru-RU"/>
        </w:rPr>
        <w:t>тоимость оборудования включает:</w:t>
      </w:r>
    </w:p>
    <w:p w:rsidR="0051377B" w:rsidRPr="0051377B" w:rsidRDefault="0051377B" w:rsidP="0051377B">
      <w:pPr>
        <w:numPr>
          <w:ilvl w:val="0"/>
          <w:numId w:val="17"/>
        </w:numPr>
        <w:shd w:val="clear" w:color="auto" w:fill="FFFFFF"/>
        <w:autoSpaceDE w:val="0"/>
        <w:spacing w:after="0" w:line="240" w:lineRule="auto"/>
        <w:contextualSpacing/>
        <w:rPr>
          <w:rFonts w:ascii="Times New Roman" w:eastAsia="Times New Roman" w:hAnsi="Times New Roman" w:cs="Times New Roman"/>
          <w:bCs/>
          <w:iCs/>
          <w:sz w:val="26"/>
          <w:szCs w:val="26"/>
          <w:lang w:val="x-none" w:eastAsia="x-none"/>
        </w:rPr>
      </w:pPr>
      <w:r w:rsidRPr="0051377B">
        <w:rPr>
          <w:rFonts w:ascii="Times New Roman" w:eastAsia="Times New Roman" w:hAnsi="Times New Roman" w:cs="Times New Roman"/>
          <w:iCs/>
          <w:sz w:val="26"/>
          <w:szCs w:val="26"/>
          <w:lang w:val="x-none" w:eastAsia="x-none"/>
        </w:rPr>
        <w:t>расходы</w:t>
      </w:r>
      <w:r w:rsidRPr="0051377B">
        <w:rPr>
          <w:rFonts w:ascii="Times New Roman" w:eastAsia="Times New Roman" w:hAnsi="Times New Roman" w:cs="Times New Roman"/>
          <w:bCs/>
          <w:iCs/>
          <w:sz w:val="26"/>
          <w:szCs w:val="26"/>
          <w:lang w:val="x-none" w:eastAsia="x-none"/>
        </w:rPr>
        <w:t xml:space="preserve"> на </w:t>
      </w:r>
      <w:r w:rsidRPr="0051377B">
        <w:rPr>
          <w:rFonts w:ascii="Times New Roman" w:eastAsia="Times New Roman" w:hAnsi="Times New Roman" w:cs="Times New Roman"/>
          <w:bCs/>
          <w:iCs/>
          <w:sz w:val="26"/>
          <w:szCs w:val="26"/>
          <w:lang w:eastAsia="x-none"/>
        </w:rPr>
        <w:t>доставку</w:t>
      </w:r>
      <w:r w:rsidRPr="0051377B">
        <w:rPr>
          <w:rFonts w:ascii="Times New Roman" w:eastAsia="Times New Roman" w:hAnsi="Times New Roman" w:cs="Times New Roman"/>
          <w:sz w:val="26"/>
          <w:szCs w:val="26"/>
          <w:lang w:val="x-none" w:eastAsia="x-none"/>
        </w:rPr>
        <w:t xml:space="preserve"> оборудования на объекты ПАО «Башинформсвязь»</w:t>
      </w:r>
      <w:r w:rsidRPr="0051377B">
        <w:rPr>
          <w:rFonts w:ascii="Times New Roman" w:eastAsia="Times New Roman" w:hAnsi="Times New Roman" w:cs="Times New Roman"/>
          <w:sz w:val="26"/>
          <w:szCs w:val="26"/>
          <w:lang w:eastAsia="x-none"/>
        </w:rPr>
        <w:t>, указанных</w:t>
      </w:r>
      <w:r w:rsidRPr="0051377B">
        <w:rPr>
          <w:rFonts w:ascii="Times New Roman" w:eastAsia="Times New Roman" w:hAnsi="Times New Roman" w:cs="Times New Roman"/>
          <w:sz w:val="26"/>
          <w:szCs w:val="26"/>
          <w:lang w:val="x-none" w:eastAsia="x-none"/>
        </w:rPr>
        <w:t xml:space="preserve"> при заполнении Заявки</w:t>
      </w:r>
      <w:r w:rsidRPr="0051377B">
        <w:rPr>
          <w:rFonts w:ascii="Times New Roman" w:eastAsia="Times New Roman" w:hAnsi="Times New Roman" w:cs="Times New Roman"/>
          <w:bCs/>
          <w:iCs/>
          <w:sz w:val="26"/>
          <w:szCs w:val="26"/>
          <w:lang w:eastAsia="x-none"/>
        </w:rPr>
        <w:t>;</w:t>
      </w:r>
    </w:p>
    <w:p w:rsidR="0051377B" w:rsidRPr="0051377B" w:rsidRDefault="0051377B" w:rsidP="0051377B">
      <w:pPr>
        <w:numPr>
          <w:ilvl w:val="0"/>
          <w:numId w:val="17"/>
        </w:numPr>
        <w:shd w:val="clear" w:color="auto" w:fill="FFFFFF"/>
        <w:autoSpaceDE w:val="0"/>
        <w:spacing w:after="0" w:line="240" w:lineRule="auto"/>
        <w:contextualSpacing/>
        <w:rPr>
          <w:rFonts w:ascii="Times New Roman" w:eastAsia="Times New Roman" w:hAnsi="Times New Roman" w:cs="Times New Roman"/>
          <w:bCs/>
          <w:iCs/>
          <w:sz w:val="26"/>
          <w:szCs w:val="26"/>
          <w:lang w:val="x-none" w:eastAsia="x-none"/>
        </w:rPr>
      </w:pPr>
      <w:r w:rsidRPr="0051377B">
        <w:rPr>
          <w:rFonts w:ascii="Times New Roman" w:eastAsia="Times New Roman" w:hAnsi="Times New Roman" w:cs="Times New Roman"/>
          <w:bCs/>
          <w:iCs/>
          <w:sz w:val="26"/>
          <w:szCs w:val="26"/>
          <w:lang w:eastAsia="x-none"/>
        </w:rPr>
        <w:t xml:space="preserve">расходы на </w:t>
      </w:r>
      <w:r w:rsidRPr="0051377B">
        <w:rPr>
          <w:rFonts w:ascii="Times New Roman" w:eastAsia="Times New Roman" w:hAnsi="Times New Roman" w:cs="Times New Roman"/>
          <w:bCs/>
          <w:iCs/>
          <w:sz w:val="26"/>
          <w:szCs w:val="26"/>
          <w:lang w:val="x-none" w:eastAsia="x-none"/>
        </w:rPr>
        <w:t>страхование, уплату таможенных пошлин</w:t>
      </w:r>
      <w:r w:rsidRPr="0051377B">
        <w:rPr>
          <w:rFonts w:ascii="Times New Roman" w:eastAsia="Times New Roman" w:hAnsi="Times New Roman" w:cs="Times New Roman"/>
          <w:bCs/>
          <w:iCs/>
          <w:sz w:val="26"/>
          <w:szCs w:val="26"/>
          <w:lang w:eastAsia="x-none"/>
        </w:rPr>
        <w:t>;</w:t>
      </w:r>
    </w:p>
    <w:p w:rsidR="0051377B" w:rsidRPr="0051377B" w:rsidRDefault="0051377B" w:rsidP="0051377B">
      <w:pPr>
        <w:numPr>
          <w:ilvl w:val="0"/>
          <w:numId w:val="17"/>
        </w:numPr>
        <w:shd w:val="clear" w:color="auto" w:fill="FFFFFF"/>
        <w:autoSpaceDE w:val="0"/>
        <w:spacing w:after="0" w:line="240" w:lineRule="auto"/>
        <w:contextualSpacing/>
        <w:rPr>
          <w:rFonts w:ascii="Times New Roman" w:eastAsia="Times New Roman" w:hAnsi="Times New Roman" w:cs="Times New Roman"/>
          <w:bCs/>
          <w:iCs/>
          <w:sz w:val="26"/>
          <w:szCs w:val="26"/>
          <w:lang w:val="x-none" w:eastAsia="x-none"/>
        </w:rPr>
      </w:pPr>
      <w:r w:rsidRPr="0051377B">
        <w:rPr>
          <w:rFonts w:ascii="Times New Roman" w:eastAsia="Times New Roman" w:hAnsi="Times New Roman" w:cs="Times New Roman"/>
          <w:bCs/>
          <w:iCs/>
          <w:sz w:val="26"/>
          <w:szCs w:val="26"/>
          <w:lang w:eastAsia="x-none"/>
        </w:rPr>
        <w:t xml:space="preserve">расходы на </w:t>
      </w:r>
      <w:r w:rsidRPr="0051377B">
        <w:rPr>
          <w:rFonts w:ascii="Times New Roman" w:eastAsia="Times New Roman" w:hAnsi="Times New Roman" w:cs="Times New Roman"/>
          <w:bCs/>
          <w:iCs/>
          <w:sz w:val="26"/>
          <w:szCs w:val="26"/>
          <w:lang w:val="x-none" w:eastAsia="x-none"/>
        </w:rPr>
        <w:t>разгрузк</w:t>
      </w:r>
      <w:r w:rsidRPr="0051377B">
        <w:rPr>
          <w:rFonts w:ascii="Times New Roman" w:eastAsia="Times New Roman" w:hAnsi="Times New Roman" w:cs="Times New Roman"/>
          <w:bCs/>
          <w:iCs/>
          <w:sz w:val="26"/>
          <w:szCs w:val="26"/>
          <w:lang w:eastAsia="x-none"/>
        </w:rPr>
        <w:t>у</w:t>
      </w:r>
      <w:r w:rsidRPr="0051377B">
        <w:rPr>
          <w:rFonts w:ascii="Times New Roman" w:eastAsia="Times New Roman" w:hAnsi="Times New Roman" w:cs="Times New Roman"/>
          <w:bCs/>
          <w:iCs/>
          <w:sz w:val="26"/>
          <w:szCs w:val="26"/>
          <w:lang w:val="x-none" w:eastAsia="x-none"/>
        </w:rPr>
        <w:t xml:space="preserve"> по адресу доставки</w:t>
      </w:r>
      <w:r w:rsidRPr="0051377B">
        <w:rPr>
          <w:rFonts w:ascii="Times New Roman" w:eastAsia="Times New Roman" w:hAnsi="Times New Roman" w:cs="Times New Roman"/>
          <w:bCs/>
          <w:iCs/>
          <w:sz w:val="26"/>
          <w:szCs w:val="26"/>
          <w:lang w:eastAsia="x-none"/>
        </w:rPr>
        <w:t>;</w:t>
      </w:r>
    </w:p>
    <w:p w:rsidR="0051377B" w:rsidRPr="0051377B" w:rsidRDefault="0051377B" w:rsidP="0051377B">
      <w:pPr>
        <w:numPr>
          <w:ilvl w:val="0"/>
          <w:numId w:val="17"/>
        </w:numPr>
        <w:shd w:val="clear" w:color="auto" w:fill="FFFFFF"/>
        <w:autoSpaceDE w:val="0"/>
        <w:spacing w:after="0" w:line="240" w:lineRule="auto"/>
        <w:contextualSpacing/>
        <w:rPr>
          <w:rFonts w:ascii="Times New Roman" w:eastAsia="Times New Roman" w:hAnsi="Times New Roman" w:cs="Times New Roman"/>
          <w:bCs/>
          <w:iCs/>
          <w:sz w:val="26"/>
          <w:szCs w:val="26"/>
          <w:lang w:val="x-none" w:eastAsia="x-none"/>
        </w:rPr>
      </w:pPr>
      <w:r w:rsidRPr="0051377B">
        <w:rPr>
          <w:rFonts w:ascii="Times New Roman" w:eastAsia="Times New Roman" w:hAnsi="Times New Roman" w:cs="Times New Roman"/>
          <w:bCs/>
          <w:iCs/>
          <w:sz w:val="26"/>
          <w:szCs w:val="26"/>
          <w:lang w:val="x-none" w:eastAsia="x-none"/>
        </w:rPr>
        <w:t>затрат</w:t>
      </w:r>
      <w:r w:rsidRPr="0051377B">
        <w:rPr>
          <w:rFonts w:ascii="Times New Roman" w:eastAsia="Times New Roman" w:hAnsi="Times New Roman" w:cs="Times New Roman"/>
          <w:bCs/>
          <w:iCs/>
          <w:sz w:val="26"/>
          <w:szCs w:val="26"/>
          <w:lang w:eastAsia="x-none"/>
        </w:rPr>
        <w:t>ы</w:t>
      </w:r>
      <w:r w:rsidRPr="0051377B">
        <w:rPr>
          <w:rFonts w:ascii="Times New Roman" w:eastAsia="Times New Roman" w:hAnsi="Times New Roman" w:cs="Times New Roman"/>
          <w:bCs/>
          <w:iCs/>
          <w:sz w:val="26"/>
          <w:szCs w:val="26"/>
          <w:lang w:val="x-none" w:eastAsia="x-none"/>
        </w:rPr>
        <w:t xml:space="preserve"> на расходные материалы</w:t>
      </w:r>
      <w:r w:rsidRPr="0051377B">
        <w:rPr>
          <w:rFonts w:ascii="Times New Roman" w:eastAsia="Times New Roman" w:hAnsi="Times New Roman" w:cs="Times New Roman"/>
          <w:bCs/>
          <w:iCs/>
          <w:sz w:val="26"/>
          <w:szCs w:val="26"/>
          <w:lang w:eastAsia="x-none"/>
        </w:rPr>
        <w:t>;</w:t>
      </w:r>
    </w:p>
    <w:p w:rsidR="0051377B" w:rsidRPr="0051377B" w:rsidRDefault="0051377B" w:rsidP="0051377B">
      <w:pPr>
        <w:numPr>
          <w:ilvl w:val="0"/>
          <w:numId w:val="17"/>
        </w:numPr>
        <w:shd w:val="clear" w:color="auto" w:fill="FFFFFF"/>
        <w:autoSpaceDE w:val="0"/>
        <w:spacing w:after="0" w:line="240" w:lineRule="auto"/>
        <w:contextualSpacing/>
        <w:rPr>
          <w:rFonts w:ascii="Times New Roman" w:eastAsia="Times New Roman" w:hAnsi="Times New Roman" w:cs="Times New Roman"/>
          <w:bCs/>
          <w:iCs/>
          <w:sz w:val="26"/>
          <w:szCs w:val="26"/>
          <w:lang w:val="x-none" w:eastAsia="x-none"/>
        </w:rPr>
      </w:pPr>
      <w:r w:rsidRPr="0051377B">
        <w:rPr>
          <w:rFonts w:ascii="Times New Roman" w:eastAsia="Times New Roman" w:hAnsi="Times New Roman" w:cs="Times New Roman"/>
          <w:bCs/>
          <w:iCs/>
          <w:sz w:val="26"/>
          <w:szCs w:val="26"/>
          <w:lang w:val="x-none" w:eastAsia="x-none"/>
        </w:rPr>
        <w:t>транспортно-заготовительны</w:t>
      </w:r>
      <w:r w:rsidRPr="0051377B">
        <w:rPr>
          <w:rFonts w:ascii="Times New Roman" w:eastAsia="Times New Roman" w:hAnsi="Times New Roman" w:cs="Times New Roman"/>
          <w:bCs/>
          <w:iCs/>
          <w:sz w:val="26"/>
          <w:szCs w:val="26"/>
          <w:lang w:eastAsia="x-none"/>
        </w:rPr>
        <w:t>е</w:t>
      </w:r>
      <w:r w:rsidRPr="0051377B">
        <w:rPr>
          <w:rFonts w:ascii="Times New Roman" w:eastAsia="Times New Roman" w:hAnsi="Times New Roman" w:cs="Times New Roman"/>
          <w:bCs/>
          <w:iCs/>
          <w:sz w:val="26"/>
          <w:szCs w:val="26"/>
          <w:lang w:val="x-none" w:eastAsia="x-none"/>
        </w:rPr>
        <w:t xml:space="preserve"> расход</w:t>
      </w:r>
      <w:r w:rsidRPr="0051377B">
        <w:rPr>
          <w:rFonts w:ascii="Times New Roman" w:eastAsia="Times New Roman" w:hAnsi="Times New Roman" w:cs="Times New Roman"/>
          <w:bCs/>
          <w:iCs/>
          <w:sz w:val="26"/>
          <w:szCs w:val="26"/>
          <w:lang w:eastAsia="x-none"/>
        </w:rPr>
        <w:t>ы</w:t>
      </w:r>
      <w:r w:rsidRPr="0051377B">
        <w:rPr>
          <w:rFonts w:ascii="Times New Roman" w:eastAsia="Times New Roman" w:hAnsi="Times New Roman" w:cs="Times New Roman"/>
          <w:bCs/>
          <w:iCs/>
          <w:sz w:val="26"/>
          <w:szCs w:val="26"/>
          <w:lang w:val="x-none" w:eastAsia="x-none"/>
        </w:rPr>
        <w:t>.</w:t>
      </w:r>
    </w:p>
    <w:p w:rsidR="0051377B" w:rsidRPr="0051377B" w:rsidRDefault="0051377B" w:rsidP="0051377B">
      <w:pPr>
        <w:spacing w:after="0" w:line="240" w:lineRule="auto"/>
        <w:ind w:left="1276"/>
        <w:rPr>
          <w:rFonts w:ascii="Times New Roman" w:eastAsia="Times New Roman" w:hAnsi="Times New Roman" w:cs="Times New Roman"/>
          <w:sz w:val="26"/>
          <w:szCs w:val="26"/>
          <w:lang w:val="x-none" w:eastAsia="ru-RU"/>
        </w:rPr>
      </w:pPr>
    </w:p>
    <w:p w:rsidR="0051377B" w:rsidRPr="0051377B" w:rsidRDefault="0051377B" w:rsidP="0051377B">
      <w:pPr>
        <w:spacing w:after="0" w:line="240" w:lineRule="auto"/>
        <w:ind w:left="1276"/>
        <w:rPr>
          <w:rFonts w:ascii="Times New Roman" w:eastAsia="Times New Roman" w:hAnsi="Times New Roman" w:cs="Times New Roman"/>
          <w:b/>
          <w:sz w:val="26"/>
          <w:szCs w:val="26"/>
          <w:lang w:val="x-none" w:eastAsia="ru-RU"/>
        </w:rPr>
      </w:pPr>
      <w:r w:rsidRPr="0051377B">
        <w:rPr>
          <w:rFonts w:ascii="Times New Roman" w:eastAsia="Times New Roman" w:hAnsi="Times New Roman" w:cs="Times New Roman"/>
          <w:b/>
          <w:sz w:val="26"/>
          <w:szCs w:val="26"/>
          <w:lang w:val="x-none" w:eastAsia="ru-RU"/>
        </w:rPr>
        <w:t>3. ТРЕБОВАНИЕ К ПОСТОВЛЯЕМОМУ ОБОРУДОВАНИЮ</w:t>
      </w:r>
    </w:p>
    <w:p w:rsidR="0051377B" w:rsidRPr="0051377B" w:rsidRDefault="0051377B" w:rsidP="0051377B">
      <w:pPr>
        <w:spacing w:after="0" w:line="240" w:lineRule="auto"/>
        <w:ind w:left="1276"/>
        <w:rPr>
          <w:rFonts w:ascii="Times New Roman" w:eastAsia="Times New Roman" w:hAnsi="Times New Roman" w:cs="Times New Roman"/>
          <w:b/>
          <w:sz w:val="26"/>
          <w:szCs w:val="26"/>
          <w:lang w:val="x-none" w:eastAsia="ru-RU"/>
        </w:rPr>
      </w:pPr>
    </w:p>
    <w:p w:rsidR="0051377B" w:rsidRPr="0051377B" w:rsidRDefault="0051377B" w:rsidP="0051377B">
      <w:pPr>
        <w:spacing w:after="0" w:line="240" w:lineRule="auto"/>
        <w:ind w:left="1276"/>
        <w:rPr>
          <w:rFonts w:ascii="Times New Roman" w:eastAsia="Times New Roman" w:hAnsi="Times New Roman" w:cs="Times New Roman"/>
          <w:b/>
          <w:sz w:val="26"/>
          <w:szCs w:val="26"/>
          <w:lang w:val="x-none" w:eastAsia="ru-RU"/>
        </w:rPr>
      </w:pPr>
      <w:r w:rsidRPr="0051377B">
        <w:rPr>
          <w:rFonts w:ascii="Times New Roman" w:eastAsia="Times New Roman" w:hAnsi="Times New Roman" w:cs="Times New Roman"/>
          <w:b/>
          <w:sz w:val="26"/>
          <w:szCs w:val="26"/>
          <w:lang w:val="x-none" w:eastAsia="ru-RU"/>
        </w:rPr>
        <w:t>3.1 Требование к конструкции</w:t>
      </w:r>
    </w:p>
    <w:p w:rsidR="0051377B" w:rsidRPr="0051377B" w:rsidRDefault="0051377B" w:rsidP="0051377B">
      <w:pPr>
        <w:spacing w:after="0" w:line="240" w:lineRule="auto"/>
        <w:ind w:left="1276"/>
        <w:rPr>
          <w:rFonts w:ascii="Times New Roman" w:eastAsia="Times New Roman" w:hAnsi="Times New Roman" w:cs="Times New Roman"/>
          <w:b/>
          <w:sz w:val="26"/>
          <w:szCs w:val="26"/>
          <w:lang w:val="x-none" w:eastAsia="ru-RU"/>
        </w:rPr>
      </w:pPr>
    </w:p>
    <w:p w:rsidR="0051377B" w:rsidRPr="0051377B" w:rsidRDefault="0051377B" w:rsidP="0051377B">
      <w:pPr>
        <w:spacing w:after="0" w:line="240" w:lineRule="auto"/>
        <w:ind w:left="567"/>
        <w:rPr>
          <w:rFonts w:ascii="Times New Roman" w:eastAsia="Times New Roman" w:hAnsi="Times New Roman" w:cs="Times New Roman"/>
          <w:sz w:val="26"/>
          <w:szCs w:val="26"/>
          <w:lang w:val="x-none" w:eastAsia="ru-RU"/>
        </w:rPr>
      </w:pPr>
      <w:r w:rsidRPr="0051377B">
        <w:rPr>
          <w:rFonts w:ascii="Times New Roman" w:eastAsia="Times New Roman" w:hAnsi="Times New Roman" w:cs="Times New Roman"/>
          <w:sz w:val="26"/>
          <w:szCs w:val="26"/>
          <w:lang w:val="x-none" w:eastAsia="ru-RU"/>
        </w:rPr>
        <w:t>3.1.1</w:t>
      </w:r>
      <w:r w:rsidRPr="0051377B">
        <w:rPr>
          <w:rFonts w:ascii="Times New Roman" w:eastAsia="Times New Roman" w:hAnsi="Times New Roman" w:cs="Times New Roman"/>
          <w:sz w:val="26"/>
          <w:szCs w:val="26"/>
          <w:lang w:val="x-none" w:eastAsia="ru-RU"/>
        </w:rPr>
        <w:tab/>
        <w:t>Габаритные, установочные и присоединительные размеры АКБ, прописанные в коммерческом предложении, должны соответствовать чертежам, приведенным в ТУ, на сайте производителя (поставщика).</w:t>
      </w:r>
    </w:p>
    <w:p w:rsidR="0051377B" w:rsidRPr="0051377B" w:rsidRDefault="0051377B" w:rsidP="0051377B">
      <w:pPr>
        <w:tabs>
          <w:tab w:val="left" w:pos="567"/>
          <w:tab w:val="left" w:pos="709"/>
          <w:tab w:val="left" w:pos="851"/>
        </w:tabs>
        <w:spacing w:after="0" w:line="240" w:lineRule="auto"/>
        <w:ind w:left="567"/>
        <w:jc w:val="both"/>
        <w:rPr>
          <w:rFonts w:ascii="Times New Roman" w:eastAsia="Times New Roman" w:hAnsi="Times New Roman" w:cs="Times New Roman"/>
          <w:sz w:val="26"/>
          <w:szCs w:val="26"/>
          <w:lang w:eastAsia="ru-RU"/>
        </w:rPr>
      </w:pPr>
      <w:r w:rsidRPr="0051377B">
        <w:rPr>
          <w:rFonts w:ascii="Times New Roman" w:eastAsia="Times New Roman" w:hAnsi="Times New Roman" w:cs="Times New Roman"/>
          <w:sz w:val="26"/>
          <w:szCs w:val="26"/>
          <w:lang w:eastAsia="ru-RU"/>
        </w:rPr>
        <w:t>3.1.2</w:t>
      </w:r>
      <w:r w:rsidRPr="0051377B">
        <w:rPr>
          <w:rFonts w:ascii="Times New Roman" w:eastAsia="Times New Roman" w:hAnsi="Times New Roman" w:cs="Times New Roman"/>
          <w:sz w:val="26"/>
          <w:szCs w:val="26"/>
          <w:lang w:eastAsia="ru-RU"/>
        </w:rPr>
        <w:tab/>
        <w:t>Пластмассовые компоненты, используемые для изготовления корпусов (баков и крышек) АКБ, должны быть выполнены из ударопрочной, огнестойкой пластмассы.</w:t>
      </w:r>
    </w:p>
    <w:p w:rsidR="0051377B" w:rsidRPr="0051377B" w:rsidRDefault="0051377B" w:rsidP="0051377B">
      <w:pPr>
        <w:tabs>
          <w:tab w:val="left" w:pos="567"/>
          <w:tab w:val="left" w:pos="709"/>
          <w:tab w:val="left" w:pos="851"/>
        </w:tabs>
        <w:spacing w:after="0" w:line="240" w:lineRule="auto"/>
        <w:ind w:left="567"/>
        <w:jc w:val="both"/>
        <w:rPr>
          <w:rFonts w:ascii="Times New Roman" w:eastAsia="Times New Roman" w:hAnsi="Times New Roman" w:cs="Times New Roman"/>
          <w:sz w:val="26"/>
          <w:szCs w:val="26"/>
          <w:lang w:eastAsia="ru-RU"/>
        </w:rPr>
      </w:pPr>
      <w:r w:rsidRPr="0051377B">
        <w:rPr>
          <w:rFonts w:ascii="Times New Roman" w:eastAsia="Times New Roman" w:hAnsi="Times New Roman" w:cs="Times New Roman"/>
          <w:sz w:val="26"/>
          <w:szCs w:val="26"/>
          <w:lang w:eastAsia="ru-RU"/>
        </w:rPr>
        <w:t>3.1.3</w:t>
      </w:r>
      <w:r w:rsidRPr="0051377B">
        <w:rPr>
          <w:rFonts w:ascii="Times New Roman" w:eastAsia="Times New Roman" w:hAnsi="Times New Roman" w:cs="Times New Roman"/>
          <w:sz w:val="26"/>
          <w:szCs w:val="26"/>
          <w:lang w:eastAsia="ru-RU"/>
        </w:rPr>
        <w:tab/>
        <w:t xml:space="preserve">АКБ должны быть </w:t>
      </w:r>
      <w:proofErr w:type="spellStart"/>
      <w:r w:rsidRPr="0051377B">
        <w:rPr>
          <w:rFonts w:ascii="Times New Roman" w:eastAsia="Times New Roman" w:hAnsi="Times New Roman" w:cs="Times New Roman"/>
          <w:sz w:val="26"/>
          <w:szCs w:val="26"/>
          <w:lang w:eastAsia="ru-RU"/>
        </w:rPr>
        <w:t>пожаровзрывобезопасны</w:t>
      </w:r>
      <w:proofErr w:type="spellEnd"/>
      <w:r w:rsidRPr="0051377B">
        <w:rPr>
          <w:rFonts w:ascii="Times New Roman" w:eastAsia="Times New Roman" w:hAnsi="Times New Roman" w:cs="Times New Roman"/>
          <w:sz w:val="26"/>
          <w:szCs w:val="26"/>
          <w:lang w:eastAsia="ru-RU"/>
        </w:rPr>
        <w:t>.</w:t>
      </w:r>
    </w:p>
    <w:p w:rsidR="0051377B" w:rsidRPr="0051377B" w:rsidRDefault="0051377B" w:rsidP="0051377B">
      <w:pPr>
        <w:tabs>
          <w:tab w:val="left" w:pos="567"/>
          <w:tab w:val="left" w:pos="709"/>
          <w:tab w:val="left" w:pos="851"/>
        </w:tabs>
        <w:spacing w:after="0" w:line="240" w:lineRule="auto"/>
        <w:ind w:left="567"/>
        <w:jc w:val="both"/>
        <w:rPr>
          <w:rFonts w:ascii="Times New Roman" w:eastAsia="Times New Roman" w:hAnsi="Times New Roman" w:cs="Times New Roman"/>
          <w:sz w:val="26"/>
          <w:szCs w:val="26"/>
          <w:lang w:eastAsia="ru-RU"/>
        </w:rPr>
      </w:pPr>
      <w:r w:rsidRPr="0051377B">
        <w:rPr>
          <w:rFonts w:ascii="Times New Roman" w:eastAsia="Times New Roman" w:hAnsi="Times New Roman" w:cs="Times New Roman"/>
          <w:sz w:val="26"/>
          <w:szCs w:val="26"/>
          <w:lang w:eastAsia="ru-RU"/>
        </w:rPr>
        <w:t>3.1.4</w:t>
      </w:r>
      <w:r w:rsidRPr="0051377B">
        <w:rPr>
          <w:rFonts w:ascii="Times New Roman" w:eastAsia="Times New Roman" w:hAnsi="Times New Roman" w:cs="Times New Roman"/>
          <w:sz w:val="26"/>
          <w:szCs w:val="26"/>
          <w:lang w:eastAsia="ru-RU"/>
        </w:rPr>
        <w:tab/>
        <w:t xml:space="preserve">АКБ должны быть герметизированы в выводах, в зазорах между крышкой и баком, и выдерживать давление повышенное или пониженное по сравнению с атмосферным на 20 кПа ± 1,3 кПа (150 мм </w:t>
      </w:r>
      <w:proofErr w:type="spellStart"/>
      <w:r w:rsidRPr="0051377B">
        <w:rPr>
          <w:rFonts w:ascii="Times New Roman" w:eastAsia="Times New Roman" w:hAnsi="Times New Roman" w:cs="Times New Roman"/>
          <w:sz w:val="26"/>
          <w:szCs w:val="26"/>
          <w:lang w:eastAsia="ru-RU"/>
        </w:rPr>
        <w:t>рт.ст</w:t>
      </w:r>
      <w:proofErr w:type="spellEnd"/>
      <w:r w:rsidRPr="0051377B">
        <w:rPr>
          <w:rFonts w:ascii="Times New Roman" w:eastAsia="Times New Roman" w:hAnsi="Times New Roman" w:cs="Times New Roman"/>
          <w:sz w:val="26"/>
          <w:szCs w:val="26"/>
          <w:lang w:eastAsia="ru-RU"/>
        </w:rPr>
        <w:t xml:space="preserve">. ± 10 мм </w:t>
      </w:r>
      <w:proofErr w:type="spellStart"/>
      <w:r w:rsidRPr="0051377B">
        <w:rPr>
          <w:rFonts w:ascii="Times New Roman" w:eastAsia="Times New Roman" w:hAnsi="Times New Roman" w:cs="Times New Roman"/>
          <w:sz w:val="26"/>
          <w:szCs w:val="26"/>
          <w:lang w:eastAsia="ru-RU"/>
        </w:rPr>
        <w:t>рт.ст</w:t>
      </w:r>
      <w:proofErr w:type="spellEnd"/>
      <w:r w:rsidRPr="0051377B">
        <w:rPr>
          <w:rFonts w:ascii="Times New Roman" w:eastAsia="Times New Roman" w:hAnsi="Times New Roman" w:cs="Times New Roman"/>
          <w:sz w:val="26"/>
          <w:szCs w:val="26"/>
          <w:lang w:eastAsia="ru-RU"/>
        </w:rPr>
        <w:t>.) при температуре +25°С ± 10°С.</w:t>
      </w:r>
    </w:p>
    <w:p w:rsidR="0051377B" w:rsidRPr="0051377B" w:rsidRDefault="0051377B" w:rsidP="0051377B">
      <w:pPr>
        <w:tabs>
          <w:tab w:val="left" w:pos="567"/>
          <w:tab w:val="left" w:pos="709"/>
          <w:tab w:val="left" w:pos="851"/>
        </w:tabs>
        <w:spacing w:after="0" w:line="240" w:lineRule="auto"/>
        <w:ind w:left="567"/>
        <w:jc w:val="both"/>
        <w:rPr>
          <w:rFonts w:ascii="Times New Roman" w:eastAsia="Times New Roman" w:hAnsi="Times New Roman" w:cs="Times New Roman"/>
          <w:sz w:val="26"/>
          <w:szCs w:val="26"/>
          <w:lang w:eastAsia="ru-RU"/>
        </w:rPr>
      </w:pPr>
      <w:r w:rsidRPr="0051377B">
        <w:rPr>
          <w:rFonts w:ascii="Times New Roman" w:eastAsia="Times New Roman" w:hAnsi="Times New Roman" w:cs="Times New Roman"/>
          <w:sz w:val="26"/>
          <w:szCs w:val="26"/>
          <w:lang w:eastAsia="ru-RU"/>
        </w:rPr>
        <w:t>3.1.5</w:t>
      </w:r>
      <w:r w:rsidRPr="0051377B">
        <w:rPr>
          <w:rFonts w:ascii="Times New Roman" w:eastAsia="Times New Roman" w:hAnsi="Times New Roman" w:cs="Times New Roman"/>
          <w:sz w:val="26"/>
          <w:szCs w:val="26"/>
          <w:lang w:eastAsia="ru-RU"/>
        </w:rPr>
        <w:tab/>
        <w:t>Конструкция АКБ должна предусматривать предохранительные (регулирующие) клапаны, препятствующие проникновению газа (воздуха) в батарею и обеспечивающие выпуск газа при превышении внутреннего давления газа выше допустимого.</w:t>
      </w:r>
    </w:p>
    <w:p w:rsidR="0051377B" w:rsidRPr="0051377B" w:rsidRDefault="0051377B" w:rsidP="0051377B">
      <w:pPr>
        <w:tabs>
          <w:tab w:val="left" w:pos="567"/>
          <w:tab w:val="left" w:pos="709"/>
          <w:tab w:val="left" w:pos="851"/>
        </w:tabs>
        <w:spacing w:after="0" w:line="240" w:lineRule="auto"/>
        <w:ind w:left="567"/>
        <w:jc w:val="both"/>
        <w:rPr>
          <w:rFonts w:ascii="Times New Roman" w:eastAsia="Times New Roman" w:hAnsi="Times New Roman" w:cs="Times New Roman"/>
          <w:sz w:val="26"/>
          <w:szCs w:val="26"/>
          <w:lang w:eastAsia="ru-RU"/>
        </w:rPr>
      </w:pPr>
      <w:r w:rsidRPr="0051377B">
        <w:rPr>
          <w:rFonts w:ascii="Times New Roman" w:eastAsia="Times New Roman" w:hAnsi="Times New Roman" w:cs="Times New Roman"/>
          <w:sz w:val="26"/>
          <w:szCs w:val="26"/>
          <w:lang w:eastAsia="ru-RU"/>
        </w:rPr>
        <w:t>3.1.6</w:t>
      </w:r>
      <w:r w:rsidRPr="0051377B">
        <w:rPr>
          <w:rFonts w:ascii="Times New Roman" w:eastAsia="Times New Roman" w:hAnsi="Times New Roman" w:cs="Times New Roman"/>
          <w:sz w:val="26"/>
          <w:szCs w:val="26"/>
          <w:lang w:eastAsia="ru-RU"/>
        </w:rPr>
        <w:tab/>
        <w:t>Конструкция АКБ должна обеспечивать механическую прочность и безопасность в процессе их транспортирования, хранения и эксплуатации.</w:t>
      </w:r>
    </w:p>
    <w:p w:rsidR="0051377B" w:rsidRPr="0051377B" w:rsidRDefault="0051377B" w:rsidP="0051377B">
      <w:pPr>
        <w:tabs>
          <w:tab w:val="left" w:pos="567"/>
          <w:tab w:val="left" w:pos="709"/>
          <w:tab w:val="left" w:pos="851"/>
        </w:tabs>
        <w:spacing w:after="0" w:line="240" w:lineRule="auto"/>
        <w:ind w:left="567"/>
        <w:jc w:val="both"/>
        <w:rPr>
          <w:rFonts w:ascii="Times New Roman" w:eastAsia="Times New Roman" w:hAnsi="Times New Roman" w:cs="Times New Roman"/>
          <w:sz w:val="26"/>
          <w:szCs w:val="26"/>
          <w:lang w:eastAsia="ru-RU"/>
        </w:rPr>
      </w:pPr>
      <w:r w:rsidRPr="0051377B">
        <w:rPr>
          <w:rFonts w:ascii="Times New Roman" w:eastAsia="Times New Roman" w:hAnsi="Times New Roman" w:cs="Times New Roman"/>
          <w:sz w:val="26"/>
          <w:szCs w:val="26"/>
          <w:lang w:eastAsia="ru-RU"/>
        </w:rPr>
        <w:t>3.1.7</w:t>
      </w:r>
      <w:r w:rsidRPr="0051377B">
        <w:rPr>
          <w:rFonts w:ascii="Times New Roman" w:eastAsia="Times New Roman" w:hAnsi="Times New Roman" w:cs="Times New Roman"/>
          <w:sz w:val="26"/>
          <w:szCs w:val="26"/>
          <w:lang w:eastAsia="ru-RU"/>
        </w:rPr>
        <w:tab/>
        <w:t>Конструкция тяжелых АКБ должна предусматривать ручки для удобства перемещения и монтажа.</w:t>
      </w:r>
    </w:p>
    <w:p w:rsidR="0051377B" w:rsidRPr="0051377B" w:rsidRDefault="0051377B" w:rsidP="0051377B">
      <w:pPr>
        <w:tabs>
          <w:tab w:val="left" w:pos="567"/>
          <w:tab w:val="left" w:pos="709"/>
          <w:tab w:val="left" w:pos="851"/>
        </w:tabs>
        <w:spacing w:after="0" w:line="240" w:lineRule="auto"/>
        <w:ind w:left="567"/>
        <w:jc w:val="both"/>
        <w:rPr>
          <w:rFonts w:ascii="Times New Roman" w:eastAsia="Times New Roman" w:hAnsi="Times New Roman" w:cs="Times New Roman"/>
          <w:sz w:val="26"/>
          <w:szCs w:val="26"/>
          <w:lang w:eastAsia="ru-RU"/>
        </w:rPr>
      </w:pPr>
      <w:r w:rsidRPr="0051377B">
        <w:rPr>
          <w:rFonts w:ascii="Times New Roman" w:eastAsia="Times New Roman" w:hAnsi="Times New Roman" w:cs="Times New Roman"/>
          <w:sz w:val="26"/>
          <w:szCs w:val="26"/>
          <w:lang w:eastAsia="ru-RU"/>
        </w:rPr>
        <w:t>3.1.8</w:t>
      </w:r>
      <w:r w:rsidRPr="0051377B">
        <w:rPr>
          <w:rFonts w:ascii="Times New Roman" w:eastAsia="Times New Roman" w:hAnsi="Times New Roman" w:cs="Times New Roman"/>
          <w:sz w:val="24"/>
          <w:szCs w:val="24"/>
          <w:lang w:eastAsia="ru-RU"/>
        </w:rPr>
        <w:t xml:space="preserve"> </w:t>
      </w:r>
      <w:r w:rsidRPr="0051377B">
        <w:rPr>
          <w:rFonts w:ascii="Times New Roman" w:eastAsia="Times New Roman" w:hAnsi="Times New Roman" w:cs="Times New Roman"/>
          <w:sz w:val="26"/>
          <w:szCs w:val="26"/>
          <w:lang w:eastAsia="ru-RU"/>
        </w:rPr>
        <w:t>Заявленный вес АКБ, прописанный в коммерческом предложении должен соответствовать значениям, приведённых в ТУ на сайте производителя (поставщика).</w:t>
      </w:r>
    </w:p>
    <w:p w:rsidR="0051377B" w:rsidRPr="0051377B" w:rsidRDefault="0051377B" w:rsidP="0051377B">
      <w:pPr>
        <w:tabs>
          <w:tab w:val="left" w:pos="567"/>
          <w:tab w:val="left" w:pos="709"/>
          <w:tab w:val="left" w:pos="851"/>
        </w:tabs>
        <w:spacing w:after="0" w:line="240" w:lineRule="auto"/>
        <w:ind w:left="567"/>
        <w:jc w:val="both"/>
        <w:rPr>
          <w:rFonts w:ascii="Times New Roman" w:eastAsia="Times New Roman" w:hAnsi="Times New Roman" w:cs="Times New Roman"/>
          <w:sz w:val="26"/>
          <w:szCs w:val="26"/>
          <w:lang w:eastAsia="ru-RU"/>
        </w:rPr>
      </w:pPr>
      <w:r w:rsidRPr="0051377B">
        <w:rPr>
          <w:rFonts w:ascii="Times New Roman" w:eastAsia="Times New Roman" w:hAnsi="Times New Roman" w:cs="Times New Roman"/>
          <w:sz w:val="26"/>
          <w:szCs w:val="26"/>
          <w:lang w:eastAsia="ru-RU"/>
        </w:rPr>
        <w:t>3.1.9   Фактический вес АКБ должен соответствовать значениям, приведенных в ТУ или на сайте производителя (поставщика), отклонение не более ± 3%.</w:t>
      </w:r>
    </w:p>
    <w:p w:rsidR="0051377B" w:rsidRPr="0051377B" w:rsidRDefault="0051377B" w:rsidP="0051377B">
      <w:pPr>
        <w:tabs>
          <w:tab w:val="left" w:pos="567"/>
          <w:tab w:val="left" w:pos="709"/>
          <w:tab w:val="left" w:pos="851"/>
        </w:tabs>
        <w:spacing w:after="0" w:line="240" w:lineRule="auto"/>
        <w:ind w:left="567"/>
        <w:jc w:val="both"/>
        <w:rPr>
          <w:rFonts w:ascii="Times New Roman" w:eastAsia="Times New Roman" w:hAnsi="Times New Roman" w:cs="Times New Roman"/>
          <w:sz w:val="26"/>
          <w:szCs w:val="26"/>
          <w:lang w:eastAsia="ru-RU"/>
        </w:rPr>
      </w:pPr>
      <w:r w:rsidRPr="0051377B">
        <w:rPr>
          <w:rFonts w:ascii="Times New Roman" w:eastAsia="Times New Roman" w:hAnsi="Times New Roman" w:cs="Times New Roman"/>
          <w:sz w:val="26"/>
          <w:szCs w:val="26"/>
          <w:lang w:eastAsia="ru-RU"/>
        </w:rPr>
        <w:t xml:space="preserve">3.1.10 Вес АКБ </w:t>
      </w:r>
      <w:r w:rsidRPr="0051377B">
        <w:rPr>
          <w:rFonts w:ascii="Times New Roman" w:eastAsia="Times New Roman" w:hAnsi="Times New Roman" w:cs="Times New Roman"/>
          <w:sz w:val="26"/>
          <w:szCs w:val="26"/>
          <w:lang w:val="en-US" w:eastAsia="ru-RU"/>
        </w:rPr>
        <w:t>AGM</w:t>
      </w:r>
      <w:r w:rsidRPr="0051377B">
        <w:rPr>
          <w:rFonts w:ascii="Times New Roman" w:eastAsia="Times New Roman" w:hAnsi="Times New Roman" w:cs="Times New Roman"/>
          <w:sz w:val="26"/>
          <w:szCs w:val="26"/>
          <w:lang w:eastAsia="ru-RU"/>
        </w:rPr>
        <w:t xml:space="preserve"> технологии должен быть не менее значений, указанных в Приложении №1.</w:t>
      </w:r>
    </w:p>
    <w:p w:rsidR="0051377B" w:rsidRPr="0051377B" w:rsidRDefault="0051377B" w:rsidP="0051377B">
      <w:pPr>
        <w:tabs>
          <w:tab w:val="left" w:pos="567"/>
          <w:tab w:val="left" w:pos="709"/>
          <w:tab w:val="left" w:pos="851"/>
        </w:tabs>
        <w:spacing w:after="0" w:line="240" w:lineRule="auto"/>
        <w:ind w:left="567"/>
        <w:jc w:val="both"/>
        <w:rPr>
          <w:rFonts w:ascii="Times New Roman" w:eastAsia="Times New Roman" w:hAnsi="Times New Roman" w:cs="Times New Roman"/>
          <w:sz w:val="26"/>
          <w:szCs w:val="26"/>
          <w:lang w:eastAsia="ru-RU"/>
        </w:rPr>
      </w:pPr>
      <w:r w:rsidRPr="0051377B">
        <w:rPr>
          <w:rFonts w:ascii="Times New Roman" w:eastAsia="Times New Roman" w:hAnsi="Times New Roman" w:cs="Times New Roman"/>
          <w:sz w:val="26"/>
          <w:szCs w:val="26"/>
          <w:lang w:eastAsia="ru-RU"/>
        </w:rPr>
        <w:t>3.1.11 Ёмкость поставляемых АКБ должен соответствовать значениям, приведённых в Приложении №1 к Техническому заданию.</w:t>
      </w:r>
    </w:p>
    <w:p w:rsidR="0051377B" w:rsidRPr="0051377B" w:rsidRDefault="0051377B" w:rsidP="0051377B">
      <w:pPr>
        <w:tabs>
          <w:tab w:val="left" w:pos="567"/>
          <w:tab w:val="left" w:pos="709"/>
          <w:tab w:val="left" w:pos="851"/>
        </w:tabs>
        <w:spacing w:after="0" w:line="240" w:lineRule="auto"/>
        <w:ind w:left="567"/>
        <w:jc w:val="both"/>
        <w:rPr>
          <w:rFonts w:ascii="Times New Roman" w:eastAsia="Times New Roman" w:hAnsi="Times New Roman" w:cs="Times New Roman"/>
          <w:sz w:val="26"/>
          <w:szCs w:val="26"/>
          <w:lang w:eastAsia="ru-RU"/>
        </w:rPr>
      </w:pPr>
      <w:r w:rsidRPr="0051377B">
        <w:rPr>
          <w:rFonts w:ascii="Times New Roman" w:eastAsia="Times New Roman" w:hAnsi="Times New Roman" w:cs="Times New Roman"/>
          <w:sz w:val="26"/>
          <w:szCs w:val="26"/>
          <w:lang w:eastAsia="ru-RU"/>
        </w:rPr>
        <w:t>3.1.13 Параметры аккумуляторных стеллажей указаны в Приложении №1 к Техническому заданию.</w:t>
      </w:r>
    </w:p>
    <w:p w:rsidR="0051377B" w:rsidRPr="0051377B" w:rsidRDefault="0051377B" w:rsidP="0051377B">
      <w:pPr>
        <w:tabs>
          <w:tab w:val="left" w:pos="567"/>
          <w:tab w:val="left" w:pos="709"/>
          <w:tab w:val="left" w:pos="851"/>
        </w:tabs>
        <w:spacing w:after="0" w:line="240" w:lineRule="auto"/>
        <w:ind w:left="567"/>
        <w:jc w:val="both"/>
        <w:rPr>
          <w:rFonts w:ascii="Times New Roman" w:eastAsia="Times New Roman" w:hAnsi="Times New Roman" w:cs="Times New Roman"/>
          <w:b/>
          <w:sz w:val="26"/>
          <w:szCs w:val="26"/>
          <w:lang w:eastAsia="ru-RU"/>
        </w:rPr>
      </w:pPr>
    </w:p>
    <w:p w:rsidR="0051377B" w:rsidRPr="0051377B" w:rsidRDefault="0051377B" w:rsidP="0051377B">
      <w:pPr>
        <w:tabs>
          <w:tab w:val="left" w:pos="567"/>
          <w:tab w:val="left" w:pos="709"/>
          <w:tab w:val="left" w:pos="851"/>
        </w:tabs>
        <w:spacing w:after="0" w:line="240" w:lineRule="auto"/>
        <w:ind w:left="567"/>
        <w:jc w:val="both"/>
        <w:rPr>
          <w:rFonts w:ascii="Times New Roman" w:eastAsia="Times New Roman" w:hAnsi="Times New Roman" w:cs="Times New Roman"/>
          <w:b/>
          <w:sz w:val="26"/>
          <w:szCs w:val="26"/>
          <w:lang w:eastAsia="ru-RU"/>
        </w:rPr>
      </w:pPr>
      <w:r w:rsidRPr="0051377B">
        <w:rPr>
          <w:rFonts w:ascii="Times New Roman" w:eastAsia="Times New Roman" w:hAnsi="Times New Roman" w:cs="Times New Roman"/>
          <w:b/>
          <w:sz w:val="26"/>
          <w:szCs w:val="26"/>
          <w:lang w:eastAsia="ru-RU"/>
        </w:rPr>
        <w:t>3.2 Требования к электрическим параметрам</w:t>
      </w:r>
    </w:p>
    <w:p w:rsidR="0051377B" w:rsidRPr="0051377B" w:rsidRDefault="0051377B" w:rsidP="0051377B">
      <w:pPr>
        <w:tabs>
          <w:tab w:val="left" w:pos="567"/>
          <w:tab w:val="left" w:pos="709"/>
          <w:tab w:val="left" w:pos="851"/>
        </w:tabs>
        <w:spacing w:after="0" w:line="240" w:lineRule="auto"/>
        <w:ind w:left="567"/>
        <w:jc w:val="both"/>
        <w:rPr>
          <w:rFonts w:ascii="Times New Roman" w:eastAsia="Times New Roman" w:hAnsi="Times New Roman" w:cs="Times New Roman"/>
          <w:b/>
          <w:sz w:val="26"/>
          <w:szCs w:val="26"/>
          <w:lang w:eastAsia="ru-RU"/>
        </w:rPr>
      </w:pPr>
    </w:p>
    <w:p w:rsidR="0051377B" w:rsidRPr="0051377B" w:rsidRDefault="0051377B" w:rsidP="0051377B">
      <w:pPr>
        <w:tabs>
          <w:tab w:val="left" w:pos="567"/>
          <w:tab w:val="left" w:pos="709"/>
          <w:tab w:val="left" w:pos="851"/>
        </w:tabs>
        <w:spacing w:after="0" w:line="240" w:lineRule="auto"/>
        <w:ind w:left="709"/>
        <w:jc w:val="both"/>
        <w:rPr>
          <w:rFonts w:ascii="Times New Roman" w:eastAsia="Times New Roman" w:hAnsi="Times New Roman" w:cs="Times New Roman"/>
          <w:sz w:val="26"/>
          <w:szCs w:val="26"/>
          <w:lang w:eastAsia="ru-RU"/>
        </w:rPr>
      </w:pPr>
      <w:r w:rsidRPr="0051377B">
        <w:rPr>
          <w:rFonts w:ascii="Times New Roman" w:eastAsia="Times New Roman" w:hAnsi="Times New Roman" w:cs="Times New Roman"/>
          <w:sz w:val="26"/>
          <w:szCs w:val="26"/>
          <w:lang w:eastAsia="ru-RU"/>
        </w:rPr>
        <w:t>3.2.1</w:t>
      </w:r>
      <w:r w:rsidRPr="0051377B">
        <w:rPr>
          <w:rFonts w:ascii="Times New Roman" w:eastAsia="Times New Roman" w:hAnsi="Times New Roman" w:cs="Times New Roman"/>
          <w:sz w:val="26"/>
          <w:szCs w:val="26"/>
          <w:lang w:eastAsia="ru-RU"/>
        </w:rPr>
        <w:tab/>
        <w:t>Установленные производителем значения емкостей (назначенных емкостей) и токов разряда АКБ при температуре окружающего воздуха +20°С должны быть не менее, указанных в Таблице №1.</w:t>
      </w:r>
    </w:p>
    <w:p w:rsidR="0051377B" w:rsidRPr="0051377B" w:rsidRDefault="0051377B" w:rsidP="0051377B">
      <w:pPr>
        <w:tabs>
          <w:tab w:val="left" w:pos="567"/>
          <w:tab w:val="left" w:pos="709"/>
          <w:tab w:val="left" w:pos="851"/>
        </w:tabs>
        <w:spacing w:after="0" w:line="240" w:lineRule="auto"/>
        <w:ind w:left="709"/>
        <w:jc w:val="right"/>
        <w:rPr>
          <w:rFonts w:ascii="Times New Roman" w:eastAsia="Times New Roman" w:hAnsi="Times New Roman" w:cs="Times New Roman"/>
          <w:sz w:val="26"/>
          <w:szCs w:val="26"/>
          <w:lang w:eastAsia="ru-RU"/>
        </w:rPr>
      </w:pPr>
      <w:r w:rsidRPr="0051377B">
        <w:rPr>
          <w:rFonts w:ascii="Times New Roman" w:eastAsia="Times New Roman" w:hAnsi="Times New Roman" w:cs="Times New Roman"/>
          <w:sz w:val="26"/>
          <w:szCs w:val="26"/>
          <w:lang w:eastAsia="ru-RU"/>
        </w:rPr>
        <w:t>Таблица №1</w:t>
      </w:r>
    </w:p>
    <w:tbl>
      <w:tblPr>
        <w:tblW w:w="0" w:type="auto"/>
        <w:tblInd w:w="675" w:type="dxa"/>
        <w:tblCellMar>
          <w:left w:w="0" w:type="dxa"/>
          <w:right w:w="0" w:type="dxa"/>
        </w:tblCellMar>
        <w:tblLook w:val="04A0" w:firstRow="1" w:lastRow="0" w:firstColumn="1" w:lastColumn="0" w:noHBand="0" w:noVBand="1"/>
      </w:tblPr>
      <w:tblGrid>
        <w:gridCol w:w="2691"/>
        <w:gridCol w:w="1843"/>
        <w:gridCol w:w="1843"/>
        <w:gridCol w:w="2800"/>
      </w:tblGrid>
      <w:tr w:rsidR="0051377B" w:rsidRPr="0051377B" w:rsidTr="00F44465">
        <w:tc>
          <w:tcPr>
            <w:tcW w:w="8896" w:type="dxa"/>
            <w:gridSpan w:val="4"/>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51377B" w:rsidRPr="0051377B" w:rsidRDefault="0051377B" w:rsidP="0051377B">
            <w:pPr>
              <w:spacing w:after="0" w:line="276" w:lineRule="auto"/>
              <w:jc w:val="center"/>
              <w:rPr>
                <w:rFonts w:ascii="Times New Roman" w:eastAsia="Calibri" w:hAnsi="Times New Roman" w:cs="Times New Roman"/>
                <w:b/>
                <w:bCs/>
                <w:sz w:val="26"/>
                <w:szCs w:val="26"/>
              </w:rPr>
            </w:pPr>
            <w:r w:rsidRPr="0051377B">
              <w:rPr>
                <w:rFonts w:ascii="Times New Roman" w:eastAsia="Times New Roman" w:hAnsi="Times New Roman" w:cs="Times New Roman"/>
                <w:b/>
                <w:bCs/>
                <w:sz w:val="26"/>
                <w:szCs w:val="26"/>
                <w:lang w:eastAsia="ru-RU"/>
              </w:rPr>
              <w:t>Режим разряда</w:t>
            </w:r>
          </w:p>
        </w:tc>
      </w:tr>
      <w:tr w:rsidR="0051377B" w:rsidRPr="0051377B" w:rsidTr="00F44465">
        <w:tc>
          <w:tcPr>
            <w:tcW w:w="241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1377B" w:rsidRPr="0051377B" w:rsidRDefault="0051377B" w:rsidP="0051377B">
            <w:pPr>
              <w:spacing w:after="0" w:line="276" w:lineRule="auto"/>
              <w:jc w:val="center"/>
              <w:rPr>
                <w:rFonts w:ascii="Times New Roman" w:eastAsia="Calibri" w:hAnsi="Times New Roman" w:cs="Times New Roman"/>
                <w:b/>
                <w:bCs/>
                <w:sz w:val="26"/>
                <w:szCs w:val="26"/>
              </w:rPr>
            </w:pPr>
            <w:r w:rsidRPr="0051377B">
              <w:rPr>
                <w:rFonts w:ascii="Times New Roman" w:eastAsia="Times New Roman" w:hAnsi="Times New Roman" w:cs="Times New Roman"/>
                <w:b/>
                <w:bCs/>
                <w:sz w:val="26"/>
                <w:szCs w:val="26"/>
                <w:lang w:eastAsia="ru-RU"/>
              </w:rPr>
              <w:t>Продолжительность, ч</w:t>
            </w:r>
          </w:p>
        </w:tc>
        <w:tc>
          <w:tcPr>
            <w:tcW w:w="1843" w:type="dxa"/>
            <w:tcBorders>
              <w:top w:val="nil"/>
              <w:left w:val="nil"/>
              <w:bottom w:val="single" w:sz="8" w:space="0" w:color="auto"/>
              <w:right w:val="single" w:sz="8" w:space="0" w:color="auto"/>
            </w:tcBorders>
            <w:tcMar>
              <w:top w:w="0" w:type="dxa"/>
              <w:left w:w="108" w:type="dxa"/>
              <w:bottom w:w="0" w:type="dxa"/>
              <w:right w:w="108" w:type="dxa"/>
            </w:tcMar>
            <w:hideMark/>
          </w:tcPr>
          <w:p w:rsidR="0051377B" w:rsidRPr="0051377B" w:rsidRDefault="0051377B" w:rsidP="0051377B">
            <w:pPr>
              <w:spacing w:after="0" w:line="276" w:lineRule="auto"/>
              <w:rPr>
                <w:rFonts w:ascii="Times New Roman" w:eastAsia="Calibri" w:hAnsi="Times New Roman" w:cs="Times New Roman"/>
                <w:b/>
                <w:bCs/>
                <w:sz w:val="26"/>
                <w:szCs w:val="26"/>
              </w:rPr>
            </w:pPr>
            <w:r w:rsidRPr="0051377B">
              <w:rPr>
                <w:rFonts w:ascii="Times New Roman" w:eastAsia="Times New Roman" w:hAnsi="Times New Roman" w:cs="Times New Roman"/>
                <w:b/>
                <w:bCs/>
                <w:sz w:val="26"/>
                <w:szCs w:val="26"/>
                <w:lang w:eastAsia="ru-RU"/>
              </w:rPr>
              <w:t xml:space="preserve">Емкость, </w:t>
            </w:r>
            <w:proofErr w:type="spellStart"/>
            <w:r w:rsidRPr="0051377B">
              <w:rPr>
                <w:rFonts w:ascii="Times New Roman" w:eastAsia="Times New Roman" w:hAnsi="Times New Roman" w:cs="Times New Roman"/>
                <w:b/>
                <w:bCs/>
                <w:sz w:val="26"/>
                <w:szCs w:val="26"/>
                <w:lang w:eastAsia="ru-RU"/>
              </w:rPr>
              <w:t>Ач</w:t>
            </w:r>
            <w:proofErr w:type="spellEnd"/>
          </w:p>
        </w:tc>
        <w:tc>
          <w:tcPr>
            <w:tcW w:w="1843" w:type="dxa"/>
            <w:tcBorders>
              <w:top w:val="nil"/>
              <w:left w:val="nil"/>
              <w:bottom w:val="single" w:sz="8" w:space="0" w:color="auto"/>
              <w:right w:val="single" w:sz="8" w:space="0" w:color="auto"/>
            </w:tcBorders>
            <w:tcMar>
              <w:top w:w="0" w:type="dxa"/>
              <w:left w:w="108" w:type="dxa"/>
              <w:bottom w:w="0" w:type="dxa"/>
              <w:right w:w="108" w:type="dxa"/>
            </w:tcMar>
            <w:hideMark/>
          </w:tcPr>
          <w:p w:rsidR="0051377B" w:rsidRPr="0051377B" w:rsidRDefault="0051377B" w:rsidP="0051377B">
            <w:pPr>
              <w:spacing w:after="0" w:line="276" w:lineRule="auto"/>
              <w:rPr>
                <w:rFonts w:ascii="Times New Roman" w:eastAsia="Calibri" w:hAnsi="Times New Roman" w:cs="Times New Roman"/>
                <w:b/>
                <w:bCs/>
                <w:sz w:val="26"/>
                <w:szCs w:val="26"/>
              </w:rPr>
            </w:pPr>
            <w:r w:rsidRPr="0051377B">
              <w:rPr>
                <w:rFonts w:ascii="Times New Roman" w:eastAsia="Times New Roman" w:hAnsi="Times New Roman" w:cs="Times New Roman"/>
                <w:b/>
                <w:bCs/>
                <w:sz w:val="26"/>
                <w:szCs w:val="26"/>
                <w:lang w:eastAsia="ru-RU"/>
              </w:rPr>
              <w:t>Ток, А</w:t>
            </w:r>
          </w:p>
        </w:tc>
        <w:tc>
          <w:tcPr>
            <w:tcW w:w="2800" w:type="dxa"/>
            <w:tcBorders>
              <w:top w:val="nil"/>
              <w:left w:val="nil"/>
              <w:bottom w:val="single" w:sz="8" w:space="0" w:color="auto"/>
              <w:right w:val="single" w:sz="8" w:space="0" w:color="auto"/>
            </w:tcBorders>
            <w:tcMar>
              <w:top w:w="0" w:type="dxa"/>
              <w:left w:w="108" w:type="dxa"/>
              <w:bottom w:w="0" w:type="dxa"/>
              <w:right w:w="108" w:type="dxa"/>
            </w:tcMar>
            <w:hideMark/>
          </w:tcPr>
          <w:p w:rsidR="0051377B" w:rsidRPr="0051377B" w:rsidRDefault="0051377B" w:rsidP="0051377B">
            <w:pPr>
              <w:spacing w:after="0" w:line="276" w:lineRule="auto"/>
              <w:rPr>
                <w:rFonts w:ascii="Times New Roman" w:eastAsia="Calibri" w:hAnsi="Times New Roman" w:cs="Times New Roman"/>
                <w:b/>
                <w:bCs/>
                <w:sz w:val="26"/>
                <w:szCs w:val="26"/>
              </w:rPr>
            </w:pPr>
            <w:r w:rsidRPr="0051377B">
              <w:rPr>
                <w:rFonts w:ascii="Times New Roman" w:eastAsia="Times New Roman" w:hAnsi="Times New Roman" w:cs="Times New Roman"/>
                <w:b/>
                <w:bCs/>
                <w:sz w:val="26"/>
                <w:szCs w:val="26"/>
                <w:lang w:eastAsia="ru-RU"/>
              </w:rPr>
              <w:t>Конечное напряжение, В/эл.</w:t>
            </w:r>
          </w:p>
        </w:tc>
      </w:tr>
      <w:tr w:rsidR="0051377B" w:rsidRPr="0051377B" w:rsidTr="00F44465">
        <w:tc>
          <w:tcPr>
            <w:tcW w:w="2410"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51377B" w:rsidRPr="0051377B" w:rsidRDefault="0051377B" w:rsidP="0051377B">
            <w:pPr>
              <w:spacing w:after="0" w:line="276" w:lineRule="auto"/>
              <w:jc w:val="center"/>
              <w:rPr>
                <w:rFonts w:ascii="Times New Roman" w:eastAsia="Times New Roman" w:hAnsi="Times New Roman" w:cs="Times New Roman"/>
                <w:bCs/>
                <w:sz w:val="26"/>
                <w:szCs w:val="26"/>
                <w:lang w:eastAsia="ru-RU"/>
              </w:rPr>
            </w:pPr>
            <w:r w:rsidRPr="0051377B">
              <w:rPr>
                <w:rFonts w:ascii="Times New Roman" w:eastAsia="Times New Roman" w:hAnsi="Times New Roman" w:cs="Times New Roman"/>
                <w:bCs/>
                <w:sz w:val="26"/>
                <w:szCs w:val="26"/>
                <w:lang w:eastAsia="ru-RU"/>
              </w:rPr>
              <w:t>20</w:t>
            </w:r>
          </w:p>
        </w:tc>
        <w:tc>
          <w:tcPr>
            <w:tcW w:w="1843" w:type="dxa"/>
            <w:tcBorders>
              <w:top w:val="nil"/>
              <w:left w:val="nil"/>
              <w:bottom w:val="single" w:sz="8" w:space="0" w:color="auto"/>
              <w:right w:val="single" w:sz="8" w:space="0" w:color="auto"/>
            </w:tcBorders>
            <w:tcMar>
              <w:top w:w="0" w:type="dxa"/>
              <w:left w:w="108" w:type="dxa"/>
              <w:bottom w:w="0" w:type="dxa"/>
              <w:right w:w="108" w:type="dxa"/>
            </w:tcMar>
          </w:tcPr>
          <w:p w:rsidR="0051377B" w:rsidRPr="0051377B" w:rsidRDefault="0051377B" w:rsidP="0051377B">
            <w:pPr>
              <w:spacing w:after="0" w:line="276" w:lineRule="auto"/>
              <w:jc w:val="center"/>
              <w:rPr>
                <w:rFonts w:ascii="Times New Roman" w:eastAsia="Times New Roman" w:hAnsi="Times New Roman" w:cs="Times New Roman"/>
                <w:bCs/>
                <w:sz w:val="26"/>
                <w:szCs w:val="26"/>
                <w:lang w:eastAsia="ru-RU"/>
              </w:rPr>
            </w:pPr>
            <w:r w:rsidRPr="0051377B">
              <w:rPr>
                <w:rFonts w:ascii="Times New Roman" w:eastAsia="Times New Roman" w:hAnsi="Times New Roman" w:cs="Times New Roman"/>
                <w:bCs/>
                <w:sz w:val="26"/>
                <w:szCs w:val="26"/>
                <w:lang w:eastAsia="ru-RU"/>
              </w:rPr>
              <w:t>С</w:t>
            </w:r>
            <w:r w:rsidRPr="0051377B">
              <w:rPr>
                <w:rFonts w:ascii="Times New Roman" w:eastAsia="Times New Roman" w:hAnsi="Times New Roman" w:cs="Times New Roman"/>
                <w:bCs/>
                <w:sz w:val="20"/>
                <w:szCs w:val="20"/>
                <w:lang w:eastAsia="ru-RU"/>
              </w:rPr>
              <w:t>20</w:t>
            </w:r>
          </w:p>
        </w:tc>
        <w:tc>
          <w:tcPr>
            <w:tcW w:w="1843" w:type="dxa"/>
            <w:tcBorders>
              <w:top w:val="nil"/>
              <w:left w:val="nil"/>
              <w:bottom w:val="single" w:sz="8" w:space="0" w:color="auto"/>
              <w:right w:val="single" w:sz="8" w:space="0" w:color="auto"/>
            </w:tcBorders>
            <w:tcMar>
              <w:top w:w="0" w:type="dxa"/>
              <w:left w:w="108" w:type="dxa"/>
              <w:bottom w:w="0" w:type="dxa"/>
              <w:right w:w="108" w:type="dxa"/>
            </w:tcMar>
          </w:tcPr>
          <w:p w:rsidR="0051377B" w:rsidRPr="0051377B" w:rsidRDefault="0051377B" w:rsidP="0051377B">
            <w:pPr>
              <w:spacing w:after="0" w:line="276" w:lineRule="auto"/>
              <w:jc w:val="center"/>
              <w:rPr>
                <w:rFonts w:ascii="Times New Roman" w:eastAsia="Times New Roman" w:hAnsi="Times New Roman" w:cs="Times New Roman"/>
                <w:bCs/>
                <w:sz w:val="26"/>
                <w:szCs w:val="26"/>
                <w:lang w:eastAsia="ru-RU"/>
              </w:rPr>
            </w:pPr>
            <w:r w:rsidRPr="0051377B">
              <w:rPr>
                <w:rFonts w:ascii="Times New Roman" w:eastAsia="Times New Roman" w:hAnsi="Times New Roman" w:cs="Times New Roman"/>
                <w:bCs/>
                <w:sz w:val="26"/>
                <w:szCs w:val="26"/>
                <w:lang w:eastAsia="ru-RU"/>
              </w:rPr>
              <w:t>0,05С</w:t>
            </w:r>
            <w:r w:rsidRPr="0051377B">
              <w:rPr>
                <w:rFonts w:ascii="Times New Roman" w:eastAsia="Times New Roman" w:hAnsi="Times New Roman" w:cs="Times New Roman"/>
                <w:bCs/>
                <w:sz w:val="20"/>
                <w:szCs w:val="20"/>
                <w:lang w:eastAsia="ru-RU"/>
              </w:rPr>
              <w:t>20</w:t>
            </w:r>
          </w:p>
        </w:tc>
        <w:tc>
          <w:tcPr>
            <w:tcW w:w="2800" w:type="dxa"/>
            <w:tcBorders>
              <w:top w:val="nil"/>
              <w:left w:val="nil"/>
              <w:bottom w:val="single" w:sz="8" w:space="0" w:color="auto"/>
              <w:right w:val="single" w:sz="8" w:space="0" w:color="auto"/>
            </w:tcBorders>
            <w:tcMar>
              <w:top w:w="0" w:type="dxa"/>
              <w:left w:w="108" w:type="dxa"/>
              <w:bottom w:w="0" w:type="dxa"/>
              <w:right w:w="108" w:type="dxa"/>
            </w:tcMar>
          </w:tcPr>
          <w:p w:rsidR="0051377B" w:rsidRPr="0051377B" w:rsidRDefault="0051377B" w:rsidP="0051377B">
            <w:pPr>
              <w:spacing w:after="0" w:line="276" w:lineRule="auto"/>
              <w:jc w:val="center"/>
              <w:rPr>
                <w:rFonts w:ascii="Times New Roman" w:eastAsia="Times New Roman" w:hAnsi="Times New Roman" w:cs="Times New Roman"/>
                <w:bCs/>
                <w:sz w:val="26"/>
                <w:szCs w:val="26"/>
                <w:lang w:eastAsia="ru-RU"/>
              </w:rPr>
            </w:pPr>
            <w:r w:rsidRPr="0051377B">
              <w:rPr>
                <w:rFonts w:ascii="Times New Roman" w:eastAsia="Times New Roman" w:hAnsi="Times New Roman" w:cs="Times New Roman"/>
                <w:bCs/>
                <w:sz w:val="26"/>
                <w:szCs w:val="26"/>
                <w:lang w:eastAsia="ru-RU"/>
              </w:rPr>
              <w:t>1,8</w:t>
            </w:r>
          </w:p>
        </w:tc>
      </w:tr>
      <w:tr w:rsidR="0051377B" w:rsidRPr="0051377B" w:rsidTr="00F44465">
        <w:tc>
          <w:tcPr>
            <w:tcW w:w="241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1377B" w:rsidRPr="0051377B" w:rsidRDefault="0051377B" w:rsidP="0051377B">
            <w:pPr>
              <w:spacing w:after="0" w:line="276" w:lineRule="auto"/>
              <w:jc w:val="center"/>
              <w:rPr>
                <w:rFonts w:ascii="Times New Roman" w:eastAsia="Calibri" w:hAnsi="Times New Roman" w:cs="Times New Roman"/>
                <w:sz w:val="26"/>
                <w:szCs w:val="26"/>
              </w:rPr>
            </w:pPr>
            <w:r w:rsidRPr="0051377B">
              <w:rPr>
                <w:rFonts w:ascii="Times New Roman" w:eastAsia="Times New Roman" w:hAnsi="Times New Roman" w:cs="Times New Roman"/>
                <w:sz w:val="26"/>
                <w:szCs w:val="26"/>
                <w:lang w:eastAsia="ru-RU"/>
              </w:rPr>
              <w:t>10</w:t>
            </w:r>
          </w:p>
        </w:tc>
        <w:tc>
          <w:tcPr>
            <w:tcW w:w="1843" w:type="dxa"/>
            <w:tcBorders>
              <w:top w:val="nil"/>
              <w:left w:val="nil"/>
              <w:bottom w:val="single" w:sz="8" w:space="0" w:color="auto"/>
              <w:right w:val="single" w:sz="8" w:space="0" w:color="auto"/>
            </w:tcBorders>
            <w:tcMar>
              <w:top w:w="0" w:type="dxa"/>
              <w:left w:w="108" w:type="dxa"/>
              <w:bottom w:w="0" w:type="dxa"/>
              <w:right w:w="108" w:type="dxa"/>
            </w:tcMar>
            <w:hideMark/>
          </w:tcPr>
          <w:p w:rsidR="0051377B" w:rsidRPr="0051377B" w:rsidRDefault="0051377B" w:rsidP="0051377B">
            <w:pPr>
              <w:spacing w:after="0" w:line="276" w:lineRule="auto"/>
              <w:jc w:val="center"/>
              <w:rPr>
                <w:rFonts w:ascii="Times New Roman" w:eastAsia="Calibri" w:hAnsi="Times New Roman" w:cs="Times New Roman"/>
                <w:sz w:val="26"/>
                <w:szCs w:val="26"/>
              </w:rPr>
            </w:pPr>
            <w:r w:rsidRPr="0051377B">
              <w:rPr>
                <w:rFonts w:ascii="Times New Roman" w:eastAsia="Times New Roman" w:hAnsi="Times New Roman" w:cs="Times New Roman"/>
                <w:sz w:val="26"/>
                <w:szCs w:val="26"/>
                <w:lang w:eastAsia="ru-RU"/>
              </w:rPr>
              <w:t>С</w:t>
            </w:r>
            <w:r w:rsidRPr="0051377B">
              <w:rPr>
                <w:rFonts w:ascii="Times New Roman" w:eastAsia="Times New Roman" w:hAnsi="Times New Roman" w:cs="Times New Roman"/>
                <w:sz w:val="20"/>
                <w:szCs w:val="20"/>
                <w:lang w:eastAsia="ru-RU"/>
              </w:rPr>
              <w:t>10</w:t>
            </w:r>
          </w:p>
        </w:tc>
        <w:tc>
          <w:tcPr>
            <w:tcW w:w="1843" w:type="dxa"/>
            <w:tcBorders>
              <w:top w:val="nil"/>
              <w:left w:val="nil"/>
              <w:bottom w:val="single" w:sz="8" w:space="0" w:color="auto"/>
              <w:right w:val="single" w:sz="8" w:space="0" w:color="auto"/>
            </w:tcBorders>
            <w:tcMar>
              <w:top w:w="0" w:type="dxa"/>
              <w:left w:w="108" w:type="dxa"/>
              <w:bottom w:w="0" w:type="dxa"/>
              <w:right w:w="108" w:type="dxa"/>
            </w:tcMar>
            <w:hideMark/>
          </w:tcPr>
          <w:p w:rsidR="0051377B" w:rsidRPr="0051377B" w:rsidRDefault="0051377B" w:rsidP="0051377B">
            <w:pPr>
              <w:spacing w:after="0" w:line="276" w:lineRule="auto"/>
              <w:jc w:val="center"/>
              <w:rPr>
                <w:rFonts w:ascii="Times New Roman" w:eastAsia="Calibri" w:hAnsi="Times New Roman" w:cs="Times New Roman"/>
                <w:sz w:val="26"/>
                <w:szCs w:val="26"/>
              </w:rPr>
            </w:pPr>
            <w:r w:rsidRPr="0051377B">
              <w:rPr>
                <w:rFonts w:ascii="Times New Roman" w:eastAsia="Times New Roman" w:hAnsi="Times New Roman" w:cs="Times New Roman"/>
                <w:sz w:val="26"/>
                <w:szCs w:val="26"/>
                <w:lang w:eastAsia="ru-RU"/>
              </w:rPr>
              <w:t>0,1С</w:t>
            </w:r>
            <w:r w:rsidRPr="0051377B">
              <w:rPr>
                <w:rFonts w:ascii="Times New Roman" w:eastAsia="Times New Roman" w:hAnsi="Times New Roman" w:cs="Times New Roman"/>
                <w:sz w:val="20"/>
                <w:szCs w:val="20"/>
                <w:lang w:eastAsia="ru-RU"/>
              </w:rPr>
              <w:t>10</w:t>
            </w:r>
          </w:p>
        </w:tc>
        <w:tc>
          <w:tcPr>
            <w:tcW w:w="2800" w:type="dxa"/>
            <w:tcBorders>
              <w:top w:val="nil"/>
              <w:left w:val="nil"/>
              <w:bottom w:val="single" w:sz="8" w:space="0" w:color="auto"/>
              <w:right w:val="single" w:sz="8" w:space="0" w:color="auto"/>
            </w:tcBorders>
            <w:tcMar>
              <w:top w:w="0" w:type="dxa"/>
              <w:left w:w="108" w:type="dxa"/>
              <w:bottom w:w="0" w:type="dxa"/>
              <w:right w:w="108" w:type="dxa"/>
            </w:tcMar>
            <w:hideMark/>
          </w:tcPr>
          <w:p w:rsidR="0051377B" w:rsidRPr="0051377B" w:rsidRDefault="0051377B" w:rsidP="0051377B">
            <w:pPr>
              <w:spacing w:after="0" w:line="276" w:lineRule="auto"/>
              <w:jc w:val="center"/>
              <w:rPr>
                <w:rFonts w:ascii="Times New Roman" w:eastAsia="Calibri" w:hAnsi="Times New Roman" w:cs="Times New Roman"/>
                <w:sz w:val="26"/>
                <w:szCs w:val="26"/>
              </w:rPr>
            </w:pPr>
            <w:r w:rsidRPr="0051377B">
              <w:rPr>
                <w:rFonts w:ascii="Times New Roman" w:eastAsia="Times New Roman" w:hAnsi="Times New Roman" w:cs="Times New Roman"/>
                <w:sz w:val="26"/>
                <w:szCs w:val="26"/>
                <w:lang w:eastAsia="ru-RU"/>
              </w:rPr>
              <w:t>1,8</w:t>
            </w:r>
          </w:p>
        </w:tc>
      </w:tr>
      <w:tr w:rsidR="0051377B" w:rsidRPr="0051377B" w:rsidTr="00F44465">
        <w:tc>
          <w:tcPr>
            <w:tcW w:w="241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1377B" w:rsidRPr="0051377B" w:rsidRDefault="0051377B" w:rsidP="0051377B">
            <w:pPr>
              <w:spacing w:after="0" w:line="276" w:lineRule="auto"/>
              <w:jc w:val="center"/>
              <w:rPr>
                <w:rFonts w:ascii="Times New Roman" w:eastAsia="Calibri" w:hAnsi="Times New Roman" w:cs="Times New Roman"/>
                <w:sz w:val="26"/>
                <w:szCs w:val="26"/>
              </w:rPr>
            </w:pPr>
            <w:r w:rsidRPr="0051377B">
              <w:rPr>
                <w:rFonts w:ascii="Times New Roman" w:eastAsia="Times New Roman" w:hAnsi="Times New Roman" w:cs="Times New Roman"/>
                <w:sz w:val="26"/>
                <w:szCs w:val="26"/>
                <w:lang w:eastAsia="ru-RU"/>
              </w:rPr>
              <w:t>5</w:t>
            </w:r>
          </w:p>
        </w:tc>
        <w:tc>
          <w:tcPr>
            <w:tcW w:w="1843" w:type="dxa"/>
            <w:tcBorders>
              <w:top w:val="nil"/>
              <w:left w:val="nil"/>
              <w:bottom w:val="single" w:sz="8" w:space="0" w:color="auto"/>
              <w:right w:val="single" w:sz="8" w:space="0" w:color="auto"/>
            </w:tcBorders>
            <w:tcMar>
              <w:top w:w="0" w:type="dxa"/>
              <w:left w:w="108" w:type="dxa"/>
              <w:bottom w:w="0" w:type="dxa"/>
              <w:right w:w="108" w:type="dxa"/>
            </w:tcMar>
            <w:hideMark/>
          </w:tcPr>
          <w:p w:rsidR="0051377B" w:rsidRPr="0051377B" w:rsidRDefault="0051377B" w:rsidP="0051377B">
            <w:pPr>
              <w:spacing w:after="0" w:line="276" w:lineRule="auto"/>
              <w:jc w:val="center"/>
              <w:rPr>
                <w:rFonts w:ascii="Times New Roman" w:eastAsia="Calibri" w:hAnsi="Times New Roman" w:cs="Times New Roman"/>
                <w:sz w:val="26"/>
                <w:szCs w:val="26"/>
              </w:rPr>
            </w:pPr>
            <w:r w:rsidRPr="0051377B">
              <w:rPr>
                <w:rFonts w:ascii="Times New Roman" w:eastAsia="Times New Roman" w:hAnsi="Times New Roman" w:cs="Times New Roman"/>
                <w:sz w:val="26"/>
                <w:szCs w:val="26"/>
                <w:lang w:eastAsia="ru-RU"/>
              </w:rPr>
              <w:t>0,82С</w:t>
            </w:r>
            <w:r w:rsidRPr="0051377B">
              <w:rPr>
                <w:rFonts w:ascii="Times New Roman" w:eastAsia="Times New Roman" w:hAnsi="Times New Roman" w:cs="Times New Roman"/>
                <w:sz w:val="20"/>
                <w:szCs w:val="20"/>
                <w:lang w:eastAsia="ru-RU"/>
              </w:rPr>
              <w:t>10</w:t>
            </w:r>
          </w:p>
        </w:tc>
        <w:tc>
          <w:tcPr>
            <w:tcW w:w="1843" w:type="dxa"/>
            <w:tcBorders>
              <w:top w:val="nil"/>
              <w:left w:val="nil"/>
              <w:bottom w:val="single" w:sz="8" w:space="0" w:color="auto"/>
              <w:right w:val="single" w:sz="8" w:space="0" w:color="auto"/>
            </w:tcBorders>
            <w:tcMar>
              <w:top w:w="0" w:type="dxa"/>
              <w:left w:w="108" w:type="dxa"/>
              <w:bottom w:w="0" w:type="dxa"/>
              <w:right w:w="108" w:type="dxa"/>
            </w:tcMar>
            <w:hideMark/>
          </w:tcPr>
          <w:p w:rsidR="0051377B" w:rsidRPr="0051377B" w:rsidRDefault="0051377B" w:rsidP="0051377B">
            <w:pPr>
              <w:spacing w:after="0" w:line="276" w:lineRule="auto"/>
              <w:jc w:val="center"/>
              <w:rPr>
                <w:rFonts w:ascii="Times New Roman" w:eastAsia="Calibri" w:hAnsi="Times New Roman" w:cs="Times New Roman"/>
                <w:sz w:val="26"/>
                <w:szCs w:val="26"/>
              </w:rPr>
            </w:pPr>
            <w:r w:rsidRPr="0051377B">
              <w:rPr>
                <w:rFonts w:ascii="Times New Roman" w:eastAsia="Times New Roman" w:hAnsi="Times New Roman" w:cs="Times New Roman"/>
                <w:sz w:val="26"/>
                <w:szCs w:val="26"/>
                <w:lang w:eastAsia="ru-RU"/>
              </w:rPr>
              <w:t>0,164С</w:t>
            </w:r>
            <w:r w:rsidRPr="0051377B">
              <w:rPr>
                <w:rFonts w:ascii="Times New Roman" w:eastAsia="Times New Roman" w:hAnsi="Times New Roman" w:cs="Times New Roman"/>
                <w:sz w:val="20"/>
                <w:szCs w:val="20"/>
                <w:lang w:eastAsia="ru-RU"/>
              </w:rPr>
              <w:t>10</w:t>
            </w:r>
          </w:p>
        </w:tc>
        <w:tc>
          <w:tcPr>
            <w:tcW w:w="2800" w:type="dxa"/>
            <w:tcBorders>
              <w:top w:val="nil"/>
              <w:left w:val="nil"/>
              <w:bottom w:val="single" w:sz="8" w:space="0" w:color="auto"/>
              <w:right w:val="single" w:sz="8" w:space="0" w:color="auto"/>
            </w:tcBorders>
            <w:tcMar>
              <w:top w:w="0" w:type="dxa"/>
              <w:left w:w="108" w:type="dxa"/>
              <w:bottom w:w="0" w:type="dxa"/>
              <w:right w:w="108" w:type="dxa"/>
            </w:tcMar>
            <w:hideMark/>
          </w:tcPr>
          <w:p w:rsidR="0051377B" w:rsidRPr="0051377B" w:rsidRDefault="0051377B" w:rsidP="0051377B">
            <w:pPr>
              <w:spacing w:after="0" w:line="276" w:lineRule="auto"/>
              <w:jc w:val="center"/>
              <w:rPr>
                <w:rFonts w:ascii="Times New Roman" w:eastAsia="Calibri" w:hAnsi="Times New Roman" w:cs="Times New Roman"/>
                <w:sz w:val="26"/>
                <w:szCs w:val="26"/>
              </w:rPr>
            </w:pPr>
            <w:r w:rsidRPr="0051377B">
              <w:rPr>
                <w:rFonts w:ascii="Times New Roman" w:eastAsia="Times New Roman" w:hAnsi="Times New Roman" w:cs="Times New Roman"/>
                <w:sz w:val="26"/>
                <w:szCs w:val="26"/>
                <w:lang w:eastAsia="ru-RU"/>
              </w:rPr>
              <w:t>1,8</w:t>
            </w:r>
          </w:p>
        </w:tc>
      </w:tr>
      <w:tr w:rsidR="0051377B" w:rsidRPr="0051377B" w:rsidTr="00F44465">
        <w:tc>
          <w:tcPr>
            <w:tcW w:w="241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1377B" w:rsidRPr="0051377B" w:rsidRDefault="0051377B" w:rsidP="0051377B">
            <w:pPr>
              <w:spacing w:after="0" w:line="276" w:lineRule="auto"/>
              <w:jc w:val="center"/>
              <w:rPr>
                <w:rFonts w:ascii="Times New Roman" w:eastAsia="Calibri" w:hAnsi="Times New Roman" w:cs="Times New Roman"/>
                <w:sz w:val="26"/>
                <w:szCs w:val="26"/>
              </w:rPr>
            </w:pPr>
            <w:r w:rsidRPr="0051377B">
              <w:rPr>
                <w:rFonts w:ascii="Times New Roman" w:eastAsia="Times New Roman" w:hAnsi="Times New Roman" w:cs="Times New Roman"/>
                <w:sz w:val="26"/>
                <w:szCs w:val="26"/>
                <w:lang w:eastAsia="ru-RU"/>
              </w:rPr>
              <w:t>3</w:t>
            </w:r>
          </w:p>
        </w:tc>
        <w:tc>
          <w:tcPr>
            <w:tcW w:w="1843" w:type="dxa"/>
            <w:tcBorders>
              <w:top w:val="nil"/>
              <w:left w:val="nil"/>
              <w:bottom w:val="single" w:sz="8" w:space="0" w:color="auto"/>
              <w:right w:val="single" w:sz="8" w:space="0" w:color="auto"/>
            </w:tcBorders>
            <w:tcMar>
              <w:top w:w="0" w:type="dxa"/>
              <w:left w:w="108" w:type="dxa"/>
              <w:bottom w:w="0" w:type="dxa"/>
              <w:right w:w="108" w:type="dxa"/>
            </w:tcMar>
            <w:hideMark/>
          </w:tcPr>
          <w:p w:rsidR="0051377B" w:rsidRPr="0051377B" w:rsidRDefault="0051377B" w:rsidP="0051377B">
            <w:pPr>
              <w:spacing w:after="0" w:line="276" w:lineRule="auto"/>
              <w:jc w:val="center"/>
              <w:rPr>
                <w:rFonts w:ascii="Times New Roman" w:eastAsia="Calibri" w:hAnsi="Times New Roman" w:cs="Times New Roman"/>
                <w:sz w:val="26"/>
                <w:szCs w:val="26"/>
              </w:rPr>
            </w:pPr>
            <w:r w:rsidRPr="0051377B">
              <w:rPr>
                <w:rFonts w:ascii="Times New Roman" w:eastAsia="Times New Roman" w:hAnsi="Times New Roman" w:cs="Times New Roman"/>
                <w:sz w:val="26"/>
                <w:szCs w:val="26"/>
                <w:lang w:eastAsia="ru-RU"/>
              </w:rPr>
              <w:t>0,75С</w:t>
            </w:r>
            <w:r w:rsidRPr="0051377B">
              <w:rPr>
                <w:rFonts w:ascii="Times New Roman" w:eastAsia="Times New Roman" w:hAnsi="Times New Roman" w:cs="Times New Roman"/>
                <w:sz w:val="20"/>
                <w:szCs w:val="20"/>
                <w:lang w:eastAsia="ru-RU"/>
              </w:rPr>
              <w:t>10</w:t>
            </w:r>
          </w:p>
        </w:tc>
        <w:tc>
          <w:tcPr>
            <w:tcW w:w="1843" w:type="dxa"/>
            <w:tcBorders>
              <w:top w:val="nil"/>
              <w:left w:val="nil"/>
              <w:bottom w:val="single" w:sz="8" w:space="0" w:color="auto"/>
              <w:right w:val="single" w:sz="8" w:space="0" w:color="auto"/>
            </w:tcBorders>
            <w:tcMar>
              <w:top w:w="0" w:type="dxa"/>
              <w:left w:w="108" w:type="dxa"/>
              <w:bottom w:w="0" w:type="dxa"/>
              <w:right w:w="108" w:type="dxa"/>
            </w:tcMar>
            <w:hideMark/>
          </w:tcPr>
          <w:p w:rsidR="0051377B" w:rsidRPr="0051377B" w:rsidRDefault="0051377B" w:rsidP="0051377B">
            <w:pPr>
              <w:spacing w:after="0" w:line="276" w:lineRule="auto"/>
              <w:jc w:val="center"/>
              <w:rPr>
                <w:rFonts w:ascii="Times New Roman" w:eastAsia="Calibri" w:hAnsi="Times New Roman" w:cs="Times New Roman"/>
                <w:sz w:val="26"/>
                <w:szCs w:val="26"/>
              </w:rPr>
            </w:pPr>
            <w:r w:rsidRPr="0051377B">
              <w:rPr>
                <w:rFonts w:ascii="Times New Roman" w:eastAsia="Times New Roman" w:hAnsi="Times New Roman" w:cs="Times New Roman"/>
                <w:sz w:val="26"/>
                <w:szCs w:val="26"/>
                <w:lang w:eastAsia="ru-RU"/>
              </w:rPr>
              <w:t>0,25С</w:t>
            </w:r>
            <w:r w:rsidRPr="0051377B">
              <w:rPr>
                <w:rFonts w:ascii="Times New Roman" w:eastAsia="Times New Roman" w:hAnsi="Times New Roman" w:cs="Times New Roman"/>
                <w:sz w:val="20"/>
                <w:szCs w:val="20"/>
                <w:lang w:eastAsia="ru-RU"/>
              </w:rPr>
              <w:t>10</w:t>
            </w:r>
          </w:p>
        </w:tc>
        <w:tc>
          <w:tcPr>
            <w:tcW w:w="2800" w:type="dxa"/>
            <w:tcBorders>
              <w:top w:val="nil"/>
              <w:left w:val="nil"/>
              <w:bottom w:val="single" w:sz="8" w:space="0" w:color="auto"/>
              <w:right w:val="single" w:sz="8" w:space="0" w:color="auto"/>
            </w:tcBorders>
            <w:tcMar>
              <w:top w:w="0" w:type="dxa"/>
              <w:left w:w="108" w:type="dxa"/>
              <w:bottom w:w="0" w:type="dxa"/>
              <w:right w:w="108" w:type="dxa"/>
            </w:tcMar>
            <w:hideMark/>
          </w:tcPr>
          <w:p w:rsidR="0051377B" w:rsidRPr="0051377B" w:rsidRDefault="0051377B" w:rsidP="0051377B">
            <w:pPr>
              <w:spacing w:after="0" w:line="276" w:lineRule="auto"/>
              <w:jc w:val="center"/>
              <w:rPr>
                <w:rFonts w:ascii="Times New Roman" w:eastAsia="Calibri" w:hAnsi="Times New Roman" w:cs="Times New Roman"/>
                <w:sz w:val="26"/>
                <w:szCs w:val="26"/>
              </w:rPr>
            </w:pPr>
            <w:r w:rsidRPr="0051377B">
              <w:rPr>
                <w:rFonts w:ascii="Times New Roman" w:eastAsia="Times New Roman" w:hAnsi="Times New Roman" w:cs="Times New Roman"/>
                <w:sz w:val="26"/>
                <w:szCs w:val="26"/>
                <w:lang w:eastAsia="ru-RU"/>
              </w:rPr>
              <w:t>1,8</w:t>
            </w:r>
          </w:p>
        </w:tc>
      </w:tr>
      <w:tr w:rsidR="0051377B" w:rsidRPr="0051377B" w:rsidTr="00F44465">
        <w:tc>
          <w:tcPr>
            <w:tcW w:w="241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1377B" w:rsidRPr="0051377B" w:rsidRDefault="0051377B" w:rsidP="0051377B">
            <w:pPr>
              <w:spacing w:after="0" w:line="276" w:lineRule="auto"/>
              <w:jc w:val="center"/>
              <w:rPr>
                <w:rFonts w:ascii="Times New Roman" w:eastAsia="Calibri" w:hAnsi="Times New Roman" w:cs="Times New Roman"/>
                <w:sz w:val="26"/>
                <w:szCs w:val="26"/>
              </w:rPr>
            </w:pPr>
            <w:r w:rsidRPr="0051377B">
              <w:rPr>
                <w:rFonts w:ascii="Times New Roman" w:eastAsia="Times New Roman" w:hAnsi="Times New Roman" w:cs="Times New Roman"/>
                <w:sz w:val="26"/>
                <w:szCs w:val="26"/>
                <w:lang w:eastAsia="ru-RU"/>
              </w:rPr>
              <w:t>1</w:t>
            </w:r>
          </w:p>
        </w:tc>
        <w:tc>
          <w:tcPr>
            <w:tcW w:w="1843" w:type="dxa"/>
            <w:tcBorders>
              <w:top w:val="nil"/>
              <w:left w:val="nil"/>
              <w:bottom w:val="single" w:sz="8" w:space="0" w:color="auto"/>
              <w:right w:val="single" w:sz="8" w:space="0" w:color="auto"/>
            </w:tcBorders>
            <w:tcMar>
              <w:top w:w="0" w:type="dxa"/>
              <w:left w:w="108" w:type="dxa"/>
              <w:bottom w:w="0" w:type="dxa"/>
              <w:right w:w="108" w:type="dxa"/>
            </w:tcMar>
            <w:hideMark/>
          </w:tcPr>
          <w:p w:rsidR="0051377B" w:rsidRPr="0051377B" w:rsidRDefault="0051377B" w:rsidP="0051377B">
            <w:pPr>
              <w:spacing w:after="0" w:line="276" w:lineRule="auto"/>
              <w:jc w:val="center"/>
              <w:rPr>
                <w:rFonts w:ascii="Times New Roman" w:eastAsia="Calibri" w:hAnsi="Times New Roman" w:cs="Times New Roman"/>
                <w:sz w:val="26"/>
                <w:szCs w:val="26"/>
              </w:rPr>
            </w:pPr>
            <w:r w:rsidRPr="0051377B">
              <w:rPr>
                <w:rFonts w:ascii="Times New Roman" w:eastAsia="Times New Roman" w:hAnsi="Times New Roman" w:cs="Times New Roman"/>
                <w:sz w:val="26"/>
                <w:szCs w:val="26"/>
                <w:lang w:eastAsia="ru-RU"/>
              </w:rPr>
              <w:t>0,5С</w:t>
            </w:r>
            <w:r w:rsidRPr="0051377B">
              <w:rPr>
                <w:rFonts w:ascii="Times New Roman" w:eastAsia="Times New Roman" w:hAnsi="Times New Roman" w:cs="Times New Roman"/>
                <w:sz w:val="20"/>
                <w:szCs w:val="20"/>
                <w:lang w:eastAsia="ru-RU"/>
              </w:rPr>
              <w:t>10</w:t>
            </w:r>
          </w:p>
        </w:tc>
        <w:tc>
          <w:tcPr>
            <w:tcW w:w="1843" w:type="dxa"/>
            <w:tcBorders>
              <w:top w:val="nil"/>
              <w:left w:val="nil"/>
              <w:bottom w:val="single" w:sz="8" w:space="0" w:color="auto"/>
              <w:right w:val="single" w:sz="8" w:space="0" w:color="auto"/>
            </w:tcBorders>
            <w:tcMar>
              <w:top w:w="0" w:type="dxa"/>
              <w:left w:w="108" w:type="dxa"/>
              <w:bottom w:w="0" w:type="dxa"/>
              <w:right w:w="108" w:type="dxa"/>
            </w:tcMar>
            <w:hideMark/>
          </w:tcPr>
          <w:p w:rsidR="0051377B" w:rsidRPr="0051377B" w:rsidRDefault="0051377B" w:rsidP="0051377B">
            <w:pPr>
              <w:spacing w:after="0" w:line="276" w:lineRule="auto"/>
              <w:jc w:val="center"/>
              <w:rPr>
                <w:rFonts w:ascii="Times New Roman" w:eastAsia="Calibri" w:hAnsi="Times New Roman" w:cs="Times New Roman"/>
                <w:sz w:val="26"/>
                <w:szCs w:val="26"/>
              </w:rPr>
            </w:pPr>
            <w:r w:rsidRPr="0051377B">
              <w:rPr>
                <w:rFonts w:ascii="Times New Roman" w:eastAsia="Times New Roman" w:hAnsi="Times New Roman" w:cs="Times New Roman"/>
                <w:sz w:val="26"/>
                <w:szCs w:val="26"/>
                <w:lang w:eastAsia="ru-RU"/>
              </w:rPr>
              <w:t>0,5С</w:t>
            </w:r>
            <w:r w:rsidRPr="0051377B">
              <w:rPr>
                <w:rFonts w:ascii="Times New Roman" w:eastAsia="Times New Roman" w:hAnsi="Times New Roman" w:cs="Times New Roman"/>
                <w:sz w:val="20"/>
                <w:szCs w:val="20"/>
                <w:lang w:eastAsia="ru-RU"/>
              </w:rPr>
              <w:t>10</w:t>
            </w:r>
          </w:p>
        </w:tc>
        <w:tc>
          <w:tcPr>
            <w:tcW w:w="2800" w:type="dxa"/>
            <w:tcBorders>
              <w:top w:val="nil"/>
              <w:left w:val="nil"/>
              <w:bottom w:val="single" w:sz="8" w:space="0" w:color="auto"/>
              <w:right w:val="single" w:sz="8" w:space="0" w:color="auto"/>
            </w:tcBorders>
            <w:tcMar>
              <w:top w:w="0" w:type="dxa"/>
              <w:left w:w="108" w:type="dxa"/>
              <w:bottom w:w="0" w:type="dxa"/>
              <w:right w:w="108" w:type="dxa"/>
            </w:tcMar>
            <w:hideMark/>
          </w:tcPr>
          <w:p w:rsidR="0051377B" w:rsidRPr="0051377B" w:rsidRDefault="0051377B" w:rsidP="0051377B">
            <w:pPr>
              <w:spacing w:after="0" w:line="276" w:lineRule="auto"/>
              <w:jc w:val="center"/>
              <w:rPr>
                <w:rFonts w:ascii="Times New Roman" w:eastAsia="Calibri" w:hAnsi="Times New Roman" w:cs="Times New Roman"/>
                <w:sz w:val="26"/>
                <w:szCs w:val="26"/>
              </w:rPr>
            </w:pPr>
            <w:r w:rsidRPr="0051377B">
              <w:rPr>
                <w:rFonts w:ascii="Times New Roman" w:eastAsia="Times New Roman" w:hAnsi="Times New Roman" w:cs="Times New Roman"/>
                <w:sz w:val="26"/>
                <w:szCs w:val="26"/>
                <w:lang w:eastAsia="ru-RU"/>
              </w:rPr>
              <w:t>1,75</w:t>
            </w:r>
          </w:p>
        </w:tc>
      </w:tr>
      <w:tr w:rsidR="0051377B" w:rsidRPr="0051377B" w:rsidTr="00F44465">
        <w:tc>
          <w:tcPr>
            <w:tcW w:w="241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1377B" w:rsidRPr="0051377B" w:rsidRDefault="0051377B" w:rsidP="0051377B">
            <w:pPr>
              <w:spacing w:after="0" w:line="276" w:lineRule="auto"/>
              <w:jc w:val="center"/>
              <w:rPr>
                <w:rFonts w:ascii="Times New Roman" w:eastAsia="Calibri" w:hAnsi="Times New Roman" w:cs="Times New Roman"/>
                <w:sz w:val="26"/>
                <w:szCs w:val="26"/>
              </w:rPr>
            </w:pPr>
            <w:r w:rsidRPr="0051377B">
              <w:rPr>
                <w:rFonts w:ascii="Times New Roman" w:eastAsia="Times New Roman" w:hAnsi="Times New Roman" w:cs="Times New Roman"/>
                <w:sz w:val="26"/>
                <w:szCs w:val="26"/>
                <w:lang w:eastAsia="ru-RU"/>
              </w:rPr>
              <w:t>0,5</w:t>
            </w:r>
          </w:p>
        </w:tc>
        <w:tc>
          <w:tcPr>
            <w:tcW w:w="1843" w:type="dxa"/>
            <w:tcBorders>
              <w:top w:val="nil"/>
              <w:left w:val="nil"/>
              <w:bottom w:val="single" w:sz="8" w:space="0" w:color="auto"/>
              <w:right w:val="single" w:sz="8" w:space="0" w:color="auto"/>
            </w:tcBorders>
            <w:tcMar>
              <w:top w:w="0" w:type="dxa"/>
              <w:left w:w="108" w:type="dxa"/>
              <w:bottom w:w="0" w:type="dxa"/>
              <w:right w:w="108" w:type="dxa"/>
            </w:tcMar>
            <w:hideMark/>
          </w:tcPr>
          <w:p w:rsidR="0051377B" w:rsidRPr="0051377B" w:rsidRDefault="0051377B" w:rsidP="0051377B">
            <w:pPr>
              <w:spacing w:after="0" w:line="276" w:lineRule="auto"/>
              <w:jc w:val="center"/>
              <w:rPr>
                <w:rFonts w:ascii="Times New Roman" w:eastAsia="Calibri" w:hAnsi="Times New Roman" w:cs="Times New Roman"/>
                <w:sz w:val="26"/>
                <w:szCs w:val="26"/>
              </w:rPr>
            </w:pPr>
            <w:r w:rsidRPr="0051377B">
              <w:rPr>
                <w:rFonts w:ascii="Times New Roman" w:eastAsia="Times New Roman" w:hAnsi="Times New Roman" w:cs="Times New Roman"/>
                <w:sz w:val="26"/>
                <w:szCs w:val="26"/>
                <w:lang w:eastAsia="ru-RU"/>
              </w:rPr>
              <w:t>0,35С</w:t>
            </w:r>
            <w:r w:rsidRPr="0051377B">
              <w:rPr>
                <w:rFonts w:ascii="Times New Roman" w:eastAsia="Times New Roman" w:hAnsi="Times New Roman" w:cs="Times New Roman"/>
                <w:sz w:val="20"/>
                <w:szCs w:val="20"/>
                <w:lang w:eastAsia="ru-RU"/>
              </w:rPr>
              <w:t>10</w:t>
            </w:r>
          </w:p>
        </w:tc>
        <w:tc>
          <w:tcPr>
            <w:tcW w:w="1843" w:type="dxa"/>
            <w:tcBorders>
              <w:top w:val="nil"/>
              <w:left w:val="nil"/>
              <w:bottom w:val="single" w:sz="8" w:space="0" w:color="auto"/>
              <w:right w:val="single" w:sz="8" w:space="0" w:color="auto"/>
            </w:tcBorders>
            <w:tcMar>
              <w:top w:w="0" w:type="dxa"/>
              <w:left w:w="108" w:type="dxa"/>
              <w:bottom w:w="0" w:type="dxa"/>
              <w:right w:w="108" w:type="dxa"/>
            </w:tcMar>
            <w:hideMark/>
          </w:tcPr>
          <w:p w:rsidR="0051377B" w:rsidRPr="0051377B" w:rsidRDefault="0051377B" w:rsidP="0051377B">
            <w:pPr>
              <w:spacing w:after="0" w:line="276" w:lineRule="auto"/>
              <w:jc w:val="center"/>
              <w:rPr>
                <w:rFonts w:ascii="Times New Roman" w:eastAsia="Calibri" w:hAnsi="Times New Roman" w:cs="Times New Roman"/>
                <w:sz w:val="26"/>
                <w:szCs w:val="26"/>
              </w:rPr>
            </w:pPr>
            <w:r w:rsidRPr="0051377B">
              <w:rPr>
                <w:rFonts w:ascii="Times New Roman" w:eastAsia="Times New Roman" w:hAnsi="Times New Roman" w:cs="Times New Roman"/>
                <w:sz w:val="26"/>
                <w:szCs w:val="26"/>
                <w:lang w:eastAsia="ru-RU"/>
              </w:rPr>
              <w:t>0,7С</w:t>
            </w:r>
            <w:r w:rsidRPr="0051377B">
              <w:rPr>
                <w:rFonts w:ascii="Times New Roman" w:eastAsia="Times New Roman" w:hAnsi="Times New Roman" w:cs="Times New Roman"/>
                <w:sz w:val="20"/>
                <w:szCs w:val="20"/>
                <w:lang w:eastAsia="ru-RU"/>
              </w:rPr>
              <w:t>10</w:t>
            </w:r>
          </w:p>
        </w:tc>
        <w:tc>
          <w:tcPr>
            <w:tcW w:w="2800" w:type="dxa"/>
            <w:tcBorders>
              <w:top w:val="nil"/>
              <w:left w:val="nil"/>
              <w:bottom w:val="single" w:sz="8" w:space="0" w:color="auto"/>
              <w:right w:val="single" w:sz="8" w:space="0" w:color="auto"/>
            </w:tcBorders>
            <w:tcMar>
              <w:top w:w="0" w:type="dxa"/>
              <w:left w:w="108" w:type="dxa"/>
              <w:bottom w:w="0" w:type="dxa"/>
              <w:right w:w="108" w:type="dxa"/>
            </w:tcMar>
            <w:hideMark/>
          </w:tcPr>
          <w:p w:rsidR="0051377B" w:rsidRPr="0051377B" w:rsidRDefault="0051377B" w:rsidP="0051377B">
            <w:pPr>
              <w:spacing w:after="0" w:line="276" w:lineRule="auto"/>
              <w:jc w:val="center"/>
              <w:rPr>
                <w:rFonts w:ascii="Times New Roman" w:eastAsia="Calibri" w:hAnsi="Times New Roman" w:cs="Times New Roman"/>
                <w:sz w:val="26"/>
                <w:szCs w:val="26"/>
              </w:rPr>
            </w:pPr>
            <w:r w:rsidRPr="0051377B">
              <w:rPr>
                <w:rFonts w:ascii="Times New Roman" w:eastAsia="Times New Roman" w:hAnsi="Times New Roman" w:cs="Times New Roman"/>
                <w:sz w:val="26"/>
                <w:szCs w:val="26"/>
                <w:lang w:eastAsia="ru-RU"/>
              </w:rPr>
              <w:t>1,75</w:t>
            </w:r>
          </w:p>
        </w:tc>
      </w:tr>
      <w:tr w:rsidR="0051377B" w:rsidRPr="0051377B" w:rsidTr="00F44465">
        <w:tc>
          <w:tcPr>
            <w:tcW w:w="241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1377B" w:rsidRPr="0051377B" w:rsidRDefault="0051377B" w:rsidP="0051377B">
            <w:pPr>
              <w:spacing w:after="0" w:line="276" w:lineRule="auto"/>
              <w:jc w:val="center"/>
              <w:rPr>
                <w:rFonts w:ascii="Times New Roman" w:eastAsia="Calibri" w:hAnsi="Times New Roman" w:cs="Times New Roman"/>
                <w:sz w:val="26"/>
                <w:szCs w:val="26"/>
              </w:rPr>
            </w:pPr>
            <w:r w:rsidRPr="0051377B">
              <w:rPr>
                <w:rFonts w:ascii="Times New Roman" w:eastAsia="Times New Roman" w:hAnsi="Times New Roman" w:cs="Times New Roman"/>
                <w:sz w:val="26"/>
                <w:szCs w:val="26"/>
                <w:lang w:eastAsia="ru-RU"/>
              </w:rPr>
              <w:t>0,25</w:t>
            </w:r>
          </w:p>
        </w:tc>
        <w:tc>
          <w:tcPr>
            <w:tcW w:w="1843" w:type="dxa"/>
            <w:tcBorders>
              <w:top w:val="nil"/>
              <w:left w:val="nil"/>
              <w:bottom w:val="single" w:sz="8" w:space="0" w:color="auto"/>
              <w:right w:val="single" w:sz="8" w:space="0" w:color="auto"/>
            </w:tcBorders>
            <w:tcMar>
              <w:top w:w="0" w:type="dxa"/>
              <w:left w:w="108" w:type="dxa"/>
              <w:bottom w:w="0" w:type="dxa"/>
              <w:right w:w="108" w:type="dxa"/>
            </w:tcMar>
            <w:hideMark/>
          </w:tcPr>
          <w:p w:rsidR="0051377B" w:rsidRPr="0051377B" w:rsidRDefault="0051377B" w:rsidP="0051377B">
            <w:pPr>
              <w:spacing w:after="0" w:line="276" w:lineRule="auto"/>
              <w:jc w:val="center"/>
              <w:rPr>
                <w:rFonts w:ascii="Times New Roman" w:eastAsia="Calibri" w:hAnsi="Times New Roman" w:cs="Times New Roman"/>
                <w:sz w:val="26"/>
                <w:szCs w:val="26"/>
              </w:rPr>
            </w:pPr>
            <w:r w:rsidRPr="0051377B">
              <w:rPr>
                <w:rFonts w:ascii="Times New Roman" w:eastAsia="Times New Roman" w:hAnsi="Times New Roman" w:cs="Times New Roman"/>
                <w:sz w:val="26"/>
                <w:szCs w:val="26"/>
                <w:lang w:eastAsia="ru-RU"/>
              </w:rPr>
              <w:t>0,22С</w:t>
            </w:r>
            <w:r w:rsidRPr="0051377B">
              <w:rPr>
                <w:rFonts w:ascii="Times New Roman" w:eastAsia="Times New Roman" w:hAnsi="Times New Roman" w:cs="Times New Roman"/>
                <w:sz w:val="20"/>
                <w:szCs w:val="20"/>
                <w:lang w:eastAsia="ru-RU"/>
              </w:rPr>
              <w:t>10</w:t>
            </w:r>
          </w:p>
        </w:tc>
        <w:tc>
          <w:tcPr>
            <w:tcW w:w="1843" w:type="dxa"/>
            <w:tcBorders>
              <w:top w:val="nil"/>
              <w:left w:val="nil"/>
              <w:bottom w:val="single" w:sz="8" w:space="0" w:color="auto"/>
              <w:right w:val="single" w:sz="8" w:space="0" w:color="auto"/>
            </w:tcBorders>
            <w:tcMar>
              <w:top w:w="0" w:type="dxa"/>
              <w:left w:w="108" w:type="dxa"/>
              <w:bottom w:w="0" w:type="dxa"/>
              <w:right w:w="108" w:type="dxa"/>
            </w:tcMar>
            <w:hideMark/>
          </w:tcPr>
          <w:p w:rsidR="0051377B" w:rsidRPr="0051377B" w:rsidRDefault="0051377B" w:rsidP="0051377B">
            <w:pPr>
              <w:spacing w:after="0" w:line="276" w:lineRule="auto"/>
              <w:jc w:val="center"/>
              <w:rPr>
                <w:rFonts w:ascii="Times New Roman" w:eastAsia="Calibri" w:hAnsi="Times New Roman" w:cs="Times New Roman"/>
                <w:sz w:val="26"/>
                <w:szCs w:val="26"/>
              </w:rPr>
            </w:pPr>
            <w:r w:rsidRPr="0051377B">
              <w:rPr>
                <w:rFonts w:ascii="Times New Roman" w:eastAsia="Times New Roman" w:hAnsi="Times New Roman" w:cs="Times New Roman"/>
                <w:sz w:val="26"/>
                <w:szCs w:val="26"/>
                <w:lang w:eastAsia="ru-RU"/>
              </w:rPr>
              <w:t>0,88С</w:t>
            </w:r>
            <w:r w:rsidRPr="0051377B">
              <w:rPr>
                <w:rFonts w:ascii="Times New Roman" w:eastAsia="Times New Roman" w:hAnsi="Times New Roman" w:cs="Times New Roman"/>
                <w:sz w:val="20"/>
                <w:szCs w:val="20"/>
                <w:lang w:eastAsia="ru-RU"/>
              </w:rPr>
              <w:t>10</w:t>
            </w:r>
          </w:p>
        </w:tc>
        <w:tc>
          <w:tcPr>
            <w:tcW w:w="2800" w:type="dxa"/>
            <w:tcBorders>
              <w:top w:val="nil"/>
              <w:left w:val="nil"/>
              <w:bottom w:val="single" w:sz="8" w:space="0" w:color="auto"/>
              <w:right w:val="single" w:sz="8" w:space="0" w:color="auto"/>
            </w:tcBorders>
            <w:tcMar>
              <w:top w:w="0" w:type="dxa"/>
              <w:left w:w="108" w:type="dxa"/>
              <w:bottom w:w="0" w:type="dxa"/>
              <w:right w:w="108" w:type="dxa"/>
            </w:tcMar>
            <w:hideMark/>
          </w:tcPr>
          <w:p w:rsidR="0051377B" w:rsidRPr="0051377B" w:rsidRDefault="0051377B" w:rsidP="0051377B">
            <w:pPr>
              <w:spacing w:after="0" w:line="276" w:lineRule="auto"/>
              <w:jc w:val="center"/>
              <w:rPr>
                <w:rFonts w:ascii="Times New Roman" w:eastAsia="Calibri" w:hAnsi="Times New Roman" w:cs="Times New Roman"/>
                <w:sz w:val="26"/>
                <w:szCs w:val="26"/>
              </w:rPr>
            </w:pPr>
            <w:r w:rsidRPr="0051377B">
              <w:rPr>
                <w:rFonts w:ascii="Times New Roman" w:eastAsia="Times New Roman" w:hAnsi="Times New Roman" w:cs="Times New Roman"/>
                <w:sz w:val="26"/>
                <w:szCs w:val="26"/>
                <w:lang w:eastAsia="ru-RU"/>
              </w:rPr>
              <w:t>1,75</w:t>
            </w:r>
          </w:p>
        </w:tc>
      </w:tr>
    </w:tbl>
    <w:p w:rsidR="0051377B" w:rsidRPr="0051377B" w:rsidRDefault="0051377B" w:rsidP="0051377B">
      <w:pPr>
        <w:tabs>
          <w:tab w:val="left" w:pos="567"/>
          <w:tab w:val="left" w:pos="709"/>
        </w:tabs>
        <w:spacing w:after="0" w:line="240" w:lineRule="auto"/>
        <w:ind w:left="567"/>
        <w:jc w:val="both"/>
        <w:rPr>
          <w:rFonts w:ascii="Times New Roman" w:eastAsia="Times New Roman" w:hAnsi="Times New Roman" w:cs="Times New Roman"/>
          <w:sz w:val="26"/>
          <w:szCs w:val="26"/>
          <w:lang w:eastAsia="ru-RU"/>
        </w:rPr>
      </w:pPr>
    </w:p>
    <w:p w:rsidR="0051377B" w:rsidRPr="0051377B" w:rsidRDefault="0051377B" w:rsidP="0051377B">
      <w:pPr>
        <w:tabs>
          <w:tab w:val="left" w:pos="567"/>
          <w:tab w:val="left" w:pos="709"/>
        </w:tabs>
        <w:spacing w:after="0" w:line="240" w:lineRule="auto"/>
        <w:ind w:left="567"/>
        <w:jc w:val="both"/>
        <w:rPr>
          <w:rFonts w:ascii="Times New Roman" w:eastAsia="Times New Roman" w:hAnsi="Times New Roman" w:cs="Times New Roman"/>
          <w:sz w:val="26"/>
          <w:szCs w:val="26"/>
          <w:lang w:eastAsia="ru-RU"/>
        </w:rPr>
      </w:pPr>
      <w:r w:rsidRPr="0051377B">
        <w:rPr>
          <w:rFonts w:ascii="Times New Roman" w:eastAsia="Times New Roman" w:hAnsi="Times New Roman" w:cs="Times New Roman"/>
          <w:sz w:val="26"/>
          <w:szCs w:val="26"/>
          <w:lang w:eastAsia="ru-RU"/>
        </w:rPr>
        <w:t>3.2.2</w:t>
      </w:r>
      <w:r w:rsidRPr="0051377B">
        <w:rPr>
          <w:rFonts w:ascii="Times New Roman" w:eastAsia="Times New Roman" w:hAnsi="Times New Roman" w:cs="Times New Roman"/>
          <w:sz w:val="26"/>
          <w:szCs w:val="26"/>
          <w:lang w:eastAsia="ru-RU"/>
        </w:rPr>
        <w:tab/>
        <w:t>АКБ должны иметь величину фактической емкости не менее 95% ёмкости С</w:t>
      </w:r>
      <w:r w:rsidRPr="0051377B">
        <w:rPr>
          <w:rFonts w:ascii="Times New Roman" w:eastAsia="Times New Roman" w:hAnsi="Times New Roman" w:cs="Times New Roman"/>
          <w:sz w:val="20"/>
          <w:szCs w:val="20"/>
          <w:lang w:eastAsia="ru-RU"/>
        </w:rPr>
        <w:t>10</w:t>
      </w:r>
      <w:r w:rsidRPr="0051377B">
        <w:rPr>
          <w:rFonts w:ascii="Times New Roman" w:eastAsia="Times New Roman" w:hAnsi="Times New Roman" w:cs="Times New Roman"/>
          <w:sz w:val="26"/>
          <w:szCs w:val="26"/>
          <w:lang w:eastAsia="ru-RU"/>
        </w:rPr>
        <w:t xml:space="preserve"> на первом цикле и не менее 100% ёмкости при 10, 5, 3, 1, 0,5, и 0,25 – часовых режимах разряда, установленных производителем не позднее, чем на 5 цикле.</w:t>
      </w:r>
    </w:p>
    <w:p w:rsidR="0051377B" w:rsidRPr="0051377B" w:rsidRDefault="0051377B" w:rsidP="0051377B">
      <w:pPr>
        <w:tabs>
          <w:tab w:val="left" w:pos="567"/>
          <w:tab w:val="left" w:pos="709"/>
        </w:tabs>
        <w:spacing w:after="0" w:line="240" w:lineRule="auto"/>
        <w:ind w:left="567"/>
        <w:jc w:val="both"/>
        <w:rPr>
          <w:rFonts w:ascii="Times New Roman" w:eastAsia="Times New Roman" w:hAnsi="Times New Roman" w:cs="Times New Roman"/>
          <w:sz w:val="26"/>
          <w:szCs w:val="26"/>
          <w:lang w:eastAsia="ru-RU"/>
        </w:rPr>
      </w:pPr>
    </w:p>
    <w:p w:rsidR="0051377B" w:rsidRPr="0051377B" w:rsidRDefault="0051377B" w:rsidP="0051377B">
      <w:pPr>
        <w:tabs>
          <w:tab w:val="left" w:pos="567"/>
          <w:tab w:val="left" w:pos="709"/>
        </w:tabs>
        <w:spacing w:after="0" w:line="240" w:lineRule="auto"/>
        <w:ind w:left="567"/>
        <w:jc w:val="both"/>
        <w:rPr>
          <w:rFonts w:ascii="Times New Roman" w:eastAsia="Times New Roman" w:hAnsi="Times New Roman" w:cs="Times New Roman"/>
          <w:b/>
          <w:sz w:val="26"/>
          <w:szCs w:val="26"/>
          <w:lang w:eastAsia="ru-RU"/>
        </w:rPr>
      </w:pPr>
      <w:r w:rsidRPr="0051377B">
        <w:rPr>
          <w:rFonts w:ascii="Times New Roman" w:eastAsia="Times New Roman" w:hAnsi="Times New Roman" w:cs="Times New Roman"/>
          <w:b/>
          <w:sz w:val="26"/>
          <w:szCs w:val="26"/>
          <w:lang w:eastAsia="ru-RU"/>
        </w:rPr>
        <w:t>3.3 Требования по устойчивости и прочности к воздействию климатических и механических факторов</w:t>
      </w:r>
    </w:p>
    <w:p w:rsidR="0051377B" w:rsidRPr="0051377B" w:rsidRDefault="0051377B" w:rsidP="0051377B">
      <w:pPr>
        <w:tabs>
          <w:tab w:val="left" w:pos="567"/>
          <w:tab w:val="left" w:pos="709"/>
        </w:tabs>
        <w:spacing w:after="0" w:line="240" w:lineRule="auto"/>
        <w:ind w:left="567"/>
        <w:jc w:val="both"/>
        <w:rPr>
          <w:rFonts w:ascii="Times New Roman" w:eastAsia="Times New Roman" w:hAnsi="Times New Roman" w:cs="Times New Roman"/>
          <w:b/>
          <w:sz w:val="26"/>
          <w:szCs w:val="26"/>
          <w:lang w:eastAsia="ru-RU"/>
        </w:rPr>
      </w:pPr>
    </w:p>
    <w:p w:rsidR="0051377B" w:rsidRPr="0051377B" w:rsidRDefault="0051377B" w:rsidP="0051377B">
      <w:pPr>
        <w:tabs>
          <w:tab w:val="left" w:pos="567"/>
          <w:tab w:val="left" w:pos="709"/>
        </w:tabs>
        <w:spacing w:after="0" w:line="240" w:lineRule="auto"/>
        <w:ind w:left="567"/>
        <w:jc w:val="both"/>
        <w:rPr>
          <w:rFonts w:ascii="Times New Roman" w:eastAsia="Times New Roman" w:hAnsi="Times New Roman" w:cs="Times New Roman"/>
          <w:sz w:val="26"/>
          <w:szCs w:val="26"/>
          <w:lang w:eastAsia="ru-RU"/>
        </w:rPr>
      </w:pPr>
      <w:r w:rsidRPr="0051377B">
        <w:rPr>
          <w:rFonts w:ascii="Times New Roman" w:eastAsia="Times New Roman" w:hAnsi="Times New Roman" w:cs="Times New Roman"/>
          <w:sz w:val="26"/>
          <w:szCs w:val="26"/>
          <w:lang w:eastAsia="ru-RU"/>
        </w:rPr>
        <w:t>3.3.1</w:t>
      </w:r>
      <w:r w:rsidRPr="0051377B">
        <w:rPr>
          <w:rFonts w:ascii="Times New Roman" w:eastAsia="Times New Roman" w:hAnsi="Times New Roman" w:cs="Times New Roman"/>
          <w:sz w:val="26"/>
          <w:szCs w:val="26"/>
          <w:lang w:eastAsia="ru-RU"/>
        </w:rPr>
        <w:tab/>
        <w:t>АКБ должны обеспечивать заданные параметры, при следующих климатических воздействиях:</w:t>
      </w:r>
    </w:p>
    <w:p w:rsidR="0051377B" w:rsidRPr="0051377B" w:rsidRDefault="0051377B" w:rsidP="0051377B">
      <w:pPr>
        <w:numPr>
          <w:ilvl w:val="0"/>
          <w:numId w:val="15"/>
        </w:numPr>
        <w:tabs>
          <w:tab w:val="left" w:pos="567"/>
          <w:tab w:val="left" w:pos="1134"/>
        </w:tabs>
        <w:spacing w:after="0" w:line="240" w:lineRule="auto"/>
        <w:rPr>
          <w:rFonts w:ascii="Times New Roman" w:eastAsia="Times New Roman" w:hAnsi="Times New Roman" w:cs="Times New Roman"/>
          <w:sz w:val="26"/>
          <w:szCs w:val="26"/>
          <w:lang w:eastAsia="ru-RU"/>
        </w:rPr>
      </w:pPr>
      <w:r w:rsidRPr="0051377B">
        <w:rPr>
          <w:rFonts w:ascii="Times New Roman" w:eastAsia="Times New Roman" w:hAnsi="Times New Roman" w:cs="Times New Roman"/>
          <w:sz w:val="26"/>
          <w:szCs w:val="26"/>
          <w:lang w:eastAsia="ru-RU"/>
        </w:rPr>
        <w:t>изменении температуры окружающей среды от +05°С до +45°С;</w:t>
      </w:r>
    </w:p>
    <w:p w:rsidR="0051377B" w:rsidRPr="0051377B" w:rsidRDefault="0051377B" w:rsidP="0051377B">
      <w:pPr>
        <w:numPr>
          <w:ilvl w:val="0"/>
          <w:numId w:val="15"/>
        </w:numPr>
        <w:tabs>
          <w:tab w:val="left" w:pos="567"/>
          <w:tab w:val="left" w:pos="1134"/>
        </w:tabs>
        <w:spacing w:after="0" w:line="240" w:lineRule="auto"/>
        <w:ind w:left="567"/>
        <w:rPr>
          <w:rFonts w:ascii="Times New Roman" w:eastAsia="Times New Roman" w:hAnsi="Times New Roman" w:cs="Times New Roman"/>
          <w:sz w:val="26"/>
          <w:szCs w:val="26"/>
          <w:lang w:eastAsia="ru-RU"/>
        </w:rPr>
      </w:pPr>
      <w:r w:rsidRPr="0051377B">
        <w:rPr>
          <w:rFonts w:ascii="Times New Roman" w:eastAsia="Times New Roman" w:hAnsi="Times New Roman" w:cs="Times New Roman"/>
          <w:sz w:val="26"/>
          <w:szCs w:val="26"/>
          <w:lang w:eastAsia="ru-RU"/>
        </w:rPr>
        <w:t>относительной влажности до 80% при температуре +25°С;</w:t>
      </w:r>
    </w:p>
    <w:p w:rsidR="0051377B" w:rsidRPr="0051377B" w:rsidRDefault="0051377B" w:rsidP="0051377B">
      <w:pPr>
        <w:numPr>
          <w:ilvl w:val="0"/>
          <w:numId w:val="15"/>
        </w:numPr>
        <w:tabs>
          <w:tab w:val="left" w:pos="567"/>
          <w:tab w:val="left" w:pos="1134"/>
        </w:tabs>
        <w:spacing w:after="0" w:line="240" w:lineRule="auto"/>
        <w:ind w:left="567"/>
        <w:rPr>
          <w:rFonts w:ascii="Times New Roman" w:eastAsia="Times New Roman" w:hAnsi="Times New Roman" w:cs="Times New Roman"/>
          <w:sz w:val="26"/>
          <w:szCs w:val="26"/>
          <w:lang w:eastAsia="ru-RU"/>
        </w:rPr>
      </w:pPr>
      <w:r w:rsidRPr="0051377B">
        <w:rPr>
          <w:rFonts w:ascii="Times New Roman" w:eastAsia="Times New Roman" w:hAnsi="Times New Roman" w:cs="Times New Roman"/>
          <w:sz w:val="26"/>
          <w:szCs w:val="26"/>
          <w:lang w:eastAsia="ru-RU"/>
        </w:rPr>
        <w:t>атмосферном давлении 60 кПа – 106,7 кПа (450 мм. рт. ст. – 800 мм. рт. ст.).</w:t>
      </w:r>
    </w:p>
    <w:p w:rsidR="0051377B" w:rsidRPr="0051377B" w:rsidRDefault="0051377B" w:rsidP="0051377B">
      <w:pPr>
        <w:tabs>
          <w:tab w:val="left" w:pos="567"/>
          <w:tab w:val="left" w:pos="709"/>
        </w:tabs>
        <w:spacing w:after="0" w:line="240" w:lineRule="auto"/>
        <w:ind w:left="567"/>
        <w:jc w:val="both"/>
        <w:rPr>
          <w:rFonts w:ascii="Times New Roman" w:eastAsia="Times New Roman" w:hAnsi="Times New Roman" w:cs="Times New Roman"/>
          <w:sz w:val="26"/>
          <w:szCs w:val="26"/>
          <w:lang w:eastAsia="ru-RU"/>
        </w:rPr>
      </w:pPr>
      <w:r w:rsidRPr="0051377B">
        <w:rPr>
          <w:rFonts w:ascii="Times New Roman" w:eastAsia="Times New Roman" w:hAnsi="Times New Roman" w:cs="Times New Roman"/>
          <w:sz w:val="26"/>
          <w:szCs w:val="26"/>
          <w:lang w:eastAsia="ru-RU"/>
        </w:rPr>
        <w:t>3.3.2</w:t>
      </w:r>
      <w:r w:rsidRPr="0051377B">
        <w:rPr>
          <w:rFonts w:ascii="Times New Roman" w:eastAsia="Times New Roman" w:hAnsi="Times New Roman" w:cs="Times New Roman"/>
          <w:sz w:val="26"/>
          <w:szCs w:val="26"/>
          <w:lang w:eastAsia="ru-RU"/>
        </w:rPr>
        <w:tab/>
        <w:t xml:space="preserve">АКБ должны соответствовать требованиям ТУ производителя после воздействия синусоидальных вибраций с амплитудой </w:t>
      </w:r>
      <w:proofErr w:type="spellStart"/>
      <w:r w:rsidRPr="0051377B">
        <w:rPr>
          <w:rFonts w:ascii="Times New Roman" w:eastAsia="Times New Roman" w:hAnsi="Times New Roman" w:cs="Times New Roman"/>
          <w:sz w:val="26"/>
          <w:szCs w:val="26"/>
          <w:lang w:eastAsia="ru-RU"/>
        </w:rPr>
        <w:t>виброускорения</w:t>
      </w:r>
      <w:proofErr w:type="spellEnd"/>
      <w:r w:rsidRPr="0051377B">
        <w:rPr>
          <w:rFonts w:ascii="Times New Roman" w:eastAsia="Times New Roman" w:hAnsi="Times New Roman" w:cs="Times New Roman"/>
          <w:sz w:val="26"/>
          <w:szCs w:val="26"/>
          <w:lang w:eastAsia="ru-RU"/>
        </w:rPr>
        <w:t xml:space="preserve"> 19,6 м/с² (2</w:t>
      </w:r>
      <w:r w:rsidRPr="0051377B">
        <w:rPr>
          <w:rFonts w:ascii="Times New Roman" w:eastAsia="Times New Roman" w:hAnsi="Times New Roman" w:cs="Times New Roman"/>
          <w:sz w:val="26"/>
          <w:szCs w:val="26"/>
          <w:lang w:val="en-US" w:eastAsia="ru-RU"/>
        </w:rPr>
        <w:t>g</w:t>
      </w:r>
      <w:r w:rsidRPr="0051377B">
        <w:rPr>
          <w:rFonts w:ascii="Times New Roman" w:eastAsia="Times New Roman" w:hAnsi="Times New Roman" w:cs="Times New Roman"/>
          <w:sz w:val="26"/>
          <w:szCs w:val="26"/>
          <w:lang w:eastAsia="ru-RU"/>
        </w:rPr>
        <w:t>) на частоте 25 Гц в течение 30 минут.</w:t>
      </w:r>
    </w:p>
    <w:p w:rsidR="0051377B" w:rsidRPr="0051377B" w:rsidRDefault="0051377B" w:rsidP="0051377B">
      <w:pPr>
        <w:tabs>
          <w:tab w:val="left" w:pos="567"/>
          <w:tab w:val="left" w:pos="851"/>
        </w:tabs>
        <w:spacing w:after="0" w:line="240" w:lineRule="auto"/>
        <w:ind w:left="567"/>
        <w:jc w:val="both"/>
        <w:rPr>
          <w:rFonts w:ascii="Times New Roman" w:eastAsia="Times New Roman" w:hAnsi="Times New Roman" w:cs="Times New Roman"/>
          <w:sz w:val="26"/>
          <w:szCs w:val="26"/>
          <w:lang w:eastAsia="ru-RU"/>
        </w:rPr>
      </w:pPr>
      <w:r w:rsidRPr="0051377B">
        <w:rPr>
          <w:rFonts w:ascii="Times New Roman" w:eastAsia="Times New Roman" w:hAnsi="Times New Roman" w:cs="Times New Roman"/>
          <w:sz w:val="26"/>
          <w:szCs w:val="26"/>
          <w:lang w:eastAsia="ru-RU"/>
        </w:rPr>
        <w:t>3.3.3</w:t>
      </w:r>
      <w:r w:rsidRPr="0051377B">
        <w:rPr>
          <w:rFonts w:ascii="Times New Roman" w:eastAsia="Times New Roman" w:hAnsi="Times New Roman" w:cs="Times New Roman"/>
          <w:sz w:val="26"/>
          <w:szCs w:val="26"/>
          <w:lang w:eastAsia="ru-RU"/>
        </w:rPr>
        <w:tab/>
        <w:t>АКБ не должны иметь механических повреждений после испытаний на транспортирование.</w:t>
      </w:r>
    </w:p>
    <w:p w:rsidR="0051377B" w:rsidRPr="0051377B" w:rsidRDefault="0051377B" w:rsidP="0051377B">
      <w:pPr>
        <w:tabs>
          <w:tab w:val="left" w:pos="567"/>
          <w:tab w:val="left" w:pos="709"/>
          <w:tab w:val="left" w:pos="851"/>
        </w:tabs>
        <w:spacing w:after="0" w:line="240" w:lineRule="auto"/>
        <w:ind w:left="567"/>
        <w:jc w:val="both"/>
        <w:rPr>
          <w:rFonts w:ascii="Times New Roman" w:eastAsia="Times New Roman" w:hAnsi="Times New Roman" w:cs="Times New Roman"/>
          <w:sz w:val="26"/>
          <w:szCs w:val="26"/>
          <w:lang w:eastAsia="ru-RU"/>
        </w:rPr>
      </w:pPr>
    </w:p>
    <w:p w:rsidR="0051377B" w:rsidRPr="0051377B" w:rsidRDefault="0051377B" w:rsidP="0051377B">
      <w:pPr>
        <w:tabs>
          <w:tab w:val="left" w:pos="567"/>
          <w:tab w:val="left" w:pos="709"/>
          <w:tab w:val="left" w:pos="851"/>
        </w:tabs>
        <w:spacing w:after="0" w:line="240" w:lineRule="auto"/>
        <w:ind w:left="567"/>
        <w:jc w:val="both"/>
        <w:rPr>
          <w:rFonts w:ascii="Times New Roman" w:eastAsia="Times New Roman" w:hAnsi="Times New Roman" w:cs="Times New Roman"/>
          <w:b/>
          <w:sz w:val="26"/>
          <w:szCs w:val="26"/>
          <w:lang w:eastAsia="ru-RU"/>
        </w:rPr>
      </w:pPr>
      <w:r w:rsidRPr="0051377B">
        <w:rPr>
          <w:rFonts w:ascii="Times New Roman" w:eastAsia="Times New Roman" w:hAnsi="Times New Roman" w:cs="Times New Roman"/>
          <w:b/>
          <w:sz w:val="26"/>
          <w:szCs w:val="26"/>
          <w:lang w:eastAsia="ru-RU"/>
        </w:rPr>
        <w:t>3.4 Требования к надёжности</w:t>
      </w:r>
    </w:p>
    <w:p w:rsidR="0051377B" w:rsidRPr="0051377B" w:rsidRDefault="0051377B" w:rsidP="0051377B">
      <w:pPr>
        <w:tabs>
          <w:tab w:val="left" w:pos="567"/>
          <w:tab w:val="left" w:pos="709"/>
          <w:tab w:val="left" w:pos="851"/>
        </w:tabs>
        <w:spacing w:after="0" w:line="240" w:lineRule="auto"/>
        <w:ind w:left="567"/>
        <w:jc w:val="both"/>
        <w:rPr>
          <w:rFonts w:ascii="Times New Roman" w:eastAsia="Times New Roman" w:hAnsi="Times New Roman" w:cs="Times New Roman"/>
          <w:b/>
          <w:sz w:val="26"/>
          <w:szCs w:val="26"/>
          <w:lang w:eastAsia="ru-RU"/>
        </w:rPr>
      </w:pPr>
    </w:p>
    <w:p w:rsidR="0051377B" w:rsidRPr="0051377B" w:rsidRDefault="0051377B" w:rsidP="0051377B">
      <w:pPr>
        <w:tabs>
          <w:tab w:val="left" w:pos="567"/>
          <w:tab w:val="left" w:pos="709"/>
          <w:tab w:val="left" w:pos="851"/>
        </w:tabs>
        <w:spacing w:after="0" w:line="240" w:lineRule="auto"/>
        <w:ind w:left="567"/>
        <w:jc w:val="both"/>
        <w:rPr>
          <w:rFonts w:ascii="Times New Roman" w:eastAsia="Times New Roman" w:hAnsi="Times New Roman" w:cs="Times New Roman"/>
          <w:sz w:val="26"/>
          <w:szCs w:val="26"/>
          <w:lang w:eastAsia="ru-RU"/>
        </w:rPr>
      </w:pPr>
      <w:r w:rsidRPr="0051377B">
        <w:rPr>
          <w:rFonts w:ascii="Times New Roman" w:eastAsia="Times New Roman" w:hAnsi="Times New Roman" w:cs="Times New Roman"/>
          <w:sz w:val="26"/>
          <w:szCs w:val="26"/>
          <w:lang w:eastAsia="ru-RU"/>
        </w:rPr>
        <w:t>3.4.1</w:t>
      </w:r>
      <w:r w:rsidRPr="0051377B">
        <w:rPr>
          <w:rFonts w:ascii="Times New Roman" w:eastAsia="Times New Roman" w:hAnsi="Times New Roman" w:cs="Times New Roman"/>
          <w:sz w:val="26"/>
          <w:szCs w:val="26"/>
          <w:lang w:eastAsia="ru-RU"/>
        </w:rPr>
        <w:tab/>
        <w:t>Срок службы АКБ и количество циклов «разряд-заряд» при глубине разряда 100% и 60% при температуре +20°С, должны быть не менее указанного в Приложении №1.</w:t>
      </w:r>
    </w:p>
    <w:p w:rsidR="0051377B" w:rsidRPr="0051377B" w:rsidRDefault="0051377B" w:rsidP="0051377B">
      <w:pPr>
        <w:tabs>
          <w:tab w:val="left" w:pos="567"/>
          <w:tab w:val="left" w:pos="709"/>
        </w:tabs>
        <w:spacing w:after="0" w:line="240" w:lineRule="auto"/>
        <w:ind w:left="567"/>
        <w:jc w:val="both"/>
        <w:rPr>
          <w:rFonts w:ascii="Times New Roman" w:eastAsia="Times New Roman" w:hAnsi="Times New Roman" w:cs="Times New Roman"/>
          <w:sz w:val="26"/>
          <w:szCs w:val="26"/>
          <w:lang w:eastAsia="ru-RU"/>
        </w:rPr>
      </w:pPr>
      <w:r w:rsidRPr="0051377B">
        <w:rPr>
          <w:rFonts w:ascii="Times New Roman" w:eastAsia="Times New Roman" w:hAnsi="Times New Roman" w:cs="Times New Roman"/>
          <w:sz w:val="26"/>
          <w:szCs w:val="26"/>
          <w:lang w:eastAsia="ru-RU"/>
        </w:rPr>
        <w:t>3.4.2</w:t>
      </w:r>
      <w:r w:rsidRPr="0051377B">
        <w:rPr>
          <w:rFonts w:ascii="Times New Roman" w:eastAsia="Times New Roman" w:hAnsi="Times New Roman" w:cs="Times New Roman"/>
          <w:sz w:val="26"/>
          <w:szCs w:val="26"/>
          <w:lang w:eastAsia="ru-RU"/>
        </w:rPr>
        <w:tab/>
      </w:r>
      <w:proofErr w:type="gramStart"/>
      <w:r w:rsidRPr="0051377B">
        <w:rPr>
          <w:rFonts w:ascii="Times New Roman" w:eastAsia="Times New Roman" w:hAnsi="Times New Roman" w:cs="Times New Roman"/>
          <w:sz w:val="26"/>
          <w:szCs w:val="26"/>
          <w:lang w:eastAsia="ru-RU"/>
        </w:rPr>
        <w:t>В</w:t>
      </w:r>
      <w:proofErr w:type="gramEnd"/>
      <w:r w:rsidRPr="0051377B">
        <w:rPr>
          <w:rFonts w:ascii="Times New Roman" w:eastAsia="Times New Roman" w:hAnsi="Times New Roman" w:cs="Times New Roman"/>
          <w:sz w:val="26"/>
          <w:szCs w:val="26"/>
          <w:lang w:eastAsia="ru-RU"/>
        </w:rPr>
        <w:t xml:space="preserve"> конце срока службы, емкость моноблочных батарей С</w:t>
      </w:r>
      <w:r w:rsidRPr="0051377B">
        <w:rPr>
          <w:rFonts w:ascii="Times New Roman" w:eastAsia="Times New Roman" w:hAnsi="Times New Roman" w:cs="Times New Roman"/>
          <w:sz w:val="20"/>
          <w:szCs w:val="20"/>
          <w:lang w:eastAsia="ru-RU"/>
        </w:rPr>
        <w:t xml:space="preserve">10 </w:t>
      </w:r>
      <w:r w:rsidRPr="0051377B">
        <w:rPr>
          <w:rFonts w:ascii="Times New Roman" w:eastAsia="Times New Roman" w:hAnsi="Times New Roman" w:cs="Times New Roman"/>
          <w:sz w:val="26"/>
          <w:szCs w:val="26"/>
          <w:lang w:eastAsia="ru-RU"/>
        </w:rPr>
        <w:t>(определяемая с помощью контрольного разряда) должна быть не ниже 80% от номинальной емкости С</w:t>
      </w:r>
      <w:r w:rsidRPr="0051377B">
        <w:rPr>
          <w:rFonts w:ascii="Times New Roman" w:eastAsia="Times New Roman" w:hAnsi="Times New Roman" w:cs="Times New Roman"/>
          <w:sz w:val="20"/>
          <w:szCs w:val="20"/>
          <w:lang w:eastAsia="ru-RU"/>
        </w:rPr>
        <w:t>10</w:t>
      </w:r>
      <w:r w:rsidRPr="0051377B">
        <w:rPr>
          <w:rFonts w:ascii="Times New Roman" w:eastAsia="Times New Roman" w:hAnsi="Times New Roman" w:cs="Times New Roman"/>
          <w:sz w:val="26"/>
          <w:szCs w:val="26"/>
          <w:lang w:eastAsia="ru-RU"/>
        </w:rPr>
        <w:t>.</w:t>
      </w:r>
    </w:p>
    <w:p w:rsidR="0051377B" w:rsidRPr="0051377B" w:rsidRDefault="0051377B" w:rsidP="0051377B">
      <w:pPr>
        <w:tabs>
          <w:tab w:val="left" w:pos="567"/>
          <w:tab w:val="left" w:pos="709"/>
        </w:tabs>
        <w:spacing w:after="0" w:line="240" w:lineRule="auto"/>
        <w:ind w:left="567"/>
        <w:jc w:val="both"/>
        <w:rPr>
          <w:rFonts w:ascii="Times New Roman" w:eastAsia="Times New Roman" w:hAnsi="Times New Roman" w:cs="Times New Roman"/>
          <w:sz w:val="26"/>
          <w:szCs w:val="26"/>
          <w:lang w:eastAsia="ru-RU"/>
        </w:rPr>
      </w:pPr>
      <w:r w:rsidRPr="0051377B">
        <w:rPr>
          <w:rFonts w:ascii="Times New Roman" w:eastAsia="Times New Roman" w:hAnsi="Times New Roman" w:cs="Times New Roman"/>
          <w:sz w:val="26"/>
          <w:szCs w:val="26"/>
          <w:lang w:eastAsia="ru-RU"/>
        </w:rPr>
        <w:t>3.4.3</w:t>
      </w:r>
      <w:r w:rsidRPr="0051377B">
        <w:rPr>
          <w:rFonts w:ascii="Times New Roman" w:eastAsia="Times New Roman" w:hAnsi="Times New Roman" w:cs="Times New Roman"/>
          <w:sz w:val="26"/>
          <w:szCs w:val="26"/>
          <w:lang w:eastAsia="ru-RU"/>
        </w:rPr>
        <w:tab/>
        <w:t>На протяжении всего срока службы аккумуляторов, допустимо возникновение отказов не более чем на 1 аккумуляторе в год на 1000 находящихся в эксплуатации.</w:t>
      </w:r>
    </w:p>
    <w:p w:rsidR="0051377B" w:rsidRPr="0051377B" w:rsidRDefault="0051377B" w:rsidP="0051377B">
      <w:pPr>
        <w:tabs>
          <w:tab w:val="left" w:pos="567"/>
          <w:tab w:val="left" w:pos="709"/>
          <w:tab w:val="left" w:pos="851"/>
        </w:tabs>
        <w:spacing w:after="0" w:line="240" w:lineRule="auto"/>
        <w:ind w:left="567"/>
        <w:jc w:val="both"/>
        <w:rPr>
          <w:rFonts w:ascii="Times New Roman" w:eastAsia="Times New Roman" w:hAnsi="Times New Roman" w:cs="Times New Roman"/>
          <w:sz w:val="26"/>
          <w:szCs w:val="26"/>
          <w:lang w:eastAsia="ru-RU"/>
        </w:rPr>
      </w:pPr>
    </w:p>
    <w:p w:rsidR="0051377B" w:rsidRPr="0051377B" w:rsidRDefault="0051377B" w:rsidP="0051377B">
      <w:pPr>
        <w:tabs>
          <w:tab w:val="left" w:pos="567"/>
          <w:tab w:val="left" w:pos="709"/>
          <w:tab w:val="left" w:pos="851"/>
        </w:tabs>
        <w:spacing w:after="0" w:line="240" w:lineRule="auto"/>
        <w:ind w:left="567"/>
        <w:jc w:val="both"/>
        <w:rPr>
          <w:rFonts w:ascii="Times New Roman" w:eastAsia="Times New Roman" w:hAnsi="Times New Roman" w:cs="Times New Roman"/>
          <w:b/>
          <w:sz w:val="26"/>
          <w:szCs w:val="26"/>
          <w:lang w:eastAsia="ru-RU"/>
        </w:rPr>
      </w:pPr>
      <w:r w:rsidRPr="0051377B">
        <w:rPr>
          <w:rFonts w:ascii="Times New Roman" w:eastAsia="Times New Roman" w:hAnsi="Times New Roman" w:cs="Times New Roman"/>
          <w:b/>
          <w:sz w:val="26"/>
          <w:szCs w:val="26"/>
          <w:lang w:eastAsia="ru-RU"/>
        </w:rPr>
        <w:t>3.5 Требования к документации</w:t>
      </w:r>
    </w:p>
    <w:p w:rsidR="0051377B" w:rsidRPr="0051377B" w:rsidRDefault="0051377B" w:rsidP="0051377B">
      <w:pPr>
        <w:tabs>
          <w:tab w:val="left" w:pos="567"/>
          <w:tab w:val="left" w:pos="709"/>
          <w:tab w:val="left" w:pos="851"/>
        </w:tabs>
        <w:spacing w:after="0" w:line="240" w:lineRule="auto"/>
        <w:ind w:left="567"/>
        <w:jc w:val="both"/>
        <w:rPr>
          <w:rFonts w:ascii="Times New Roman" w:eastAsia="Times New Roman" w:hAnsi="Times New Roman" w:cs="Times New Roman"/>
          <w:b/>
          <w:sz w:val="26"/>
          <w:szCs w:val="26"/>
          <w:lang w:eastAsia="ru-RU"/>
        </w:rPr>
      </w:pPr>
    </w:p>
    <w:p w:rsidR="0051377B" w:rsidRPr="0051377B" w:rsidRDefault="0051377B" w:rsidP="0051377B">
      <w:pPr>
        <w:tabs>
          <w:tab w:val="left" w:pos="57"/>
          <w:tab w:val="left" w:pos="709"/>
        </w:tabs>
        <w:spacing w:after="0" w:line="240" w:lineRule="auto"/>
        <w:jc w:val="both"/>
        <w:rPr>
          <w:rFonts w:ascii="Times New Roman" w:eastAsia="Times New Roman" w:hAnsi="Times New Roman" w:cs="Times New Roman"/>
          <w:sz w:val="26"/>
          <w:szCs w:val="26"/>
          <w:lang w:eastAsia="ru-RU"/>
        </w:rPr>
      </w:pPr>
      <w:r w:rsidRPr="0051377B">
        <w:rPr>
          <w:rFonts w:ascii="Times New Roman" w:eastAsia="Times New Roman" w:hAnsi="Times New Roman" w:cs="Times New Roman"/>
          <w:sz w:val="26"/>
          <w:szCs w:val="26"/>
          <w:lang w:eastAsia="ru-RU"/>
        </w:rPr>
        <w:t>3</w:t>
      </w:r>
      <w:r w:rsidRPr="0051377B">
        <w:rPr>
          <w:rFonts w:ascii="Times New Roman" w:eastAsia="Times New Roman" w:hAnsi="Times New Roman" w:cs="Times New Roman"/>
          <w:sz w:val="26"/>
          <w:szCs w:val="26"/>
          <w:lang w:val="x-none" w:eastAsia="ru-RU"/>
        </w:rPr>
        <w:t>.</w:t>
      </w:r>
      <w:r w:rsidRPr="0051377B">
        <w:rPr>
          <w:rFonts w:ascii="Times New Roman" w:eastAsia="Times New Roman" w:hAnsi="Times New Roman" w:cs="Times New Roman"/>
          <w:sz w:val="26"/>
          <w:szCs w:val="26"/>
          <w:lang w:eastAsia="ru-RU"/>
        </w:rPr>
        <w:t>5.</w:t>
      </w:r>
      <w:r w:rsidRPr="0051377B">
        <w:rPr>
          <w:rFonts w:ascii="Times New Roman" w:eastAsia="Times New Roman" w:hAnsi="Times New Roman" w:cs="Times New Roman"/>
          <w:sz w:val="26"/>
          <w:szCs w:val="26"/>
          <w:lang w:val="x-none" w:eastAsia="ru-RU"/>
        </w:rPr>
        <w:t>1</w:t>
      </w:r>
      <w:r w:rsidRPr="0051377B">
        <w:rPr>
          <w:rFonts w:ascii="Times New Roman" w:eastAsia="Times New Roman" w:hAnsi="Times New Roman" w:cs="Times New Roman"/>
          <w:sz w:val="26"/>
          <w:szCs w:val="26"/>
          <w:lang w:val="x-none" w:eastAsia="ru-RU"/>
        </w:rPr>
        <w:tab/>
        <w:t>Вся документация должна быть на русском языке, иметь подпись уполномоченного представителя производителя/поставщика заверенную печатью.</w:t>
      </w:r>
    </w:p>
    <w:p w:rsidR="0051377B" w:rsidRPr="0051377B" w:rsidRDefault="0051377B" w:rsidP="0051377B">
      <w:pPr>
        <w:tabs>
          <w:tab w:val="left" w:pos="57"/>
          <w:tab w:val="left" w:pos="709"/>
        </w:tabs>
        <w:spacing w:after="0" w:line="240" w:lineRule="auto"/>
        <w:jc w:val="both"/>
        <w:rPr>
          <w:rFonts w:ascii="Times New Roman" w:eastAsia="Times New Roman" w:hAnsi="Times New Roman" w:cs="Times New Roman"/>
          <w:sz w:val="26"/>
          <w:szCs w:val="26"/>
          <w:lang w:eastAsia="ru-RU"/>
        </w:rPr>
      </w:pPr>
      <w:r w:rsidRPr="0051377B">
        <w:rPr>
          <w:rFonts w:ascii="Times New Roman" w:eastAsia="Times New Roman" w:hAnsi="Times New Roman" w:cs="Times New Roman"/>
          <w:sz w:val="26"/>
          <w:szCs w:val="26"/>
          <w:lang w:eastAsia="ru-RU"/>
        </w:rPr>
        <w:t>3</w:t>
      </w:r>
      <w:r w:rsidRPr="0051377B">
        <w:rPr>
          <w:rFonts w:ascii="Times New Roman" w:eastAsia="Times New Roman" w:hAnsi="Times New Roman" w:cs="Times New Roman"/>
          <w:sz w:val="26"/>
          <w:szCs w:val="26"/>
          <w:lang w:val="x-none" w:eastAsia="ru-RU"/>
        </w:rPr>
        <w:t>.</w:t>
      </w:r>
      <w:r w:rsidRPr="0051377B">
        <w:rPr>
          <w:rFonts w:ascii="Times New Roman" w:eastAsia="Times New Roman" w:hAnsi="Times New Roman" w:cs="Times New Roman"/>
          <w:sz w:val="26"/>
          <w:szCs w:val="26"/>
          <w:lang w:eastAsia="ru-RU"/>
        </w:rPr>
        <w:t>5.2</w:t>
      </w:r>
      <w:r w:rsidRPr="0051377B">
        <w:rPr>
          <w:rFonts w:ascii="Times New Roman" w:eastAsia="Times New Roman" w:hAnsi="Times New Roman" w:cs="Times New Roman"/>
          <w:sz w:val="26"/>
          <w:szCs w:val="26"/>
          <w:lang w:eastAsia="ru-RU"/>
        </w:rPr>
        <w:tab/>
      </w:r>
      <w:r w:rsidRPr="0051377B">
        <w:rPr>
          <w:rFonts w:ascii="Times New Roman" w:eastAsia="Times New Roman" w:hAnsi="Times New Roman" w:cs="Times New Roman"/>
          <w:sz w:val="26"/>
          <w:szCs w:val="26"/>
          <w:lang w:val="x-none" w:eastAsia="ru-RU"/>
        </w:rPr>
        <w:t>Состав документации</w:t>
      </w:r>
      <w:r w:rsidRPr="0051377B">
        <w:rPr>
          <w:rFonts w:ascii="Times New Roman" w:eastAsia="Times New Roman" w:hAnsi="Times New Roman" w:cs="Times New Roman"/>
          <w:sz w:val="26"/>
          <w:szCs w:val="26"/>
          <w:lang w:eastAsia="ru-RU"/>
        </w:rPr>
        <w:t xml:space="preserve"> при поставке аккумуляторных батарей</w:t>
      </w:r>
      <w:r w:rsidRPr="0051377B">
        <w:rPr>
          <w:rFonts w:ascii="Times New Roman" w:eastAsia="Times New Roman" w:hAnsi="Times New Roman" w:cs="Times New Roman"/>
          <w:sz w:val="26"/>
          <w:szCs w:val="26"/>
          <w:lang w:val="x-none" w:eastAsia="ru-RU"/>
        </w:rPr>
        <w:t>:</w:t>
      </w:r>
    </w:p>
    <w:p w:rsidR="0051377B" w:rsidRPr="0051377B" w:rsidRDefault="0051377B" w:rsidP="0051377B">
      <w:pPr>
        <w:numPr>
          <w:ilvl w:val="0"/>
          <w:numId w:val="18"/>
        </w:numPr>
        <w:tabs>
          <w:tab w:val="left" w:pos="57"/>
          <w:tab w:val="left" w:pos="1134"/>
        </w:tabs>
        <w:spacing w:after="0" w:line="240" w:lineRule="auto"/>
        <w:ind w:hanging="442"/>
        <w:rPr>
          <w:rFonts w:ascii="Times New Roman" w:eastAsia="Times New Roman" w:hAnsi="Times New Roman" w:cs="Times New Roman"/>
          <w:sz w:val="26"/>
          <w:szCs w:val="26"/>
          <w:lang w:eastAsia="ru-RU"/>
        </w:rPr>
      </w:pPr>
      <w:r w:rsidRPr="0051377B">
        <w:rPr>
          <w:rFonts w:ascii="Times New Roman" w:eastAsia="Times New Roman" w:hAnsi="Times New Roman" w:cs="Times New Roman"/>
          <w:sz w:val="26"/>
          <w:szCs w:val="26"/>
          <w:lang w:eastAsia="ru-RU"/>
        </w:rPr>
        <w:t>Техническое описание и инструкция (руководство) по эксплуатации;</w:t>
      </w:r>
    </w:p>
    <w:p w:rsidR="0051377B" w:rsidRPr="0051377B" w:rsidRDefault="0051377B" w:rsidP="0051377B">
      <w:pPr>
        <w:numPr>
          <w:ilvl w:val="0"/>
          <w:numId w:val="18"/>
        </w:numPr>
        <w:tabs>
          <w:tab w:val="left" w:pos="57"/>
          <w:tab w:val="left" w:pos="1134"/>
        </w:tabs>
        <w:spacing w:after="0" w:line="240" w:lineRule="auto"/>
        <w:ind w:hanging="442"/>
        <w:rPr>
          <w:rFonts w:ascii="Times New Roman" w:eastAsia="Times New Roman" w:hAnsi="Times New Roman" w:cs="Times New Roman"/>
          <w:sz w:val="26"/>
          <w:szCs w:val="26"/>
          <w:lang w:eastAsia="ru-RU"/>
        </w:rPr>
      </w:pPr>
      <w:r w:rsidRPr="0051377B">
        <w:rPr>
          <w:rFonts w:ascii="Times New Roman" w:eastAsia="Times New Roman" w:hAnsi="Times New Roman" w:cs="Times New Roman"/>
          <w:sz w:val="26"/>
          <w:szCs w:val="26"/>
          <w:lang w:eastAsia="ru-RU"/>
        </w:rPr>
        <w:t>Руководство по монтажу и вводу в эксплуатацию;</w:t>
      </w:r>
    </w:p>
    <w:p w:rsidR="0051377B" w:rsidRPr="0051377B" w:rsidRDefault="0051377B" w:rsidP="0051377B">
      <w:pPr>
        <w:numPr>
          <w:ilvl w:val="0"/>
          <w:numId w:val="18"/>
        </w:numPr>
        <w:tabs>
          <w:tab w:val="left" w:pos="57"/>
          <w:tab w:val="left" w:pos="1134"/>
        </w:tabs>
        <w:spacing w:after="0" w:line="240" w:lineRule="auto"/>
        <w:ind w:hanging="442"/>
        <w:rPr>
          <w:rFonts w:ascii="Times New Roman" w:eastAsia="Times New Roman" w:hAnsi="Times New Roman" w:cs="Times New Roman"/>
          <w:sz w:val="26"/>
          <w:szCs w:val="26"/>
          <w:lang w:eastAsia="ru-RU"/>
        </w:rPr>
      </w:pPr>
      <w:r w:rsidRPr="0051377B">
        <w:rPr>
          <w:rFonts w:ascii="Times New Roman" w:eastAsia="Times New Roman" w:hAnsi="Times New Roman" w:cs="Times New Roman"/>
          <w:sz w:val="26"/>
          <w:szCs w:val="26"/>
          <w:lang w:eastAsia="ru-RU"/>
        </w:rPr>
        <w:t>Паспорт (формуляр, аккумуляторный журнал);</w:t>
      </w:r>
    </w:p>
    <w:p w:rsidR="0051377B" w:rsidRPr="0051377B" w:rsidRDefault="0051377B" w:rsidP="0051377B">
      <w:pPr>
        <w:numPr>
          <w:ilvl w:val="0"/>
          <w:numId w:val="18"/>
        </w:numPr>
        <w:tabs>
          <w:tab w:val="left" w:pos="57"/>
          <w:tab w:val="left" w:pos="709"/>
          <w:tab w:val="left" w:pos="1134"/>
        </w:tabs>
        <w:spacing w:after="0" w:line="240" w:lineRule="auto"/>
        <w:ind w:hanging="442"/>
        <w:rPr>
          <w:rFonts w:ascii="Times New Roman" w:eastAsia="Times New Roman" w:hAnsi="Times New Roman" w:cs="Times New Roman"/>
          <w:sz w:val="26"/>
          <w:szCs w:val="26"/>
          <w:lang w:eastAsia="ru-RU"/>
        </w:rPr>
      </w:pPr>
      <w:r w:rsidRPr="0051377B">
        <w:rPr>
          <w:rFonts w:ascii="Times New Roman" w:eastAsia="Times New Roman" w:hAnsi="Times New Roman" w:cs="Times New Roman"/>
          <w:sz w:val="26"/>
          <w:szCs w:val="26"/>
          <w:lang w:eastAsia="ru-RU"/>
        </w:rPr>
        <w:t>Инструкция по расшифровке индивидуального буквенно-цифрового кода аккумуляторов.</w:t>
      </w:r>
    </w:p>
    <w:p w:rsidR="0051377B" w:rsidRPr="0051377B" w:rsidRDefault="0051377B" w:rsidP="0051377B">
      <w:pPr>
        <w:tabs>
          <w:tab w:val="left" w:pos="0"/>
          <w:tab w:val="left" w:pos="57"/>
          <w:tab w:val="left" w:pos="709"/>
        </w:tabs>
        <w:spacing w:after="0" w:line="240" w:lineRule="auto"/>
        <w:rPr>
          <w:rFonts w:ascii="Times New Roman" w:eastAsia="Times New Roman" w:hAnsi="Times New Roman" w:cs="Times New Roman"/>
          <w:sz w:val="26"/>
          <w:szCs w:val="26"/>
          <w:lang w:eastAsia="ru-RU"/>
        </w:rPr>
      </w:pPr>
      <w:r w:rsidRPr="0051377B">
        <w:rPr>
          <w:rFonts w:ascii="Times New Roman" w:eastAsia="Times New Roman" w:hAnsi="Times New Roman" w:cs="Times New Roman"/>
          <w:sz w:val="26"/>
          <w:szCs w:val="26"/>
          <w:lang w:eastAsia="ru-RU"/>
        </w:rPr>
        <w:t>3.5.3</w:t>
      </w:r>
      <w:r w:rsidRPr="0051377B">
        <w:rPr>
          <w:rFonts w:ascii="Times New Roman" w:eastAsia="Times New Roman" w:hAnsi="Times New Roman" w:cs="Times New Roman"/>
          <w:sz w:val="26"/>
          <w:szCs w:val="26"/>
          <w:lang w:eastAsia="ru-RU"/>
        </w:rPr>
        <w:tab/>
        <w:t>Состав документации для предоставления в составе заявки участника:</w:t>
      </w:r>
    </w:p>
    <w:p w:rsidR="0051377B" w:rsidRPr="0051377B" w:rsidRDefault="0051377B" w:rsidP="0051377B">
      <w:pPr>
        <w:numPr>
          <w:ilvl w:val="0"/>
          <w:numId w:val="18"/>
        </w:numPr>
        <w:tabs>
          <w:tab w:val="left" w:pos="57"/>
          <w:tab w:val="left" w:pos="1134"/>
        </w:tabs>
        <w:spacing w:after="0" w:line="240" w:lineRule="auto"/>
        <w:ind w:hanging="442"/>
        <w:rPr>
          <w:rFonts w:ascii="Times New Roman" w:eastAsia="Times New Roman" w:hAnsi="Times New Roman" w:cs="Times New Roman"/>
          <w:sz w:val="26"/>
          <w:szCs w:val="26"/>
          <w:lang w:eastAsia="ru-RU"/>
        </w:rPr>
      </w:pPr>
      <w:r w:rsidRPr="0051377B">
        <w:rPr>
          <w:rFonts w:ascii="Times New Roman" w:eastAsia="Times New Roman" w:hAnsi="Times New Roman" w:cs="Times New Roman"/>
          <w:sz w:val="26"/>
          <w:szCs w:val="26"/>
          <w:lang w:eastAsia="ru-RU"/>
        </w:rPr>
        <w:t>Технические условия (ТУ) производителя;</w:t>
      </w:r>
    </w:p>
    <w:p w:rsidR="0051377B" w:rsidRPr="0051377B" w:rsidRDefault="0051377B" w:rsidP="0051377B">
      <w:pPr>
        <w:numPr>
          <w:ilvl w:val="0"/>
          <w:numId w:val="18"/>
        </w:numPr>
        <w:tabs>
          <w:tab w:val="left" w:pos="1134"/>
        </w:tabs>
        <w:spacing w:after="0" w:line="240" w:lineRule="auto"/>
        <w:ind w:left="1134" w:hanging="442"/>
        <w:rPr>
          <w:rFonts w:ascii="Times New Roman" w:eastAsia="Times New Roman" w:hAnsi="Times New Roman" w:cs="Times New Roman"/>
          <w:sz w:val="26"/>
          <w:szCs w:val="26"/>
          <w:lang w:eastAsia="ru-RU"/>
        </w:rPr>
      </w:pPr>
      <w:r w:rsidRPr="0051377B">
        <w:rPr>
          <w:rFonts w:ascii="Times New Roman" w:eastAsia="Times New Roman" w:hAnsi="Times New Roman" w:cs="Times New Roman"/>
          <w:sz w:val="26"/>
          <w:szCs w:val="26"/>
          <w:lang w:eastAsia="ru-RU"/>
        </w:rPr>
        <w:t>Декларация о соответствии «Правилам применения оборудования электропитания средств связи», утвержденные 3 марта 2006 года Приказом №21 Министерства информационных технологий и связи РФ;</w:t>
      </w:r>
    </w:p>
    <w:p w:rsidR="0051377B" w:rsidRPr="0051377B" w:rsidRDefault="0051377B" w:rsidP="0051377B">
      <w:pPr>
        <w:numPr>
          <w:ilvl w:val="0"/>
          <w:numId w:val="18"/>
        </w:numPr>
        <w:tabs>
          <w:tab w:val="left" w:pos="1134"/>
        </w:tabs>
        <w:spacing w:after="0" w:line="240" w:lineRule="auto"/>
        <w:ind w:left="1134" w:hanging="442"/>
        <w:rPr>
          <w:rFonts w:ascii="Times New Roman" w:eastAsia="Times New Roman" w:hAnsi="Times New Roman" w:cs="Times New Roman"/>
          <w:sz w:val="26"/>
          <w:szCs w:val="26"/>
          <w:lang w:eastAsia="ru-RU"/>
        </w:rPr>
      </w:pPr>
      <w:r w:rsidRPr="0051377B">
        <w:rPr>
          <w:rFonts w:ascii="Times New Roman" w:eastAsia="Times New Roman" w:hAnsi="Times New Roman" w:cs="Times New Roman"/>
          <w:sz w:val="26"/>
          <w:szCs w:val="26"/>
          <w:lang w:eastAsia="ru-RU"/>
        </w:rPr>
        <w:t>Протокол испытаний от аккредитованной лаборатории, на основании которого, была принята Декларация о соответствии;</w:t>
      </w:r>
    </w:p>
    <w:p w:rsidR="0051377B" w:rsidRPr="0051377B" w:rsidRDefault="0051377B" w:rsidP="0051377B">
      <w:pPr>
        <w:numPr>
          <w:ilvl w:val="0"/>
          <w:numId w:val="18"/>
        </w:numPr>
        <w:tabs>
          <w:tab w:val="left" w:pos="57"/>
          <w:tab w:val="left" w:pos="1134"/>
        </w:tabs>
        <w:spacing w:after="0" w:line="240" w:lineRule="auto"/>
        <w:ind w:hanging="442"/>
        <w:rPr>
          <w:rFonts w:ascii="Times New Roman" w:eastAsia="Times New Roman" w:hAnsi="Times New Roman" w:cs="Times New Roman"/>
          <w:sz w:val="26"/>
          <w:szCs w:val="26"/>
          <w:lang w:eastAsia="ru-RU"/>
        </w:rPr>
      </w:pPr>
      <w:r w:rsidRPr="0051377B">
        <w:rPr>
          <w:rFonts w:ascii="Times New Roman" w:eastAsia="Times New Roman" w:hAnsi="Times New Roman" w:cs="Times New Roman"/>
          <w:sz w:val="26"/>
          <w:szCs w:val="26"/>
          <w:lang w:eastAsia="ru-RU"/>
        </w:rPr>
        <w:t xml:space="preserve">Гигиенический сертификат и заключение о </w:t>
      </w:r>
      <w:proofErr w:type="spellStart"/>
      <w:r w:rsidRPr="0051377B">
        <w:rPr>
          <w:rFonts w:ascii="Times New Roman" w:eastAsia="Times New Roman" w:hAnsi="Times New Roman" w:cs="Times New Roman"/>
          <w:sz w:val="26"/>
          <w:szCs w:val="26"/>
          <w:lang w:eastAsia="ru-RU"/>
        </w:rPr>
        <w:t>пожаровзрывобезопасности</w:t>
      </w:r>
      <w:proofErr w:type="spellEnd"/>
      <w:r w:rsidRPr="0051377B">
        <w:rPr>
          <w:rFonts w:ascii="Times New Roman" w:eastAsia="Times New Roman" w:hAnsi="Times New Roman" w:cs="Times New Roman"/>
          <w:sz w:val="26"/>
          <w:szCs w:val="26"/>
          <w:lang w:eastAsia="ru-RU"/>
        </w:rPr>
        <w:t xml:space="preserve"> в соответствии с Приказом Министерства РФ по связи и информатизации от 25.12.2002 г. №148, п.3.10.23 «Об утверждении и введении в действие правил по охране труда при работах на радиорелейных линиях связи».</w:t>
      </w:r>
    </w:p>
    <w:p w:rsidR="0051377B" w:rsidRPr="0051377B" w:rsidRDefault="0051377B" w:rsidP="0051377B">
      <w:pPr>
        <w:overflowPunct w:val="0"/>
        <w:autoSpaceDE w:val="0"/>
        <w:autoSpaceDN w:val="0"/>
        <w:adjustRightInd w:val="0"/>
        <w:spacing w:after="0" w:line="240" w:lineRule="auto"/>
        <w:ind w:left="1287"/>
        <w:rPr>
          <w:rFonts w:ascii="Times New Roman" w:eastAsia="Times New Roman" w:hAnsi="Times New Roman" w:cs="Times New Roman"/>
          <w:b/>
          <w:bCs/>
          <w:sz w:val="26"/>
          <w:szCs w:val="26"/>
          <w:lang w:eastAsia="ru-RU"/>
        </w:rPr>
      </w:pPr>
    </w:p>
    <w:p w:rsidR="0051377B" w:rsidRPr="0051377B" w:rsidRDefault="0051377B" w:rsidP="0051377B">
      <w:pPr>
        <w:overflowPunct w:val="0"/>
        <w:autoSpaceDE w:val="0"/>
        <w:autoSpaceDN w:val="0"/>
        <w:adjustRightInd w:val="0"/>
        <w:spacing w:after="0" w:line="240" w:lineRule="auto"/>
        <w:ind w:left="1287"/>
        <w:rPr>
          <w:rFonts w:ascii="Times New Roman" w:eastAsia="Times New Roman" w:hAnsi="Times New Roman" w:cs="Times New Roman"/>
          <w:b/>
          <w:bCs/>
          <w:sz w:val="26"/>
          <w:szCs w:val="26"/>
          <w:lang w:eastAsia="ru-RU"/>
        </w:rPr>
      </w:pPr>
      <w:r w:rsidRPr="0051377B">
        <w:rPr>
          <w:rFonts w:ascii="Times New Roman" w:eastAsia="Times New Roman" w:hAnsi="Times New Roman" w:cs="Times New Roman"/>
          <w:b/>
          <w:bCs/>
          <w:sz w:val="26"/>
          <w:szCs w:val="26"/>
          <w:lang w:eastAsia="ru-RU"/>
        </w:rPr>
        <w:t>3.6 Требования к комплектности поставки оборудования</w:t>
      </w:r>
    </w:p>
    <w:p w:rsidR="0051377B" w:rsidRPr="0051377B" w:rsidRDefault="0051377B" w:rsidP="0051377B">
      <w:pPr>
        <w:overflowPunct w:val="0"/>
        <w:autoSpaceDE w:val="0"/>
        <w:autoSpaceDN w:val="0"/>
        <w:adjustRightInd w:val="0"/>
        <w:spacing w:after="0" w:line="240" w:lineRule="auto"/>
        <w:ind w:left="1287"/>
        <w:rPr>
          <w:rFonts w:ascii="Times New Roman" w:eastAsia="Times New Roman" w:hAnsi="Times New Roman" w:cs="Times New Roman"/>
          <w:b/>
          <w:bCs/>
          <w:sz w:val="26"/>
          <w:szCs w:val="26"/>
          <w:lang w:eastAsia="ru-RU"/>
        </w:rPr>
      </w:pPr>
    </w:p>
    <w:p w:rsidR="0051377B" w:rsidRPr="0051377B" w:rsidRDefault="0051377B" w:rsidP="0051377B">
      <w:pPr>
        <w:overflowPunct w:val="0"/>
        <w:autoSpaceDE w:val="0"/>
        <w:autoSpaceDN w:val="0"/>
        <w:adjustRightInd w:val="0"/>
        <w:spacing w:after="0" w:line="240" w:lineRule="auto"/>
        <w:ind w:firstLine="567"/>
        <w:rPr>
          <w:rFonts w:ascii="Times New Roman" w:eastAsia="Times New Roman" w:hAnsi="Times New Roman" w:cs="Times New Roman"/>
          <w:bCs/>
          <w:sz w:val="26"/>
          <w:szCs w:val="26"/>
          <w:lang w:eastAsia="ru-RU"/>
        </w:rPr>
      </w:pPr>
      <w:r w:rsidRPr="0051377B">
        <w:rPr>
          <w:rFonts w:ascii="Times New Roman" w:eastAsia="Times New Roman" w:hAnsi="Times New Roman" w:cs="Times New Roman"/>
          <w:bCs/>
          <w:sz w:val="26"/>
          <w:szCs w:val="26"/>
          <w:lang w:eastAsia="ru-RU"/>
        </w:rPr>
        <w:t xml:space="preserve">3.6.1 </w:t>
      </w:r>
      <w:proofErr w:type="gramStart"/>
      <w:r w:rsidRPr="0051377B">
        <w:rPr>
          <w:rFonts w:ascii="Times New Roman" w:eastAsia="Times New Roman" w:hAnsi="Times New Roman" w:cs="Times New Roman"/>
          <w:bCs/>
          <w:sz w:val="26"/>
          <w:szCs w:val="26"/>
          <w:lang w:eastAsia="ru-RU"/>
        </w:rPr>
        <w:t>В</w:t>
      </w:r>
      <w:proofErr w:type="gramEnd"/>
      <w:r w:rsidRPr="0051377B">
        <w:rPr>
          <w:rFonts w:ascii="Times New Roman" w:eastAsia="Times New Roman" w:hAnsi="Times New Roman" w:cs="Times New Roman"/>
          <w:bCs/>
          <w:sz w:val="26"/>
          <w:szCs w:val="26"/>
          <w:lang w:eastAsia="ru-RU"/>
        </w:rPr>
        <w:t xml:space="preserve"> комплект поставки должны входить все необходимые компоненты для обеспечения работоспособности оборудования.</w:t>
      </w:r>
    </w:p>
    <w:p w:rsidR="0051377B" w:rsidRPr="0051377B" w:rsidRDefault="0051377B" w:rsidP="0051377B">
      <w:pPr>
        <w:spacing w:after="0" w:line="240" w:lineRule="auto"/>
        <w:ind w:left="567"/>
        <w:rPr>
          <w:rFonts w:ascii="Times New Roman" w:eastAsia="Times New Roman" w:hAnsi="Times New Roman" w:cs="Times New Roman"/>
          <w:color w:val="000000"/>
          <w:sz w:val="26"/>
          <w:szCs w:val="26"/>
          <w:lang w:eastAsia="ru-RU"/>
        </w:rPr>
      </w:pPr>
      <w:r w:rsidRPr="0051377B">
        <w:rPr>
          <w:rFonts w:ascii="Times New Roman" w:eastAsia="Times New Roman" w:hAnsi="Times New Roman" w:cs="Times New Roman"/>
          <w:color w:val="000000"/>
          <w:sz w:val="26"/>
          <w:szCs w:val="26"/>
          <w:lang w:eastAsia="ru-RU"/>
        </w:rPr>
        <w:t>В комплект поставки должны входить:</w:t>
      </w:r>
    </w:p>
    <w:p w:rsidR="0051377B" w:rsidRPr="0051377B" w:rsidRDefault="0051377B" w:rsidP="0051377B">
      <w:pPr>
        <w:numPr>
          <w:ilvl w:val="0"/>
          <w:numId w:val="14"/>
        </w:numPr>
        <w:spacing w:after="0" w:line="240" w:lineRule="auto"/>
        <w:contextualSpacing/>
        <w:rPr>
          <w:rFonts w:ascii="Times New Roman" w:eastAsia="Times New Roman" w:hAnsi="Times New Roman" w:cs="Times New Roman"/>
          <w:color w:val="000000"/>
          <w:sz w:val="26"/>
          <w:szCs w:val="26"/>
          <w:lang w:val="x-none" w:eastAsia="x-none"/>
        </w:rPr>
      </w:pPr>
      <w:r w:rsidRPr="0051377B">
        <w:rPr>
          <w:rFonts w:ascii="Times New Roman" w:eastAsia="Times New Roman" w:hAnsi="Times New Roman" w:cs="Times New Roman"/>
          <w:color w:val="000000"/>
          <w:sz w:val="26"/>
          <w:szCs w:val="26"/>
          <w:lang w:eastAsia="x-none"/>
        </w:rPr>
        <w:t>Аккумуляторные батареи (Приложение №1);</w:t>
      </w:r>
    </w:p>
    <w:p w:rsidR="0051377B" w:rsidRPr="0051377B" w:rsidRDefault="0051377B" w:rsidP="0051377B">
      <w:pPr>
        <w:numPr>
          <w:ilvl w:val="0"/>
          <w:numId w:val="14"/>
        </w:numPr>
        <w:spacing w:after="0" w:line="240" w:lineRule="auto"/>
        <w:contextualSpacing/>
        <w:rPr>
          <w:rFonts w:ascii="Times New Roman" w:eastAsia="Times New Roman" w:hAnsi="Times New Roman" w:cs="Times New Roman"/>
          <w:color w:val="000000"/>
          <w:sz w:val="26"/>
          <w:szCs w:val="26"/>
          <w:lang w:val="x-none" w:eastAsia="x-none"/>
        </w:rPr>
      </w:pPr>
      <w:r w:rsidRPr="0051377B">
        <w:rPr>
          <w:rFonts w:ascii="Times New Roman" w:eastAsia="Times New Roman" w:hAnsi="Times New Roman" w:cs="Times New Roman"/>
          <w:color w:val="000000"/>
          <w:sz w:val="26"/>
          <w:szCs w:val="26"/>
          <w:lang w:eastAsia="x-none"/>
        </w:rPr>
        <w:t>Межэлементные перемычки;</w:t>
      </w:r>
    </w:p>
    <w:p w:rsidR="0051377B" w:rsidRPr="0051377B" w:rsidRDefault="0051377B" w:rsidP="0051377B">
      <w:pPr>
        <w:numPr>
          <w:ilvl w:val="0"/>
          <w:numId w:val="14"/>
        </w:numPr>
        <w:spacing w:after="0" w:line="240" w:lineRule="auto"/>
        <w:contextualSpacing/>
        <w:rPr>
          <w:rFonts w:ascii="Times New Roman" w:eastAsia="Times New Roman" w:hAnsi="Times New Roman" w:cs="Times New Roman"/>
          <w:color w:val="000000"/>
          <w:sz w:val="26"/>
          <w:szCs w:val="26"/>
          <w:lang w:val="x-none" w:eastAsia="x-none"/>
        </w:rPr>
      </w:pPr>
      <w:proofErr w:type="spellStart"/>
      <w:r w:rsidRPr="0051377B">
        <w:rPr>
          <w:rFonts w:ascii="Times New Roman" w:eastAsia="Times New Roman" w:hAnsi="Times New Roman" w:cs="Times New Roman"/>
          <w:color w:val="000000"/>
          <w:sz w:val="26"/>
          <w:szCs w:val="26"/>
          <w:lang w:eastAsia="x-none"/>
        </w:rPr>
        <w:t>Межрядные</w:t>
      </w:r>
      <w:proofErr w:type="spellEnd"/>
      <w:r w:rsidRPr="0051377B">
        <w:rPr>
          <w:rFonts w:ascii="Times New Roman" w:eastAsia="Times New Roman" w:hAnsi="Times New Roman" w:cs="Times New Roman"/>
          <w:color w:val="000000"/>
          <w:sz w:val="26"/>
          <w:szCs w:val="26"/>
          <w:lang w:eastAsia="x-none"/>
        </w:rPr>
        <w:t xml:space="preserve"> и межъярусные перемычки;</w:t>
      </w:r>
    </w:p>
    <w:p w:rsidR="0051377B" w:rsidRPr="0051377B" w:rsidRDefault="0051377B" w:rsidP="0051377B">
      <w:pPr>
        <w:numPr>
          <w:ilvl w:val="0"/>
          <w:numId w:val="14"/>
        </w:numPr>
        <w:spacing w:after="0" w:line="240" w:lineRule="auto"/>
        <w:contextualSpacing/>
        <w:rPr>
          <w:rFonts w:ascii="Times New Roman" w:eastAsia="Times New Roman" w:hAnsi="Times New Roman" w:cs="Times New Roman"/>
          <w:color w:val="000000"/>
          <w:sz w:val="26"/>
          <w:szCs w:val="26"/>
          <w:lang w:val="x-none" w:eastAsia="x-none"/>
        </w:rPr>
      </w:pPr>
      <w:r w:rsidRPr="0051377B">
        <w:rPr>
          <w:rFonts w:ascii="Times New Roman" w:eastAsia="Times New Roman" w:hAnsi="Times New Roman" w:cs="Times New Roman"/>
          <w:color w:val="000000"/>
          <w:sz w:val="26"/>
          <w:szCs w:val="26"/>
          <w:lang w:eastAsia="x-none"/>
        </w:rPr>
        <w:t>Колпачки в зависимости от типа перемычек;</w:t>
      </w:r>
    </w:p>
    <w:p w:rsidR="0051377B" w:rsidRPr="0051377B" w:rsidRDefault="0051377B" w:rsidP="0051377B">
      <w:pPr>
        <w:numPr>
          <w:ilvl w:val="0"/>
          <w:numId w:val="14"/>
        </w:numPr>
        <w:spacing w:after="0" w:line="240" w:lineRule="auto"/>
        <w:contextualSpacing/>
        <w:rPr>
          <w:rFonts w:ascii="Times New Roman" w:eastAsia="Times New Roman" w:hAnsi="Times New Roman" w:cs="Times New Roman"/>
          <w:color w:val="000000"/>
          <w:sz w:val="26"/>
          <w:szCs w:val="26"/>
          <w:lang w:val="x-none" w:eastAsia="x-none"/>
        </w:rPr>
      </w:pPr>
      <w:r w:rsidRPr="0051377B">
        <w:rPr>
          <w:rFonts w:ascii="Times New Roman" w:eastAsia="Times New Roman" w:hAnsi="Times New Roman" w:cs="Times New Roman"/>
          <w:color w:val="000000"/>
          <w:sz w:val="26"/>
          <w:szCs w:val="26"/>
          <w:lang w:eastAsia="x-none"/>
        </w:rPr>
        <w:t>Крепежные изделия (болты);</w:t>
      </w:r>
    </w:p>
    <w:p w:rsidR="0051377B" w:rsidRPr="0051377B" w:rsidRDefault="0051377B" w:rsidP="0051377B">
      <w:pPr>
        <w:numPr>
          <w:ilvl w:val="0"/>
          <w:numId w:val="14"/>
        </w:numPr>
        <w:spacing w:after="0" w:line="240" w:lineRule="auto"/>
        <w:contextualSpacing/>
        <w:rPr>
          <w:rFonts w:ascii="Times New Roman" w:eastAsia="Times New Roman" w:hAnsi="Times New Roman" w:cs="Times New Roman"/>
          <w:color w:val="000000"/>
          <w:sz w:val="26"/>
          <w:szCs w:val="26"/>
          <w:lang w:val="x-none" w:eastAsia="x-none"/>
        </w:rPr>
      </w:pPr>
      <w:r w:rsidRPr="0051377B">
        <w:rPr>
          <w:rFonts w:ascii="Times New Roman" w:eastAsia="Times New Roman" w:hAnsi="Times New Roman" w:cs="Times New Roman"/>
          <w:color w:val="000000"/>
          <w:sz w:val="26"/>
          <w:szCs w:val="26"/>
          <w:lang w:eastAsia="x-none"/>
        </w:rPr>
        <w:t>Номерные знаки;</w:t>
      </w:r>
    </w:p>
    <w:p w:rsidR="0051377B" w:rsidRPr="0051377B" w:rsidRDefault="0051377B" w:rsidP="0051377B">
      <w:pPr>
        <w:numPr>
          <w:ilvl w:val="0"/>
          <w:numId w:val="14"/>
        </w:numPr>
        <w:spacing w:after="0" w:line="240" w:lineRule="auto"/>
        <w:rPr>
          <w:rFonts w:ascii="Times New Roman" w:eastAsia="Times New Roman" w:hAnsi="Times New Roman" w:cs="Times New Roman"/>
          <w:color w:val="000000"/>
          <w:sz w:val="26"/>
          <w:szCs w:val="26"/>
          <w:lang w:val="x-none" w:eastAsia="x-none"/>
        </w:rPr>
      </w:pPr>
      <w:r w:rsidRPr="0051377B">
        <w:rPr>
          <w:rFonts w:ascii="Times New Roman" w:eastAsia="Times New Roman" w:hAnsi="Times New Roman" w:cs="Times New Roman"/>
          <w:color w:val="000000"/>
          <w:sz w:val="26"/>
          <w:szCs w:val="26"/>
          <w:lang w:val="x-none" w:eastAsia="x-none"/>
        </w:rPr>
        <w:t>Стеллажи по заказу (</w:t>
      </w:r>
      <w:r w:rsidRPr="0051377B">
        <w:rPr>
          <w:rFonts w:ascii="Times New Roman" w:eastAsia="Times New Roman" w:hAnsi="Times New Roman" w:cs="Times New Roman"/>
          <w:color w:val="000000"/>
          <w:sz w:val="26"/>
          <w:szCs w:val="26"/>
          <w:lang w:eastAsia="x-none"/>
        </w:rPr>
        <w:t>Приложение №1</w:t>
      </w:r>
      <w:r w:rsidRPr="0051377B">
        <w:rPr>
          <w:rFonts w:ascii="Times New Roman" w:eastAsia="Times New Roman" w:hAnsi="Times New Roman" w:cs="Times New Roman"/>
          <w:color w:val="000000"/>
          <w:sz w:val="26"/>
          <w:szCs w:val="26"/>
          <w:lang w:val="x-none" w:eastAsia="x-none"/>
        </w:rPr>
        <w:t>);</w:t>
      </w:r>
    </w:p>
    <w:p w:rsidR="0051377B" w:rsidRPr="0051377B" w:rsidRDefault="0051377B" w:rsidP="0051377B">
      <w:pPr>
        <w:numPr>
          <w:ilvl w:val="0"/>
          <w:numId w:val="14"/>
        </w:numPr>
        <w:spacing w:after="0" w:line="240" w:lineRule="auto"/>
        <w:contextualSpacing/>
        <w:rPr>
          <w:rFonts w:ascii="Times New Roman" w:eastAsia="Times New Roman" w:hAnsi="Times New Roman" w:cs="Times New Roman"/>
          <w:color w:val="000000"/>
          <w:sz w:val="26"/>
          <w:szCs w:val="26"/>
          <w:lang w:val="x-none" w:eastAsia="x-none"/>
        </w:rPr>
      </w:pPr>
      <w:r w:rsidRPr="0051377B">
        <w:rPr>
          <w:rFonts w:ascii="Times New Roman" w:eastAsia="Times New Roman" w:hAnsi="Times New Roman" w:cs="Times New Roman"/>
          <w:color w:val="000000"/>
          <w:sz w:val="26"/>
          <w:szCs w:val="26"/>
          <w:lang w:eastAsia="x-none"/>
        </w:rPr>
        <w:t>Технический паспорт;</w:t>
      </w:r>
    </w:p>
    <w:p w:rsidR="0051377B" w:rsidRPr="0051377B" w:rsidRDefault="0051377B" w:rsidP="0051377B">
      <w:pPr>
        <w:numPr>
          <w:ilvl w:val="0"/>
          <w:numId w:val="14"/>
        </w:numPr>
        <w:spacing w:after="0" w:line="240" w:lineRule="auto"/>
        <w:contextualSpacing/>
        <w:rPr>
          <w:rFonts w:ascii="Times New Roman" w:eastAsia="Times New Roman" w:hAnsi="Times New Roman" w:cs="Times New Roman"/>
          <w:color w:val="000000"/>
          <w:sz w:val="26"/>
          <w:szCs w:val="26"/>
          <w:lang w:val="x-none" w:eastAsia="x-none"/>
        </w:rPr>
      </w:pPr>
      <w:r w:rsidRPr="0051377B">
        <w:rPr>
          <w:rFonts w:ascii="Times New Roman" w:eastAsia="Times New Roman" w:hAnsi="Times New Roman" w:cs="Times New Roman"/>
          <w:color w:val="000000"/>
          <w:sz w:val="26"/>
          <w:szCs w:val="26"/>
          <w:lang w:eastAsia="x-none"/>
        </w:rPr>
        <w:t>Техническая документация;</w:t>
      </w:r>
    </w:p>
    <w:p w:rsidR="0051377B" w:rsidRPr="0051377B" w:rsidRDefault="0051377B" w:rsidP="0051377B">
      <w:pPr>
        <w:numPr>
          <w:ilvl w:val="0"/>
          <w:numId w:val="14"/>
        </w:numPr>
        <w:spacing w:after="0" w:line="240" w:lineRule="auto"/>
        <w:contextualSpacing/>
        <w:rPr>
          <w:rFonts w:ascii="Times New Roman" w:eastAsia="Times New Roman" w:hAnsi="Times New Roman" w:cs="Times New Roman"/>
          <w:color w:val="000000"/>
          <w:sz w:val="26"/>
          <w:szCs w:val="26"/>
          <w:lang w:val="x-none" w:eastAsia="x-none"/>
        </w:rPr>
      </w:pPr>
      <w:r w:rsidRPr="0051377B">
        <w:rPr>
          <w:rFonts w:ascii="Times New Roman" w:eastAsia="Times New Roman" w:hAnsi="Times New Roman" w:cs="Times New Roman"/>
          <w:color w:val="000000"/>
          <w:sz w:val="26"/>
          <w:szCs w:val="26"/>
          <w:lang w:eastAsia="x-none"/>
        </w:rPr>
        <w:t>Товаросопроводительная документация.</w:t>
      </w:r>
    </w:p>
    <w:p w:rsidR="0051377B" w:rsidRPr="0051377B" w:rsidRDefault="0051377B" w:rsidP="0051377B">
      <w:pPr>
        <w:spacing w:after="0" w:line="240" w:lineRule="auto"/>
        <w:rPr>
          <w:rFonts w:ascii="Times New Roman" w:eastAsia="Times New Roman" w:hAnsi="Times New Roman" w:cs="Times New Roman"/>
          <w:color w:val="000000"/>
          <w:sz w:val="26"/>
          <w:szCs w:val="26"/>
          <w:lang w:eastAsia="ru-RU"/>
        </w:rPr>
      </w:pPr>
    </w:p>
    <w:p w:rsidR="0051377B" w:rsidRPr="0051377B" w:rsidRDefault="0051377B" w:rsidP="0051377B">
      <w:pPr>
        <w:spacing w:after="0" w:line="240" w:lineRule="auto"/>
        <w:ind w:left="1276"/>
        <w:rPr>
          <w:rFonts w:ascii="Times New Roman" w:eastAsia="Times New Roman" w:hAnsi="Times New Roman" w:cs="Times New Roman"/>
          <w:b/>
          <w:color w:val="000000"/>
          <w:sz w:val="26"/>
          <w:szCs w:val="26"/>
          <w:lang w:eastAsia="ru-RU"/>
        </w:rPr>
      </w:pPr>
      <w:r w:rsidRPr="0051377B">
        <w:rPr>
          <w:rFonts w:ascii="Times New Roman" w:eastAsia="Times New Roman" w:hAnsi="Times New Roman" w:cs="Times New Roman"/>
          <w:b/>
          <w:color w:val="000000"/>
          <w:sz w:val="26"/>
          <w:szCs w:val="26"/>
          <w:lang w:eastAsia="ru-RU"/>
        </w:rPr>
        <w:t>3.7 Требования к маркировке</w:t>
      </w:r>
    </w:p>
    <w:p w:rsidR="0051377B" w:rsidRPr="0051377B" w:rsidRDefault="0051377B" w:rsidP="0051377B">
      <w:pPr>
        <w:spacing w:after="0" w:line="240" w:lineRule="auto"/>
        <w:ind w:left="1276"/>
        <w:rPr>
          <w:rFonts w:ascii="Times New Roman" w:eastAsia="Times New Roman" w:hAnsi="Times New Roman" w:cs="Times New Roman"/>
          <w:b/>
          <w:color w:val="000000"/>
          <w:sz w:val="26"/>
          <w:szCs w:val="26"/>
          <w:lang w:eastAsia="ru-RU"/>
        </w:rPr>
      </w:pPr>
    </w:p>
    <w:p w:rsidR="0051377B" w:rsidRPr="0051377B" w:rsidRDefault="0051377B" w:rsidP="0051377B">
      <w:pPr>
        <w:tabs>
          <w:tab w:val="left" w:pos="57"/>
          <w:tab w:val="left" w:pos="709"/>
        </w:tabs>
        <w:spacing w:after="0" w:line="240" w:lineRule="auto"/>
        <w:ind w:firstLine="567"/>
        <w:rPr>
          <w:rFonts w:ascii="Times New Roman" w:eastAsia="Times New Roman" w:hAnsi="Times New Roman" w:cs="Times New Roman"/>
          <w:sz w:val="26"/>
          <w:szCs w:val="26"/>
          <w:lang w:eastAsia="ru-RU"/>
        </w:rPr>
      </w:pPr>
      <w:r w:rsidRPr="0051377B">
        <w:rPr>
          <w:rFonts w:ascii="Times New Roman" w:eastAsia="Times New Roman" w:hAnsi="Times New Roman" w:cs="Times New Roman"/>
          <w:sz w:val="26"/>
          <w:szCs w:val="26"/>
          <w:lang w:eastAsia="ru-RU"/>
        </w:rPr>
        <w:t>3.7.1</w:t>
      </w:r>
      <w:r w:rsidRPr="0051377B">
        <w:rPr>
          <w:rFonts w:ascii="Times New Roman" w:eastAsia="Times New Roman" w:hAnsi="Times New Roman" w:cs="Times New Roman"/>
          <w:sz w:val="26"/>
          <w:szCs w:val="26"/>
          <w:lang w:eastAsia="ru-RU"/>
        </w:rPr>
        <w:tab/>
        <w:t>На каждой АКБ должна быть нанесена маркировка знаков полярности «+» плюс и «-» минус полюсных выводов. Знаки полярности должны быть выпуклыми, и должны находиться на крышке АКБ, рядом с положительным и отрицательным полюсными выводами.</w:t>
      </w:r>
    </w:p>
    <w:p w:rsidR="0051377B" w:rsidRPr="0051377B" w:rsidRDefault="0051377B" w:rsidP="0051377B">
      <w:pPr>
        <w:tabs>
          <w:tab w:val="left" w:pos="57"/>
          <w:tab w:val="left" w:pos="709"/>
        </w:tabs>
        <w:spacing w:after="0" w:line="240" w:lineRule="auto"/>
        <w:ind w:firstLine="567"/>
        <w:rPr>
          <w:rFonts w:ascii="Times New Roman" w:eastAsia="Times New Roman" w:hAnsi="Times New Roman" w:cs="Times New Roman"/>
          <w:sz w:val="26"/>
          <w:szCs w:val="26"/>
          <w:lang w:eastAsia="ru-RU"/>
        </w:rPr>
      </w:pPr>
      <w:r w:rsidRPr="0051377B">
        <w:rPr>
          <w:rFonts w:ascii="Times New Roman" w:eastAsia="Times New Roman" w:hAnsi="Times New Roman" w:cs="Times New Roman"/>
          <w:sz w:val="26"/>
          <w:szCs w:val="26"/>
          <w:lang w:eastAsia="ru-RU"/>
        </w:rPr>
        <w:t>3.7.2</w:t>
      </w:r>
      <w:r w:rsidRPr="0051377B">
        <w:rPr>
          <w:rFonts w:ascii="Times New Roman" w:eastAsia="Times New Roman" w:hAnsi="Times New Roman" w:cs="Times New Roman"/>
          <w:sz w:val="26"/>
          <w:szCs w:val="26"/>
          <w:lang w:eastAsia="ru-RU"/>
        </w:rPr>
        <w:tab/>
        <w:t>На крышке или стенке корпуса каждой АКБ должна быть нанесена маркировка с указанием:</w:t>
      </w:r>
    </w:p>
    <w:p w:rsidR="0051377B" w:rsidRPr="0051377B" w:rsidRDefault="0051377B" w:rsidP="0051377B">
      <w:pPr>
        <w:numPr>
          <w:ilvl w:val="0"/>
          <w:numId w:val="15"/>
        </w:numPr>
        <w:tabs>
          <w:tab w:val="left" w:pos="57"/>
          <w:tab w:val="left" w:pos="1134"/>
        </w:tabs>
        <w:spacing w:after="0" w:line="240" w:lineRule="auto"/>
        <w:ind w:left="709"/>
        <w:rPr>
          <w:rFonts w:ascii="Times New Roman" w:eastAsia="Times New Roman" w:hAnsi="Times New Roman" w:cs="Times New Roman"/>
          <w:sz w:val="26"/>
          <w:szCs w:val="26"/>
          <w:lang w:eastAsia="ru-RU"/>
        </w:rPr>
      </w:pPr>
      <w:r w:rsidRPr="0051377B">
        <w:rPr>
          <w:rFonts w:ascii="Times New Roman" w:eastAsia="Times New Roman" w:hAnsi="Times New Roman" w:cs="Times New Roman"/>
          <w:sz w:val="26"/>
          <w:szCs w:val="26"/>
          <w:lang w:eastAsia="ru-RU"/>
        </w:rPr>
        <w:t>товарного знака предприятия-изготовителя;</w:t>
      </w:r>
    </w:p>
    <w:p w:rsidR="0051377B" w:rsidRPr="0051377B" w:rsidRDefault="0051377B" w:rsidP="0051377B">
      <w:pPr>
        <w:numPr>
          <w:ilvl w:val="0"/>
          <w:numId w:val="15"/>
        </w:numPr>
        <w:tabs>
          <w:tab w:val="left" w:pos="57"/>
          <w:tab w:val="left" w:pos="1134"/>
        </w:tabs>
        <w:spacing w:after="0" w:line="240" w:lineRule="auto"/>
        <w:ind w:left="709"/>
        <w:rPr>
          <w:rFonts w:ascii="Times New Roman" w:eastAsia="Times New Roman" w:hAnsi="Times New Roman" w:cs="Times New Roman"/>
          <w:sz w:val="26"/>
          <w:szCs w:val="26"/>
          <w:lang w:eastAsia="ru-RU"/>
        </w:rPr>
      </w:pPr>
      <w:r w:rsidRPr="0051377B">
        <w:rPr>
          <w:rFonts w:ascii="Times New Roman" w:eastAsia="Times New Roman" w:hAnsi="Times New Roman" w:cs="Times New Roman"/>
          <w:sz w:val="26"/>
          <w:szCs w:val="26"/>
          <w:lang w:eastAsia="ru-RU"/>
        </w:rPr>
        <w:t>страны происхождения;</w:t>
      </w:r>
    </w:p>
    <w:p w:rsidR="0051377B" w:rsidRPr="0051377B" w:rsidRDefault="0051377B" w:rsidP="0051377B">
      <w:pPr>
        <w:numPr>
          <w:ilvl w:val="0"/>
          <w:numId w:val="15"/>
        </w:numPr>
        <w:tabs>
          <w:tab w:val="left" w:pos="57"/>
          <w:tab w:val="left" w:pos="1134"/>
        </w:tabs>
        <w:spacing w:after="0" w:line="240" w:lineRule="auto"/>
        <w:ind w:left="709"/>
        <w:rPr>
          <w:rFonts w:ascii="Times New Roman" w:eastAsia="Times New Roman" w:hAnsi="Times New Roman" w:cs="Times New Roman"/>
          <w:sz w:val="26"/>
          <w:szCs w:val="26"/>
          <w:lang w:eastAsia="ru-RU"/>
        </w:rPr>
      </w:pPr>
      <w:r w:rsidRPr="0051377B">
        <w:rPr>
          <w:rFonts w:ascii="Times New Roman" w:eastAsia="Times New Roman" w:hAnsi="Times New Roman" w:cs="Times New Roman"/>
          <w:sz w:val="26"/>
          <w:szCs w:val="26"/>
          <w:lang w:eastAsia="ru-RU"/>
        </w:rPr>
        <w:t>условного обозначения АКБ;</w:t>
      </w:r>
    </w:p>
    <w:p w:rsidR="0051377B" w:rsidRPr="0051377B" w:rsidRDefault="0051377B" w:rsidP="0051377B">
      <w:pPr>
        <w:numPr>
          <w:ilvl w:val="0"/>
          <w:numId w:val="15"/>
        </w:numPr>
        <w:tabs>
          <w:tab w:val="left" w:pos="57"/>
          <w:tab w:val="left" w:pos="1134"/>
        </w:tabs>
        <w:spacing w:after="0" w:line="240" w:lineRule="auto"/>
        <w:ind w:left="709"/>
        <w:rPr>
          <w:rFonts w:ascii="Times New Roman" w:eastAsia="Times New Roman" w:hAnsi="Times New Roman" w:cs="Times New Roman"/>
          <w:sz w:val="26"/>
          <w:szCs w:val="26"/>
          <w:lang w:eastAsia="ru-RU"/>
        </w:rPr>
      </w:pPr>
      <w:r w:rsidRPr="0051377B">
        <w:rPr>
          <w:rFonts w:ascii="Times New Roman" w:eastAsia="Times New Roman" w:hAnsi="Times New Roman" w:cs="Times New Roman"/>
          <w:sz w:val="26"/>
          <w:szCs w:val="26"/>
          <w:lang w:eastAsia="ru-RU"/>
        </w:rPr>
        <w:t>номинальной емкости в ампер-часах с указанием режима разряда;</w:t>
      </w:r>
    </w:p>
    <w:p w:rsidR="0051377B" w:rsidRPr="0051377B" w:rsidRDefault="0051377B" w:rsidP="0051377B">
      <w:pPr>
        <w:numPr>
          <w:ilvl w:val="0"/>
          <w:numId w:val="15"/>
        </w:numPr>
        <w:tabs>
          <w:tab w:val="left" w:pos="57"/>
          <w:tab w:val="left" w:pos="1134"/>
        </w:tabs>
        <w:spacing w:after="0" w:line="240" w:lineRule="auto"/>
        <w:ind w:left="709"/>
        <w:rPr>
          <w:rFonts w:ascii="Times New Roman" w:eastAsia="Times New Roman" w:hAnsi="Times New Roman" w:cs="Times New Roman"/>
          <w:sz w:val="26"/>
          <w:szCs w:val="26"/>
          <w:lang w:eastAsia="ru-RU"/>
        </w:rPr>
      </w:pPr>
      <w:r w:rsidRPr="0051377B">
        <w:rPr>
          <w:rFonts w:ascii="Times New Roman" w:eastAsia="Times New Roman" w:hAnsi="Times New Roman" w:cs="Times New Roman"/>
          <w:sz w:val="26"/>
          <w:szCs w:val="26"/>
          <w:lang w:eastAsia="ru-RU"/>
        </w:rPr>
        <w:t xml:space="preserve">напряжение непрерывного </w:t>
      </w:r>
      <w:proofErr w:type="spellStart"/>
      <w:r w:rsidRPr="0051377B">
        <w:rPr>
          <w:rFonts w:ascii="Times New Roman" w:eastAsia="Times New Roman" w:hAnsi="Times New Roman" w:cs="Times New Roman"/>
          <w:sz w:val="26"/>
          <w:szCs w:val="26"/>
          <w:lang w:eastAsia="ru-RU"/>
        </w:rPr>
        <w:t>подзаряда</w:t>
      </w:r>
      <w:proofErr w:type="spellEnd"/>
      <w:r w:rsidRPr="0051377B">
        <w:rPr>
          <w:rFonts w:ascii="Times New Roman" w:eastAsia="Times New Roman" w:hAnsi="Times New Roman" w:cs="Times New Roman"/>
          <w:sz w:val="26"/>
          <w:szCs w:val="26"/>
          <w:lang w:eastAsia="ru-RU"/>
        </w:rPr>
        <w:t xml:space="preserve"> (</w:t>
      </w:r>
      <w:proofErr w:type="spellStart"/>
      <w:r w:rsidRPr="0051377B">
        <w:rPr>
          <w:rFonts w:ascii="Times New Roman" w:eastAsia="Times New Roman" w:hAnsi="Times New Roman" w:cs="Times New Roman"/>
          <w:sz w:val="26"/>
          <w:szCs w:val="26"/>
          <w:lang w:eastAsia="ru-RU"/>
        </w:rPr>
        <w:t>флотирующего</w:t>
      </w:r>
      <w:proofErr w:type="spellEnd"/>
      <w:r w:rsidRPr="0051377B">
        <w:rPr>
          <w:rFonts w:ascii="Times New Roman" w:eastAsia="Times New Roman" w:hAnsi="Times New Roman" w:cs="Times New Roman"/>
          <w:sz w:val="26"/>
          <w:szCs w:val="26"/>
          <w:lang w:eastAsia="ru-RU"/>
        </w:rPr>
        <w:t xml:space="preserve"> режима) при температуре +20°С или +25°С;</w:t>
      </w:r>
    </w:p>
    <w:p w:rsidR="0051377B" w:rsidRPr="0051377B" w:rsidRDefault="0051377B" w:rsidP="0051377B">
      <w:pPr>
        <w:numPr>
          <w:ilvl w:val="0"/>
          <w:numId w:val="15"/>
        </w:numPr>
        <w:tabs>
          <w:tab w:val="left" w:pos="57"/>
          <w:tab w:val="left" w:pos="142"/>
        </w:tabs>
        <w:spacing w:after="0" w:line="240" w:lineRule="auto"/>
        <w:ind w:left="709"/>
        <w:rPr>
          <w:rFonts w:ascii="Times New Roman" w:eastAsia="Times New Roman" w:hAnsi="Times New Roman" w:cs="Times New Roman"/>
          <w:sz w:val="26"/>
          <w:szCs w:val="26"/>
          <w:lang w:eastAsia="ru-RU"/>
        </w:rPr>
      </w:pPr>
      <w:r w:rsidRPr="0051377B">
        <w:rPr>
          <w:rFonts w:ascii="Times New Roman" w:eastAsia="Times New Roman" w:hAnsi="Times New Roman" w:cs="Times New Roman"/>
          <w:sz w:val="26"/>
          <w:szCs w:val="26"/>
          <w:lang w:eastAsia="ru-RU"/>
        </w:rPr>
        <w:t>даты выпуска (день, месяц, год);</w:t>
      </w:r>
    </w:p>
    <w:p w:rsidR="0051377B" w:rsidRPr="0051377B" w:rsidRDefault="0051377B" w:rsidP="0051377B">
      <w:pPr>
        <w:numPr>
          <w:ilvl w:val="0"/>
          <w:numId w:val="15"/>
        </w:numPr>
        <w:tabs>
          <w:tab w:val="left" w:pos="57"/>
          <w:tab w:val="left" w:pos="1134"/>
        </w:tabs>
        <w:spacing w:after="0" w:line="240" w:lineRule="auto"/>
        <w:ind w:left="709"/>
        <w:rPr>
          <w:rFonts w:ascii="Times New Roman" w:eastAsia="Times New Roman" w:hAnsi="Times New Roman" w:cs="Times New Roman"/>
          <w:sz w:val="26"/>
          <w:szCs w:val="26"/>
          <w:lang w:eastAsia="ru-RU"/>
        </w:rPr>
      </w:pPr>
      <w:r w:rsidRPr="0051377B">
        <w:rPr>
          <w:rFonts w:ascii="Times New Roman" w:eastAsia="Times New Roman" w:hAnsi="Times New Roman" w:cs="Times New Roman"/>
          <w:sz w:val="26"/>
          <w:szCs w:val="26"/>
          <w:lang w:eastAsia="ru-RU"/>
        </w:rPr>
        <w:t>серийного номера моноблока;</w:t>
      </w:r>
    </w:p>
    <w:p w:rsidR="0051377B" w:rsidRPr="0051377B" w:rsidRDefault="0051377B" w:rsidP="0051377B">
      <w:pPr>
        <w:numPr>
          <w:ilvl w:val="0"/>
          <w:numId w:val="15"/>
        </w:numPr>
        <w:tabs>
          <w:tab w:val="left" w:pos="57"/>
          <w:tab w:val="left" w:pos="1134"/>
        </w:tabs>
        <w:spacing w:after="0" w:line="240" w:lineRule="auto"/>
        <w:ind w:left="709"/>
        <w:rPr>
          <w:rFonts w:ascii="Times New Roman" w:eastAsia="Times New Roman" w:hAnsi="Times New Roman" w:cs="Times New Roman"/>
          <w:sz w:val="26"/>
          <w:szCs w:val="26"/>
          <w:lang w:eastAsia="ru-RU"/>
        </w:rPr>
      </w:pPr>
      <w:r w:rsidRPr="0051377B">
        <w:rPr>
          <w:rFonts w:ascii="Times New Roman" w:eastAsia="Times New Roman" w:hAnsi="Times New Roman" w:cs="Times New Roman"/>
          <w:sz w:val="26"/>
          <w:szCs w:val="26"/>
          <w:lang w:eastAsia="ru-RU"/>
        </w:rPr>
        <w:t>предупредительных символов;</w:t>
      </w:r>
    </w:p>
    <w:p w:rsidR="0051377B" w:rsidRPr="0051377B" w:rsidRDefault="0051377B" w:rsidP="0051377B">
      <w:pPr>
        <w:numPr>
          <w:ilvl w:val="0"/>
          <w:numId w:val="15"/>
        </w:numPr>
        <w:tabs>
          <w:tab w:val="left" w:pos="57"/>
          <w:tab w:val="left" w:pos="1134"/>
        </w:tabs>
        <w:spacing w:after="0" w:line="240" w:lineRule="auto"/>
        <w:ind w:left="709"/>
        <w:rPr>
          <w:rFonts w:ascii="Times New Roman" w:eastAsia="Times New Roman" w:hAnsi="Times New Roman" w:cs="Times New Roman"/>
          <w:sz w:val="26"/>
          <w:szCs w:val="26"/>
          <w:lang w:eastAsia="ru-RU"/>
        </w:rPr>
      </w:pPr>
      <w:r w:rsidRPr="0051377B">
        <w:rPr>
          <w:rFonts w:ascii="Times New Roman" w:eastAsia="Times New Roman" w:hAnsi="Times New Roman" w:cs="Times New Roman"/>
          <w:sz w:val="26"/>
          <w:szCs w:val="26"/>
          <w:lang w:eastAsia="ru-RU"/>
        </w:rPr>
        <w:t>символов защиты окружающей среды и переработки;</w:t>
      </w:r>
    </w:p>
    <w:p w:rsidR="0051377B" w:rsidRPr="0051377B" w:rsidRDefault="0051377B" w:rsidP="0051377B">
      <w:pPr>
        <w:numPr>
          <w:ilvl w:val="0"/>
          <w:numId w:val="15"/>
        </w:numPr>
        <w:tabs>
          <w:tab w:val="left" w:pos="57"/>
          <w:tab w:val="left" w:pos="1134"/>
        </w:tabs>
        <w:spacing w:after="0" w:line="240" w:lineRule="auto"/>
        <w:ind w:left="709"/>
        <w:rPr>
          <w:rFonts w:ascii="Times New Roman" w:eastAsia="Times New Roman" w:hAnsi="Times New Roman" w:cs="Times New Roman"/>
          <w:sz w:val="26"/>
          <w:szCs w:val="26"/>
          <w:lang w:eastAsia="ru-RU"/>
        </w:rPr>
      </w:pPr>
      <w:r w:rsidRPr="0051377B">
        <w:rPr>
          <w:rFonts w:ascii="Times New Roman" w:eastAsia="Times New Roman" w:hAnsi="Times New Roman" w:cs="Times New Roman"/>
          <w:sz w:val="26"/>
          <w:szCs w:val="26"/>
          <w:lang w:eastAsia="ru-RU"/>
        </w:rPr>
        <w:t>знаков соответствия действующим стандартам.</w:t>
      </w:r>
    </w:p>
    <w:p w:rsidR="0051377B" w:rsidRPr="0051377B" w:rsidRDefault="0051377B" w:rsidP="0051377B">
      <w:pPr>
        <w:tabs>
          <w:tab w:val="left" w:pos="57"/>
          <w:tab w:val="left" w:pos="709"/>
        </w:tabs>
        <w:spacing w:after="0" w:line="240" w:lineRule="auto"/>
        <w:ind w:firstLine="567"/>
        <w:rPr>
          <w:rFonts w:ascii="Times New Roman" w:eastAsia="Times New Roman" w:hAnsi="Times New Roman" w:cs="Times New Roman"/>
          <w:sz w:val="26"/>
          <w:szCs w:val="26"/>
          <w:lang w:eastAsia="ru-RU"/>
        </w:rPr>
      </w:pPr>
      <w:r w:rsidRPr="0051377B">
        <w:rPr>
          <w:rFonts w:ascii="Times New Roman" w:eastAsia="Times New Roman" w:hAnsi="Times New Roman" w:cs="Times New Roman"/>
          <w:sz w:val="26"/>
          <w:szCs w:val="26"/>
          <w:lang w:eastAsia="ru-RU"/>
        </w:rPr>
        <w:t>3.7.3</w:t>
      </w:r>
      <w:r w:rsidRPr="0051377B">
        <w:rPr>
          <w:rFonts w:ascii="Times New Roman" w:eastAsia="Times New Roman" w:hAnsi="Times New Roman" w:cs="Times New Roman"/>
          <w:sz w:val="26"/>
          <w:szCs w:val="26"/>
          <w:lang w:eastAsia="ru-RU"/>
        </w:rPr>
        <w:tab/>
        <w:t xml:space="preserve">Способ нанесения даты выпуска и серийного номера, должен обеспечить </w:t>
      </w:r>
      <w:proofErr w:type="spellStart"/>
      <w:r w:rsidRPr="0051377B">
        <w:rPr>
          <w:rFonts w:ascii="Times New Roman" w:eastAsia="Times New Roman" w:hAnsi="Times New Roman" w:cs="Times New Roman"/>
          <w:sz w:val="26"/>
          <w:szCs w:val="26"/>
          <w:lang w:eastAsia="ru-RU"/>
        </w:rPr>
        <w:t>нестираемость</w:t>
      </w:r>
      <w:proofErr w:type="spellEnd"/>
      <w:r w:rsidRPr="0051377B">
        <w:rPr>
          <w:rFonts w:ascii="Times New Roman" w:eastAsia="Times New Roman" w:hAnsi="Times New Roman" w:cs="Times New Roman"/>
          <w:sz w:val="26"/>
          <w:szCs w:val="26"/>
          <w:lang w:eastAsia="ru-RU"/>
        </w:rPr>
        <w:t xml:space="preserve"> в процессе эксплуатации и стойкость к воздействию химических веществ.</w:t>
      </w:r>
    </w:p>
    <w:p w:rsidR="0051377B" w:rsidRPr="0051377B" w:rsidRDefault="0051377B" w:rsidP="0051377B">
      <w:pPr>
        <w:overflowPunct w:val="0"/>
        <w:autoSpaceDE w:val="0"/>
        <w:autoSpaceDN w:val="0"/>
        <w:adjustRightInd w:val="0"/>
        <w:spacing w:after="0" w:line="240" w:lineRule="auto"/>
        <w:ind w:firstLine="567"/>
        <w:rPr>
          <w:rFonts w:ascii="Times New Roman" w:eastAsia="Times New Roman" w:hAnsi="Times New Roman" w:cs="Times New Roman"/>
          <w:bCs/>
          <w:sz w:val="26"/>
          <w:szCs w:val="26"/>
          <w:lang w:eastAsia="ru-RU"/>
        </w:rPr>
      </w:pPr>
      <w:r w:rsidRPr="0051377B">
        <w:rPr>
          <w:rFonts w:ascii="Times New Roman" w:eastAsia="Times New Roman" w:hAnsi="Times New Roman" w:cs="Times New Roman"/>
          <w:bCs/>
          <w:sz w:val="26"/>
          <w:szCs w:val="26"/>
          <w:lang w:eastAsia="ru-RU"/>
        </w:rPr>
        <w:t>3.7.4</w:t>
      </w:r>
      <w:r w:rsidRPr="0051377B">
        <w:rPr>
          <w:rFonts w:ascii="Times New Roman" w:eastAsia="Times New Roman" w:hAnsi="Times New Roman" w:cs="Times New Roman"/>
          <w:bCs/>
          <w:sz w:val="26"/>
          <w:szCs w:val="26"/>
          <w:lang w:eastAsia="ru-RU"/>
        </w:rPr>
        <w:tab/>
        <w:t>Если информация о дате изготовления нанесена в зашифрованном виде, то представить расшифровку условных обозначений.</w:t>
      </w:r>
    </w:p>
    <w:p w:rsidR="0051377B" w:rsidRPr="0051377B" w:rsidRDefault="0051377B" w:rsidP="0051377B">
      <w:pPr>
        <w:spacing w:after="0" w:line="240" w:lineRule="auto"/>
        <w:rPr>
          <w:rFonts w:ascii="Times New Roman" w:eastAsia="Times New Roman" w:hAnsi="Times New Roman" w:cs="Times New Roman"/>
          <w:color w:val="000000"/>
          <w:sz w:val="26"/>
          <w:szCs w:val="26"/>
          <w:lang w:eastAsia="ru-RU"/>
        </w:rPr>
      </w:pPr>
    </w:p>
    <w:p w:rsidR="0051377B" w:rsidRPr="0051377B" w:rsidRDefault="0051377B" w:rsidP="0051377B">
      <w:pPr>
        <w:spacing w:after="0" w:line="240" w:lineRule="auto"/>
        <w:ind w:left="1276"/>
        <w:rPr>
          <w:rFonts w:ascii="Times New Roman" w:eastAsia="Times New Roman" w:hAnsi="Times New Roman" w:cs="Times New Roman"/>
          <w:b/>
          <w:color w:val="000000"/>
          <w:sz w:val="26"/>
          <w:szCs w:val="26"/>
          <w:lang w:eastAsia="ru-RU"/>
        </w:rPr>
      </w:pPr>
      <w:r w:rsidRPr="0051377B">
        <w:rPr>
          <w:rFonts w:ascii="Times New Roman" w:eastAsia="Times New Roman" w:hAnsi="Times New Roman" w:cs="Times New Roman"/>
          <w:b/>
          <w:color w:val="000000"/>
          <w:sz w:val="26"/>
          <w:szCs w:val="26"/>
          <w:lang w:eastAsia="ru-RU"/>
        </w:rPr>
        <w:t>3.8 Требования к упаковке</w:t>
      </w:r>
    </w:p>
    <w:p w:rsidR="0051377B" w:rsidRPr="0051377B" w:rsidRDefault="0051377B" w:rsidP="0051377B">
      <w:pPr>
        <w:spacing w:after="0" w:line="240" w:lineRule="auto"/>
        <w:ind w:left="1276"/>
        <w:rPr>
          <w:rFonts w:ascii="Times New Roman" w:eastAsia="Times New Roman" w:hAnsi="Times New Roman" w:cs="Times New Roman"/>
          <w:b/>
          <w:color w:val="000000"/>
          <w:sz w:val="26"/>
          <w:szCs w:val="26"/>
          <w:lang w:eastAsia="ru-RU"/>
        </w:rPr>
      </w:pPr>
    </w:p>
    <w:p w:rsidR="0051377B" w:rsidRPr="0051377B" w:rsidRDefault="0051377B" w:rsidP="0051377B">
      <w:pPr>
        <w:tabs>
          <w:tab w:val="left" w:pos="57"/>
          <w:tab w:val="left" w:pos="142"/>
          <w:tab w:val="left" w:pos="709"/>
        </w:tabs>
        <w:spacing w:after="0" w:line="240" w:lineRule="auto"/>
        <w:ind w:firstLine="567"/>
        <w:rPr>
          <w:rFonts w:ascii="Times New Roman" w:eastAsia="Times New Roman" w:hAnsi="Times New Roman" w:cs="Times New Roman"/>
          <w:sz w:val="26"/>
          <w:szCs w:val="26"/>
          <w:lang w:eastAsia="ru-RU"/>
        </w:rPr>
      </w:pPr>
      <w:r w:rsidRPr="0051377B">
        <w:rPr>
          <w:rFonts w:ascii="Times New Roman" w:eastAsia="Times New Roman" w:hAnsi="Times New Roman" w:cs="Times New Roman"/>
          <w:sz w:val="26"/>
          <w:szCs w:val="26"/>
          <w:lang w:eastAsia="ru-RU"/>
        </w:rPr>
        <w:t>3.8.1</w:t>
      </w:r>
      <w:r w:rsidRPr="0051377B">
        <w:rPr>
          <w:rFonts w:ascii="Times New Roman" w:eastAsia="Times New Roman" w:hAnsi="Times New Roman" w:cs="Times New Roman"/>
          <w:sz w:val="26"/>
          <w:szCs w:val="26"/>
          <w:lang w:eastAsia="ru-RU"/>
        </w:rPr>
        <w:tab/>
        <w:t>АКБ должны упаковываться в транспортную тару, обеспечивающую сохранность во время погрузки/разгрузки, транспортирования и хранения. В качестве транспортной тары должны применяться деревянные поддоны.</w:t>
      </w:r>
    </w:p>
    <w:p w:rsidR="0051377B" w:rsidRPr="0051377B" w:rsidRDefault="0051377B" w:rsidP="0051377B">
      <w:pPr>
        <w:tabs>
          <w:tab w:val="left" w:pos="57"/>
          <w:tab w:val="left" w:pos="142"/>
          <w:tab w:val="left" w:pos="709"/>
        </w:tabs>
        <w:spacing w:after="0" w:line="240" w:lineRule="auto"/>
        <w:ind w:firstLine="567"/>
        <w:rPr>
          <w:rFonts w:ascii="Times New Roman" w:eastAsia="Times New Roman" w:hAnsi="Times New Roman" w:cs="Times New Roman"/>
          <w:sz w:val="26"/>
          <w:szCs w:val="26"/>
          <w:lang w:eastAsia="ru-RU"/>
        </w:rPr>
      </w:pPr>
      <w:r w:rsidRPr="0051377B">
        <w:rPr>
          <w:rFonts w:ascii="Times New Roman" w:eastAsia="Times New Roman" w:hAnsi="Times New Roman" w:cs="Times New Roman"/>
          <w:sz w:val="26"/>
          <w:szCs w:val="26"/>
          <w:lang w:eastAsia="ru-RU"/>
        </w:rPr>
        <w:t>3.8.2</w:t>
      </w:r>
      <w:r w:rsidRPr="0051377B">
        <w:rPr>
          <w:rFonts w:ascii="Times New Roman" w:eastAsia="Times New Roman" w:hAnsi="Times New Roman" w:cs="Times New Roman"/>
          <w:sz w:val="26"/>
          <w:szCs w:val="26"/>
          <w:lang w:eastAsia="ru-RU"/>
        </w:rPr>
        <w:tab/>
        <w:t xml:space="preserve">АКБ должны устанавливаться на деревянных поддонах в вертикальном положении. АКБ должны быть надежно закреплены на поддоне. Поддон с установленными на нём АКБ должен быть накрыт полиэтиленовой пленкой толщиной не менее 0,1 мм. Поверх пленки должен быть установлен короб из </w:t>
      </w:r>
      <w:proofErr w:type="spellStart"/>
      <w:r w:rsidRPr="0051377B">
        <w:rPr>
          <w:rFonts w:ascii="Times New Roman" w:eastAsia="Times New Roman" w:hAnsi="Times New Roman" w:cs="Times New Roman"/>
          <w:sz w:val="26"/>
          <w:szCs w:val="26"/>
          <w:lang w:eastAsia="ru-RU"/>
        </w:rPr>
        <w:t>гофрокартона</w:t>
      </w:r>
      <w:proofErr w:type="spellEnd"/>
      <w:r w:rsidRPr="0051377B">
        <w:rPr>
          <w:rFonts w:ascii="Times New Roman" w:eastAsia="Times New Roman" w:hAnsi="Times New Roman" w:cs="Times New Roman"/>
          <w:sz w:val="26"/>
          <w:szCs w:val="26"/>
          <w:lang w:eastAsia="ru-RU"/>
        </w:rPr>
        <w:t>, который притянут к поддону прочной полимерной упаковочной лентой.</w:t>
      </w:r>
    </w:p>
    <w:p w:rsidR="0051377B" w:rsidRPr="0051377B" w:rsidRDefault="0051377B" w:rsidP="0051377B">
      <w:pPr>
        <w:tabs>
          <w:tab w:val="left" w:pos="57"/>
          <w:tab w:val="left" w:pos="142"/>
          <w:tab w:val="left" w:pos="709"/>
        </w:tabs>
        <w:spacing w:after="0" w:line="240" w:lineRule="auto"/>
        <w:ind w:firstLine="567"/>
        <w:rPr>
          <w:rFonts w:ascii="Times New Roman" w:eastAsia="Times New Roman" w:hAnsi="Times New Roman" w:cs="Times New Roman"/>
          <w:sz w:val="26"/>
          <w:szCs w:val="26"/>
          <w:lang w:eastAsia="ru-RU"/>
        </w:rPr>
      </w:pPr>
      <w:r w:rsidRPr="0051377B">
        <w:rPr>
          <w:rFonts w:ascii="Times New Roman" w:eastAsia="Times New Roman" w:hAnsi="Times New Roman" w:cs="Times New Roman"/>
          <w:sz w:val="26"/>
          <w:szCs w:val="26"/>
          <w:lang w:eastAsia="ru-RU"/>
        </w:rPr>
        <w:t>3.8.3</w:t>
      </w:r>
      <w:r w:rsidRPr="0051377B">
        <w:rPr>
          <w:rFonts w:ascii="Times New Roman" w:eastAsia="Times New Roman" w:hAnsi="Times New Roman" w:cs="Times New Roman"/>
          <w:sz w:val="26"/>
          <w:szCs w:val="26"/>
          <w:lang w:eastAsia="ru-RU"/>
        </w:rPr>
        <w:tab/>
        <w:t>На каждую упаковку несмываемой краской должна быть нанесена информация:</w:t>
      </w:r>
    </w:p>
    <w:p w:rsidR="0051377B" w:rsidRPr="0051377B" w:rsidRDefault="0051377B" w:rsidP="0051377B">
      <w:pPr>
        <w:numPr>
          <w:ilvl w:val="0"/>
          <w:numId w:val="16"/>
        </w:numPr>
        <w:tabs>
          <w:tab w:val="left" w:pos="57"/>
          <w:tab w:val="left" w:pos="142"/>
          <w:tab w:val="left" w:pos="1418"/>
        </w:tabs>
        <w:spacing w:after="0" w:line="240" w:lineRule="auto"/>
        <w:contextualSpacing/>
        <w:rPr>
          <w:rFonts w:ascii="Times New Roman" w:eastAsia="Times New Roman" w:hAnsi="Times New Roman" w:cs="Times New Roman"/>
          <w:sz w:val="26"/>
          <w:szCs w:val="26"/>
          <w:lang w:val="x-none" w:eastAsia="x-none"/>
        </w:rPr>
      </w:pPr>
      <w:r w:rsidRPr="0051377B">
        <w:rPr>
          <w:rFonts w:ascii="Times New Roman" w:eastAsia="Times New Roman" w:hAnsi="Times New Roman" w:cs="Times New Roman"/>
          <w:sz w:val="26"/>
          <w:szCs w:val="26"/>
          <w:lang w:eastAsia="x-none"/>
        </w:rPr>
        <w:t>Адрес поставки;</w:t>
      </w:r>
    </w:p>
    <w:p w:rsidR="0051377B" w:rsidRPr="0051377B" w:rsidRDefault="0051377B" w:rsidP="0051377B">
      <w:pPr>
        <w:numPr>
          <w:ilvl w:val="0"/>
          <w:numId w:val="16"/>
        </w:numPr>
        <w:tabs>
          <w:tab w:val="left" w:pos="57"/>
          <w:tab w:val="left" w:pos="142"/>
          <w:tab w:val="left" w:pos="709"/>
          <w:tab w:val="left" w:pos="1418"/>
        </w:tabs>
        <w:spacing w:after="0" w:line="240" w:lineRule="auto"/>
        <w:contextualSpacing/>
        <w:rPr>
          <w:rFonts w:ascii="Times New Roman" w:eastAsia="Times New Roman" w:hAnsi="Times New Roman" w:cs="Times New Roman"/>
          <w:sz w:val="26"/>
          <w:szCs w:val="26"/>
          <w:lang w:val="x-none" w:eastAsia="x-none"/>
        </w:rPr>
      </w:pPr>
      <w:r w:rsidRPr="0051377B">
        <w:rPr>
          <w:rFonts w:ascii="Times New Roman" w:eastAsia="Times New Roman" w:hAnsi="Times New Roman" w:cs="Times New Roman"/>
          <w:sz w:val="26"/>
          <w:szCs w:val="26"/>
          <w:lang w:eastAsia="x-none"/>
        </w:rPr>
        <w:t>Тип АКБ, количества в данной упаковке, даты упаковки;</w:t>
      </w:r>
    </w:p>
    <w:p w:rsidR="0051377B" w:rsidRPr="0051377B" w:rsidRDefault="0051377B" w:rsidP="0051377B">
      <w:pPr>
        <w:numPr>
          <w:ilvl w:val="0"/>
          <w:numId w:val="16"/>
        </w:numPr>
        <w:tabs>
          <w:tab w:val="left" w:pos="57"/>
          <w:tab w:val="left" w:pos="142"/>
          <w:tab w:val="left" w:pos="709"/>
          <w:tab w:val="left" w:pos="1418"/>
        </w:tabs>
        <w:spacing w:after="0" w:line="240" w:lineRule="auto"/>
        <w:contextualSpacing/>
        <w:rPr>
          <w:rFonts w:ascii="Times New Roman" w:eastAsia="Times New Roman" w:hAnsi="Times New Roman" w:cs="Times New Roman"/>
          <w:sz w:val="26"/>
          <w:szCs w:val="26"/>
          <w:lang w:val="x-none" w:eastAsia="x-none"/>
        </w:rPr>
      </w:pPr>
      <w:r w:rsidRPr="0051377B">
        <w:rPr>
          <w:rFonts w:ascii="Times New Roman" w:eastAsia="Times New Roman" w:hAnsi="Times New Roman" w:cs="Times New Roman"/>
          <w:sz w:val="26"/>
          <w:szCs w:val="26"/>
          <w:lang w:eastAsia="x-none"/>
        </w:rPr>
        <w:t>Позиция оборудования по спецификации;</w:t>
      </w:r>
    </w:p>
    <w:p w:rsidR="0051377B" w:rsidRPr="0051377B" w:rsidRDefault="0051377B" w:rsidP="0051377B">
      <w:pPr>
        <w:numPr>
          <w:ilvl w:val="0"/>
          <w:numId w:val="16"/>
        </w:numPr>
        <w:tabs>
          <w:tab w:val="left" w:pos="57"/>
          <w:tab w:val="left" w:pos="142"/>
          <w:tab w:val="left" w:pos="709"/>
          <w:tab w:val="left" w:pos="1418"/>
        </w:tabs>
        <w:spacing w:after="0" w:line="240" w:lineRule="auto"/>
        <w:contextualSpacing/>
        <w:rPr>
          <w:rFonts w:ascii="Times New Roman" w:eastAsia="Times New Roman" w:hAnsi="Times New Roman" w:cs="Times New Roman"/>
          <w:sz w:val="26"/>
          <w:szCs w:val="26"/>
          <w:lang w:val="x-none" w:eastAsia="x-none"/>
        </w:rPr>
      </w:pPr>
      <w:r w:rsidRPr="0051377B">
        <w:rPr>
          <w:rFonts w:ascii="Times New Roman" w:eastAsia="Times New Roman" w:hAnsi="Times New Roman" w:cs="Times New Roman"/>
          <w:sz w:val="26"/>
          <w:szCs w:val="26"/>
          <w:lang w:eastAsia="x-none"/>
        </w:rPr>
        <w:t>Сведения о производителе;</w:t>
      </w:r>
    </w:p>
    <w:p w:rsidR="0051377B" w:rsidRPr="0051377B" w:rsidRDefault="0051377B" w:rsidP="0051377B">
      <w:pPr>
        <w:numPr>
          <w:ilvl w:val="0"/>
          <w:numId w:val="16"/>
        </w:numPr>
        <w:tabs>
          <w:tab w:val="left" w:pos="57"/>
          <w:tab w:val="left" w:pos="142"/>
          <w:tab w:val="left" w:pos="709"/>
          <w:tab w:val="left" w:pos="1418"/>
        </w:tabs>
        <w:spacing w:after="0" w:line="240" w:lineRule="auto"/>
        <w:contextualSpacing/>
        <w:rPr>
          <w:rFonts w:ascii="Times New Roman" w:eastAsia="Times New Roman" w:hAnsi="Times New Roman" w:cs="Times New Roman"/>
          <w:sz w:val="26"/>
          <w:szCs w:val="26"/>
          <w:lang w:val="x-none" w:eastAsia="x-none"/>
        </w:rPr>
      </w:pPr>
      <w:r w:rsidRPr="0051377B">
        <w:rPr>
          <w:rFonts w:ascii="Times New Roman" w:eastAsia="Times New Roman" w:hAnsi="Times New Roman" w:cs="Times New Roman"/>
          <w:sz w:val="26"/>
          <w:szCs w:val="26"/>
          <w:lang w:eastAsia="x-none"/>
        </w:rPr>
        <w:t>Сведение о поставщике (контактные данные).</w:t>
      </w:r>
    </w:p>
    <w:p w:rsidR="0051377B" w:rsidRPr="0051377B" w:rsidRDefault="0051377B" w:rsidP="0051377B">
      <w:pPr>
        <w:tabs>
          <w:tab w:val="left" w:pos="57"/>
          <w:tab w:val="left" w:pos="142"/>
          <w:tab w:val="left" w:pos="709"/>
          <w:tab w:val="left" w:pos="1418"/>
        </w:tabs>
        <w:spacing w:after="0" w:line="240" w:lineRule="auto"/>
        <w:ind w:firstLine="567"/>
        <w:rPr>
          <w:rFonts w:ascii="Times New Roman" w:eastAsia="Times New Roman" w:hAnsi="Times New Roman" w:cs="Times New Roman"/>
          <w:sz w:val="26"/>
          <w:szCs w:val="26"/>
          <w:lang w:eastAsia="ru-RU"/>
        </w:rPr>
      </w:pPr>
      <w:r w:rsidRPr="0051377B">
        <w:rPr>
          <w:rFonts w:ascii="Times New Roman" w:eastAsia="Times New Roman" w:hAnsi="Times New Roman" w:cs="Times New Roman"/>
          <w:sz w:val="26"/>
          <w:szCs w:val="26"/>
          <w:lang w:eastAsia="ru-RU"/>
        </w:rPr>
        <w:t>3.8.4</w:t>
      </w:r>
      <w:r w:rsidRPr="0051377B">
        <w:rPr>
          <w:rFonts w:ascii="Times New Roman" w:eastAsia="Times New Roman" w:hAnsi="Times New Roman" w:cs="Times New Roman"/>
          <w:sz w:val="26"/>
          <w:szCs w:val="26"/>
          <w:lang w:eastAsia="ru-RU"/>
        </w:rPr>
        <w:tab/>
        <w:t>На каждую упаковку должны быть нанесены следующие манипуляционные знаки:</w:t>
      </w:r>
    </w:p>
    <w:p w:rsidR="0051377B" w:rsidRPr="0051377B" w:rsidRDefault="0051377B" w:rsidP="0051377B">
      <w:pPr>
        <w:numPr>
          <w:ilvl w:val="0"/>
          <w:numId w:val="15"/>
        </w:numPr>
        <w:tabs>
          <w:tab w:val="left" w:pos="57"/>
          <w:tab w:val="left" w:pos="142"/>
          <w:tab w:val="left" w:pos="1134"/>
        </w:tabs>
        <w:spacing w:after="0" w:line="240" w:lineRule="auto"/>
        <w:ind w:left="709"/>
        <w:rPr>
          <w:rFonts w:ascii="Times New Roman" w:eastAsia="Times New Roman" w:hAnsi="Times New Roman" w:cs="Times New Roman"/>
          <w:sz w:val="26"/>
          <w:szCs w:val="26"/>
          <w:lang w:eastAsia="ru-RU"/>
        </w:rPr>
      </w:pPr>
      <w:r w:rsidRPr="0051377B">
        <w:rPr>
          <w:rFonts w:ascii="Times New Roman" w:eastAsia="Times New Roman" w:hAnsi="Times New Roman" w:cs="Times New Roman"/>
          <w:sz w:val="26"/>
          <w:szCs w:val="26"/>
          <w:lang w:eastAsia="ru-RU"/>
        </w:rPr>
        <w:t>«Хрупкое. Осторожно»;</w:t>
      </w:r>
    </w:p>
    <w:p w:rsidR="0051377B" w:rsidRPr="0051377B" w:rsidRDefault="0051377B" w:rsidP="0051377B">
      <w:pPr>
        <w:numPr>
          <w:ilvl w:val="0"/>
          <w:numId w:val="15"/>
        </w:numPr>
        <w:tabs>
          <w:tab w:val="left" w:pos="57"/>
          <w:tab w:val="left" w:pos="142"/>
          <w:tab w:val="left" w:pos="1134"/>
        </w:tabs>
        <w:spacing w:after="0" w:line="240" w:lineRule="auto"/>
        <w:ind w:left="709"/>
        <w:rPr>
          <w:rFonts w:ascii="Times New Roman" w:eastAsia="Times New Roman" w:hAnsi="Times New Roman" w:cs="Times New Roman"/>
          <w:sz w:val="26"/>
          <w:szCs w:val="26"/>
          <w:lang w:eastAsia="ru-RU"/>
        </w:rPr>
      </w:pPr>
      <w:r w:rsidRPr="0051377B">
        <w:rPr>
          <w:rFonts w:ascii="Times New Roman" w:eastAsia="Times New Roman" w:hAnsi="Times New Roman" w:cs="Times New Roman"/>
          <w:sz w:val="26"/>
          <w:szCs w:val="26"/>
          <w:lang w:eastAsia="ru-RU"/>
        </w:rPr>
        <w:t>«Беречь от влаги»;</w:t>
      </w:r>
    </w:p>
    <w:p w:rsidR="0051377B" w:rsidRPr="0051377B" w:rsidRDefault="0051377B" w:rsidP="0051377B">
      <w:pPr>
        <w:numPr>
          <w:ilvl w:val="0"/>
          <w:numId w:val="15"/>
        </w:numPr>
        <w:tabs>
          <w:tab w:val="left" w:pos="57"/>
          <w:tab w:val="left" w:pos="142"/>
          <w:tab w:val="left" w:pos="1134"/>
        </w:tabs>
        <w:spacing w:after="0" w:line="240" w:lineRule="auto"/>
        <w:ind w:left="709"/>
        <w:rPr>
          <w:rFonts w:ascii="Times New Roman" w:eastAsia="Times New Roman" w:hAnsi="Times New Roman" w:cs="Times New Roman"/>
          <w:sz w:val="26"/>
          <w:szCs w:val="26"/>
          <w:lang w:eastAsia="ru-RU"/>
        </w:rPr>
      </w:pPr>
      <w:r w:rsidRPr="0051377B">
        <w:rPr>
          <w:rFonts w:ascii="Times New Roman" w:eastAsia="Times New Roman" w:hAnsi="Times New Roman" w:cs="Times New Roman"/>
          <w:sz w:val="26"/>
          <w:szCs w:val="26"/>
          <w:lang w:eastAsia="ru-RU"/>
        </w:rPr>
        <w:t>«Штабелировать запрещается»;</w:t>
      </w:r>
    </w:p>
    <w:p w:rsidR="0051377B" w:rsidRPr="0051377B" w:rsidRDefault="0051377B" w:rsidP="0051377B">
      <w:pPr>
        <w:numPr>
          <w:ilvl w:val="0"/>
          <w:numId w:val="15"/>
        </w:numPr>
        <w:tabs>
          <w:tab w:val="left" w:pos="57"/>
          <w:tab w:val="left" w:pos="142"/>
          <w:tab w:val="left" w:pos="1134"/>
        </w:tabs>
        <w:spacing w:after="0" w:line="240" w:lineRule="auto"/>
        <w:ind w:left="709"/>
        <w:rPr>
          <w:rFonts w:ascii="Times New Roman" w:eastAsia="Times New Roman" w:hAnsi="Times New Roman" w:cs="Times New Roman"/>
          <w:sz w:val="26"/>
          <w:szCs w:val="26"/>
          <w:lang w:eastAsia="ru-RU"/>
        </w:rPr>
      </w:pPr>
      <w:r w:rsidRPr="0051377B">
        <w:rPr>
          <w:rFonts w:ascii="Times New Roman" w:eastAsia="Times New Roman" w:hAnsi="Times New Roman" w:cs="Times New Roman"/>
          <w:sz w:val="26"/>
          <w:szCs w:val="26"/>
          <w:lang w:eastAsia="ru-RU"/>
        </w:rPr>
        <w:t>«Верх».</w:t>
      </w:r>
    </w:p>
    <w:p w:rsidR="0051377B" w:rsidRPr="0051377B" w:rsidRDefault="0051377B" w:rsidP="0051377B">
      <w:pPr>
        <w:tabs>
          <w:tab w:val="left" w:pos="57"/>
          <w:tab w:val="left" w:pos="142"/>
        </w:tabs>
        <w:spacing w:after="0" w:line="240" w:lineRule="auto"/>
        <w:ind w:firstLine="567"/>
        <w:rPr>
          <w:rFonts w:ascii="Times New Roman" w:eastAsia="Times New Roman" w:hAnsi="Times New Roman" w:cs="Times New Roman"/>
          <w:sz w:val="26"/>
          <w:szCs w:val="26"/>
          <w:lang w:eastAsia="ru-RU"/>
        </w:rPr>
      </w:pPr>
      <w:r w:rsidRPr="0051377B">
        <w:rPr>
          <w:rFonts w:ascii="Times New Roman" w:eastAsia="Times New Roman" w:hAnsi="Times New Roman" w:cs="Times New Roman"/>
          <w:sz w:val="26"/>
          <w:szCs w:val="26"/>
          <w:lang w:eastAsia="ru-RU"/>
        </w:rPr>
        <w:t>3.8.5</w:t>
      </w:r>
      <w:r w:rsidRPr="0051377B">
        <w:rPr>
          <w:rFonts w:ascii="Times New Roman" w:eastAsia="Times New Roman" w:hAnsi="Times New Roman" w:cs="Times New Roman"/>
          <w:sz w:val="26"/>
          <w:szCs w:val="26"/>
          <w:lang w:eastAsia="ru-RU"/>
        </w:rPr>
        <w:tab/>
        <w:t xml:space="preserve"> К каждой поставке должны прилагаться комплект технической документации.</w:t>
      </w:r>
    </w:p>
    <w:p w:rsidR="0051377B" w:rsidRPr="0051377B" w:rsidRDefault="0051377B" w:rsidP="0051377B">
      <w:pPr>
        <w:overflowPunct w:val="0"/>
        <w:autoSpaceDE w:val="0"/>
        <w:autoSpaceDN w:val="0"/>
        <w:adjustRightInd w:val="0"/>
        <w:spacing w:after="0" w:line="240" w:lineRule="auto"/>
        <w:ind w:firstLine="567"/>
        <w:rPr>
          <w:rFonts w:ascii="Times New Roman" w:eastAsia="Times New Roman" w:hAnsi="Times New Roman" w:cs="Times New Roman"/>
          <w:bCs/>
          <w:sz w:val="26"/>
          <w:szCs w:val="26"/>
          <w:lang w:eastAsia="ru-RU"/>
        </w:rPr>
      </w:pPr>
      <w:r w:rsidRPr="0051377B">
        <w:rPr>
          <w:rFonts w:ascii="Times New Roman" w:eastAsia="Times New Roman" w:hAnsi="Times New Roman" w:cs="Times New Roman"/>
          <w:bCs/>
          <w:sz w:val="26"/>
          <w:szCs w:val="26"/>
          <w:lang w:eastAsia="ru-RU"/>
        </w:rPr>
        <w:t>3.8.6</w:t>
      </w:r>
      <w:r w:rsidRPr="0051377B">
        <w:rPr>
          <w:rFonts w:ascii="Times New Roman" w:eastAsia="Times New Roman" w:hAnsi="Times New Roman" w:cs="Times New Roman"/>
          <w:bCs/>
          <w:sz w:val="26"/>
          <w:szCs w:val="26"/>
          <w:lang w:eastAsia="ru-RU"/>
        </w:rPr>
        <w:tab/>
        <w:t>Нарушение упаковки может допускаться исключительно для проверки качества, комплектности, отсутствия повреждения и рабочих качеств Оборудования. В случае проверки Оборудования в месте его приемки в Акт приема-передачи представителями Сторон вносится соответствующая запись.</w:t>
      </w:r>
    </w:p>
    <w:p w:rsidR="0051377B" w:rsidRPr="0051377B" w:rsidRDefault="0051377B" w:rsidP="0051377B">
      <w:pPr>
        <w:tabs>
          <w:tab w:val="left" w:pos="57"/>
          <w:tab w:val="left" w:pos="142"/>
        </w:tabs>
        <w:spacing w:after="0" w:line="240" w:lineRule="auto"/>
        <w:rPr>
          <w:rFonts w:ascii="Times New Roman" w:eastAsia="Times New Roman" w:hAnsi="Times New Roman" w:cs="Times New Roman"/>
          <w:sz w:val="26"/>
          <w:szCs w:val="26"/>
          <w:lang w:eastAsia="ru-RU"/>
        </w:rPr>
      </w:pPr>
    </w:p>
    <w:p w:rsidR="0051377B" w:rsidRPr="0051377B" w:rsidRDefault="0051377B" w:rsidP="0051377B">
      <w:pPr>
        <w:spacing w:after="0" w:line="240" w:lineRule="auto"/>
        <w:ind w:left="1276"/>
        <w:rPr>
          <w:rFonts w:ascii="Times New Roman" w:eastAsia="Times New Roman" w:hAnsi="Times New Roman" w:cs="Times New Roman"/>
          <w:b/>
          <w:color w:val="000000"/>
          <w:sz w:val="26"/>
          <w:szCs w:val="26"/>
          <w:lang w:eastAsia="ru-RU"/>
        </w:rPr>
      </w:pPr>
      <w:r w:rsidRPr="0051377B">
        <w:rPr>
          <w:rFonts w:ascii="Times New Roman" w:eastAsia="Times New Roman" w:hAnsi="Times New Roman" w:cs="Times New Roman"/>
          <w:b/>
          <w:color w:val="000000"/>
          <w:sz w:val="26"/>
          <w:szCs w:val="26"/>
          <w:lang w:eastAsia="ru-RU"/>
        </w:rPr>
        <w:t>3.9 Требование к поставке</w:t>
      </w:r>
    </w:p>
    <w:p w:rsidR="0051377B" w:rsidRPr="0051377B" w:rsidRDefault="0051377B" w:rsidP="0051377B">
      <w:pPr>
        <w:spacing w:after="0" w:line="240" w:lineRule="auto"/>
        <w:ind w:left="1276"/>
        <w:rPr>
          <w:rFonts w:ascii="Times New Roman" w:eastAsia="Times New Roman" w:hAnsi="Times New Roman" w:cs="Times New Roman"/>
          <w:b/>
          <w:color w:val="000000"/>
          <w:sz w:val="26"/>
          <w:szCs w:val="26"/>
          <w:lang w:eastAsia="ru-RU"/>
        </w:rPr>
      </w:pPr>
    </w:p>
    <w:p w:rsidR="0051377B" w:rsidRPr="0051377B" w:rsidRDefault="0051377B" w:rsidP="0051377B">
      <w:pPr>
        <w:spacing w:after="0" w:line="240" w:lineRule="auto"/>
        <w:ind w:firstLine="567"/>
        <w:rPr>
          <w:rFonts w:ascii="Times New Roman" w:eastAsia="Times New Roman" w:hAnsi="Times New Roman" w:cs="Times New Roman"/>
          <w:color w:val="000000"/>
          <w:sz w:val="26"/>
          <w:szCs w:val="26"/>
          <w:lang w:eastAsia="ru-RU"/>
        </w:rPr>
      </w:pPr>
      <w:r w:rsidRPr="0051377B">
        <w:rPr>
          <w:rFonts w:ascii="Times New Roman" w:eastAsia="Times New Roman" w:hAnsi="Times New Roman" w:cs="Times New Roman"/>
          <w:color w:val="000000"/>
          <w:sz w:val="26"/>
          <w:szCs w:val="26"/>
          <w:lang w:eastAsia="ru-RU"/>
        </w:rPr>
        <w:t>3.9.1</w:t>
      </w:r>
      <w:r w:rsidRPr="0051377B">
        <w:rPr>
          <w:rFonts w:ascii="Times New Roman" w:eastAsia="Times New Roman" w:hAnsi="Times New Roman" w:cs="Times New Roman"/>
          <w:color w:val="000000"/>
          <w:sz w:val="26"/>
          <w:szCs w:val="26"/>
          <w:lang w:eastAsia="ru-RU"/>
        </w:rPr>
        <w:tab/>
        <w:t>Предлагаемое оборудование, должно быть новым, не бывшим в употреблении, свободным от прав на него третьих лиц и отвечать стандартам и требованиям, предъявляемым к оборудованию данного рода.</w:t>
      </w:r>
    </w:p>
    <w:p w:rsidR="0051377B" w:rsidRPr="0051377B" w:rsidRDefault="0051377B" w:rsidP="0051377B">
      <w:pPr>
        <w:spacing w:after="0" w:line="240" w:lineRule="auto"/>
        <w:ind w:firstLine="567"/>
        <w:rPr>
          <w:rFonts w:ascii="Times New Roman" w:eastAsia="Times New Roman" w:hAnsi="Times New Roman" w:cs="Times New Roman"/>
          <w:sz w:val="26"/>
          <w:szCs w:val="26"/>
        </w:rPr>
      </w:pPr>
      <w:r w:rsidRPr="0051377B">
        <w:rPr>
          <w:rFonts w:ascii="Times New Roman" w:eastAsia="Times New Roman" w:hAnsi="Times New Roman" w:cs="Times New Roman"/>
          <w:sz w:val="26"/>
          <w:szCs w:val="26"/>
        </w:rPr>
        <w:t>3.9.2</w:t>
      </w:r>
      <w:r w:rsidRPr="0051377B">
        <w:rPr>
          <w:rFonts w:ascii="Times New Roman" w:eastAsia="Times New Roman" w:hAnsi="Times New Roman" w:cs="Times New Roman"/>
          <w:sz w:val="26"/>
          <w:szCs w:val="26"/>
        </w:rPr>
        <w:tab/>
        <w:t>Срок от даты изготовления АКБ до даты поставки Покупателя должен составлять не более 150 дней.</w:t>
      </w:r>
    </w:p>
    <w:p w:rsidR="0051377B" w:rsidRPr="0051377B" w:rsidRDefault="0051377B" w:rsidP="0051377B">
      <w:pPr>
        <w:spacing w:after="0" w:line="240" w:lineRule="auto"/>
        <w:rPr>
          <w:rFonts w:ascii="Times New Roman" w:eastAsia="Times New Roman" w:hAnsi="Times New Roman" w:cs="Times New Roman"/>
          <w:color w:val="000000"/>
          <w:sz w:val="26"/>
          <w:szCs w:val="26"/>
          <w:lang w:eastAsia="ru-RU"/>
        </w:rPr>
      </w:pPr>
    </w:p>
    <w:p w:rsidR="0051377B" w:rsidRPr="0051377B" w:rsidRDefault="0051377B" w:rsidP="0051377B">
      <w:pPr>
        <w:autoSpaceDE w:val="0"/>
        <w:autoSpaceDN w:val="0"/>
        <w:adjustRightInd w:val="0"/>
        <w:spacing w:after="0" w:line="240" w:lineRule="auto"/>
        <w:ind w:left="1276"/>
        <w:rPr>
          <w:rFonts w:ascii="Times New Roman" w:eastAsia="Calibri" w:hAnsi="Times New Roman" w:cs="Times New Roman"/>
          <w:color w:val="000000"/>
          <w:sz w:val="26"/>
          <w:szCs w:val="26"/>
          <w:lang w:eastAsia="ru-RU"/>
        </w:rPr>
      </w:pPr>
      <w:r w:rsidRPr="0051377B">
        <w:rPr>
          <w:rFonts w:ascii="Times New Roman" w:eastAsia="Calibri" w:hAnsi="Times New Roman" w:cs="Times New Roman"/>
          <w:b/>
          <w:bCs/>
          <w:color w:val="000000"/>
          <w:sz w:val="26"/>
          <w:szCs w:val="26"/>
          <w:lang w:eastAsia="ru-RU"/>
        </w:rPr>
        <w:t>3.10 Требование к приемке</w:t>
      </w:r>
    </w:p>
    <w:p w:rsidR="0051377B" w:rsidRPr="0051377B" w:rsidRDefault="0051377B" w:rsidP="0051377B">
      <w:pPr>
        <w:autoSpaceDE w:val="0"/>
        <w:autoSpaceDN w:val="0"/>
        <w:adjustRightInd w:val="0"/>
        <w:spacing w:after="0" w:line="240" w:lineRule="auto"/>
        <w:ind w:firstLine="567"/>
        <w:rPr>
          <w:rFonts w:ascii="Times New Roman" w:eastAsia="Calibri" w:hAnsi="Times New Roman" w:cs="Times New Roman"/>
          <w:color w:val="000000"/>
          <w:sz w:val="26"/>
          <w:szCs w:val="26"/>
          <w:lang w:eastAsia="ru-RU"/>
        </w:rPr>
      </w:pPr>
      <w:r w:rsidRPr="0051377B">
        <w:rPr>
          <w:rFonts w:ascii="Times New Roman" w:eastAsia="Calibri" w:hAnsi="Times New Roman" w:cs="Times New Roman"/>
          <w:color w:val="000000"/>
          <w:sz w:val="26"/>
          <w:szCs w:val="26"/>
          <w:lang w:eastAsia="ru-RU"/>
        </w:rPr>
        <w:t xml:space="preserve">3.10.1 Поставленные по договору аккумуляторы должны пройти обязательную выборочную приёмку на соответствие фактических параметров и заявленных в ТУ производителя и указанных в приложении №1. </w:t>
      </w:r>
    </w:p>
    <w:p w:rsidR="0051377B" w:rsidRPr="0051377B" w:rsidRDefault="0051377B" w:rsidP="0051377B">
      <w:pPr>
        <w:autoSpaceDE w:val="0"/>
        <w:autoSpaceDN w:val="0"/>
        <w:adjustRightInd w:val="0"/>
        <w:spacing w:after="0" w:line="240" w:lineRule="auto"/>
        <w:ind w:firstLine="567"/>
        <w:rPr>
          <w:rFonts w:ascii="Times New Roman" w:eastAsia="Calibri" w:hAnsi="Times New Roman" w:cs="Times New Roman"/>
          <w:color w:val="000000"/>
          <w:sz w:val="26"/>
          <w:szCs w:val="26"/>
          <w:lang w:eastAsia="ru-RU"/>
        </w:rPr>
      </w:pPr>
      <w:r w:rsidRPr="0051377B">
        <w:rPr>
          <w:rFonts w:ascii="Times New Roman" w:eastAsia="Calibri" w:hAnsi="Times New Roman" w:cs="Times New Roman"/>
          <w:color w:val="000000"/>
          <w:sz w:val="26"/>
          <w:szCs w:val="26"/>
          <w:lang w:eastAsia="ru-RU"/>
        </w:rPr>
        <w:t xml:space="preserve">3.10.2 При приёмке проверяются: </w:t>
      </w:r>
    </w:p>
    <w:p w:rsidR="0051377B" w:rsidRPr="0051377B" w:rsidRDefault="0051377B" w:rsidP="0051377B">
      <w:pPr>
        <w:autoSpaceDE w:val="0"/>
        <w:autoSpaceDN w:val="0"/>
        <w:adjustRightInd w:val="0"/>
        <w:spacing w:after="51" w:line="240" w:lineRule="auto"/>
        <w:rPr>
          <w:rFonts w:ascii="Times New Roman" w:eastAsia="Calibri" w:hAnsi="Times New Roman" w:cs="Times New Roman"/>
          <w:color w:val="000000"/>
          <w:sz w:val="26"/>
          <w:szCs w:val="26"/>
          <w:lang w:eastAsia="ru-RU"/>
        </w:rPr>
      </w:pPr>
      <w:r w:rsidRPr="0051377B">
        <w:rPr>
          <w:rFonts w:ascii="Times New Roman" w:eastAsia="Calibri" w:hAnsi="Times New Roman" w:cs="Times New Roman"/>
          <w:color w:val="000000"/>
          <w:sz w:val="26"/>
          <w:szCs w:val="26"/>
          <w:lang w:eastAsia="ru-RU"/>
        </w:rPr>
        <w:t xml:space="preserve"> маркировка согласно п.3.7.2; </w:t>
      </w:r>
    </w:p>
    <w:p w:rsidR="0051377B" w:rsidRPr="0051377B" w:rsidRDefault="0051377B" w:rsidP="0051377B">
      <w:pPr>
        <w:autoSpaceDE w:val="0"/>
        <w:autoSpaceDN w:val="0"/>
        <w:adjustRightInd w:val="0"/>
        <w:spacing w:after="51" w:line="240" w:lineRule="auto"/>
        <w:rPr>
          <w:rFonts w:ascii="Times New Roman" w:eastAsia="Calibri" w:hAnsi="Times New Roman" w:cs="Times New Roman"/>
          <w:color w:val="000000"/>
          <w:sz w:val="26"/>
          <w:szCs w:val="26"/>
          <w:lang w:eastAsia="ru-RU"/>
        </w:rPr>
      </w:pPr>
      <w:r w:rsidRPr="0051377B">
        <w:rPr>
          <w:rFonts w:ascii="Times New Roman" w:eastAsia="Calibri" w:hAnsi="Times New Roman" w:cs="Times New Roman"/>
          <w:color w:val="000000"/>
          <w:sz w:val="26"/>
          <w:szCs w:val="26"/>
          <w:lang w:eastAsia="ru-RU"/>
        </w:rPr>
        <w:t xml:space="preserve"> комплектность поставки согласно п.3.6.1; </w:t>
      </w:r>
    </w:p>
    <w:p w:rsidR="0051377B" w:rsidRPr="0051377B" w:rsidRDefault="0051377B" w:rsidP="0051377B">
      <w:pPr>
        <w:autoSpaceDE w:val="0"/>
        <w:autoSpaceDN w:val="0"/>
        <w:adjustRightInd w:val="0"/>
        <w:spacing w:after="51" w:line="240" w:lineRule="auto"/>
        <w:rPr>
          <w:rFonts w:ascii="Times New Roman" w:eastAsia="Calibri" w:hAnsi="Times New Roman" w:cs="Times New Roman"/>
          <w:color w:val="000000"/>
          <w:sz w:val="26"/>
          <w:szCs w:val="26"/>
          <w:lang w:eastAsia="ru-RU"/>
        </w:rPr>
      </w:pPr>
      <w:r w:rsidRPr="0051377B">
        <w:rPr>
          <w:rFonts w:ascii="Times New Roman" w:eastAsia="Calibri" w:hAnsi="Times New Roman" w:cs="Times New Roman"/>
          <w:color w:val="000000"/>
          <w:sz w:val="26"/>
          <w:szCs w:val="26"/>
          <w:lang w:eastAsia="ru-RU"/>
        </w:rPr>
        <w:t xml:space="preserve"> вес аккумулятора согласно приложениям №1; </w:t>
      </w:r>
    </w:p>
    <w:p w:rsidR="0051377B" w:rsidRPr="0051377B" w:rsidRDefault="0051377B" w:rsidP="0051377B">
      <w:pPr>
        <w:autoSpaceDE w:val="0"/>
        <w:autoSpaceDN w:val="0"/>
        <w:adjustRightInd w:val="0"/>
        <w:spacing w:after="0" w:line="240" w:lineRule="auto"/>
        <w:rPr>
          <w:rFonts w:ascii="Times New Roman" w:eastAsia="Calibri" w:hAnsi="Times New Roman" w:cs="Times New Roman"/>
          <w:color w:val="000000"/>
          <w:sz w:val="26"/>
          <w:szCs w:val="26"/>
          <w:lang w:eastAsia="ru-RU"/>
        </w:rPr>
      </w:pPr>
      <w:r w:rsidRPr="0051377B">
        <w:rPr>
          <w:rFonts w:ascii="Times New Roman" w:eastAsia="Calibri" w:hAnsi="Times New Roman" w:cs="Times New Roman"/>
          <w:color w:val="000000"/>
          <w:sz w:val="26"/>
          <w:szCs w:val="26"/>
          <w:lang w:eastAsia="ru-RU"/>
        </w:rPr>
        <w:t xml:space="preserve"> габаритные размеры согласно ТУ производителя. </w:t>
      </w:r>
    </w:p>
    <w:p w:rsidR="0051377B" w:rsidRPr="0051377B" w:rsidRDefault="0051377B" w:rsidP="0051377B">
      <w:pPr>
        <w:autoSpaceDE w:val="0"/>
        <w:autoSpaceDN w:val="0"/>
        <w:adjustRightInd w:val="0"/>
        <w:spacing w:after="0" w:line="240" w:lineRule="auto"/>
        <w:rPr>
          <w:rFonts w:ascii="Times New Roman" w:eastAsia="Calibri" w:hAnsi="Times New Roman" w:cs="Times New Roman"/>
          <w:color w:val="000000"/>
          <w:sz w:val="26"/>
          <w:szCs w:val="26"/>
          <w:lang w:eastAsia="ru-RU"/>
        </w:rPr>
      </w:pPr>
    </w:p>
    <w:p w:rsidR="0051377B" w:rsidRPr="0051377B" w:rsidRDefault="0051377B" w:rsidP="0051377B">
      <w:pPr>
        <w:spacing w:after="0" w:line="240" w:lineRule="auto"/>
        <w:ind w:firstLine="567"/>
        <w:rPr>
          <w:rFonts w:ascii="Times New Roman" w:eastAsia="Times New Roman" w:hAnsi="Times New Roman" w:cs="Times New Roman"/>
          <w:sz w:val="26"/>
          <w:szCs w:val="26"/>
          <w:lang w:eastAsia="ru-RU"/>
        </w:rPr>
      </w:pPr>
      <w:r w:rsidRPr="0051377B">
        <w:rPr>
          <w:rFonts w:ascii="Times New Roman" w:eastAsia="Times New Roman" w:hAnsi="Times New Roman" w:cs="Times New Roman"/>
          <w:sz w:val="26"/>
          <w:szCs w:val="26"/>
          <w:lang w:eastAsia="ru-RU"/>
        </w:rPr>
        <w:t>3.10.3 При несоответствии фактических параметров (по п.3.10.2) и заявленных в ТУ производителя, составляется Акт и направляется Поставщику.</w:t>
      </w:r>
    </w:p>
    <w:p w:rsidR="0051377B" w:rsidRPr="0051377B" w:rsidRDefault="0051377B" w:rsidP="0051377B">
      <w:pPr>
        <w:spacing w:after="0" w:line="240" w:lineRule="auto"/>
        <w:ind w:firstLine="567"/>
        <w:rPr>
          <w:rFonts w:ascii="Times New Roman" w:eastAsia="Times New Roman" w:hAnsi="Times New Roman" w:cs="Times New Roman"/>
          <w:sz w:val="26"/>
          <w:szCs w:val="26"/>
          <w:lang w:eastAsia="ru-RU"/>
        </w:rPr>
      </w:pPr>
    </w:p>
    <w:p w:rsidR="0051377B" w:rsidRPr="0051377B" w:rsidRDefault="0051377B" w:rsidP="0051377B">
      <w:pPr>
        <w:spacing w:after="0" w:line="240" w:lineRule="auto"/>
        <w:ind w:left="1276"/>
        <w:rPr>
          <w:rFonts w:ascii="Times New Roman" w:eastAsia="Times New Roman" w:hAnsi="Times New Roman" w:cs="Times New Roman"/>
          <w:b/>
          <w:color w:val="000000"/>
          <w:sz w:val="26"/>
          <w:szCs w:val="26"/>
          <w:lang w:eastAsia="ru-RU"/>
        </w:rPr>
      </w:pPr>
      <w:r w:rsidRPr="0051377B">
        <w:rPr>
          <w:rFonts w:ascii="Times New Roman" w:eastAsia="Times New Roman" w:hAnsi="Times New Roman" w:cs="Times New Roman"/>
          <w:sz w:val="26"/>
          <w:szCs w:val="26"/>
          <w:lang w:eastAsia="ru-RU"/>
        </w:rPr>
        <w:t xml:space="preserve"> </w:t>
      </w:r>
      <w:r w:rsidRPr="0051377B">
        <w:rPr>
          <w:rFonts w:ascii="Times New Roman" w:eastAsia="Times New Roman" w:hAnsi="Times New Roman" w:cs="Times New Roman"/>
          <w:b/>
          <w:color w:val="000000"/>
          <w:sz w:val="26"/>
          <w:szCs w:val="26"/>
          <w:lang w:eastAsia="ru-RU"/>
        </w:rPr>
        <w:t>3.11 Требования к гарантии</w:t>
      </w:r>
    </w:p>
    <w:p w:rsidR="0051377B" w:rsidRPr="0051377B" w:rsidRDefault="0051377B" w:rsidP="0051377B">
      <w:pPr>
        <w:spacing w:after="0" w:line="240" w:lineRule="auto"/>
        <w:ind w:left="1276"/>
        <w:rPr>
          <w:rFonts w:ascii="Times New Roman" w:eastAsia="Times New Roman" w:hAnsi="Times New Roman" w:cs="Times New Roman"/>
          <w:b/>
          <w:color w:val="000000"/>
          <w:sz w:val="26"/>
          <w:szCs w:val="26"/>
          <w:lang w:eastAsia="ru-RU"/>
        </w:rPr>
      </w:pPr>
    </w:p>
    <w:p w:rsidR="0051377B" w:rsidRPr="0051377B" w:rsidRDefault="0051377B" w:rsidP="0051377B">
      <w:pPr>
        <w:tabs>
          <w:tab w:val="left" w:pos="567"/>
          <w:tab w:val="left" w:pos="709"/>
        </w:tabs>
        <w:spacing w:after="0" w:line="240" w:lineRule="auto"/>
        <w:ind w:firstLine="567"/>
        <w:rPr>
          <w:rFonts w:ascii="Times New Roman" w:eastAsia="Times New Roman" w:hAnsi="Times New Roman" w:cs="Times New Roman"/>
          <w:sz w:val="26"/>
          <w:szCs w:val="26"/>
          <w:lang w:val="x-none" w:eastAsia="ru-RU"/>
        </w:rPr>
      </w:pPr>
      <w:r w:rsidRPr="0051377B">
        <w:rPr>
          <w:rFonts w:ascii="Times New Roman" w:eastAsia="Times New Roman" w:hAnsi="Times New Roman" w:cs="Times New Roman"/>
          <w:sz w:val="26"/>
          <w:szCs w:val="26"/>
          <w:lang w:eastAsia="ru-RU"/>
        </w:rPr>
        <w:t>3.11.1</w:t>
      </w:r>
      <w:r w:rsidRPr="0051377B">
        <w:rPr>
          <w:rFonts w:ascii="Times New Roman" w:eastAsia="Times New Roman" w:hAnsi="Times New Roman" w:cs="Times New Roman"/>
          <w:sz w:val="26"/>
          <w:szCs w:val="26"/>
          <w:lang w:eastAsia="ru-RU"/>
        </w:rPr>
        <w:tab/>
        <w:t>АКБ</w:t>
      </w:r>
      <w:r w:rsidRPr="0051377B">
        <w:rPr>
          <w:rFonts w:ascii="Times New Roman" w:eastAsia="Times New Roman" w:hAnsi="Times New Roman" w:cs="Times New Roman"/>
          <w:sz w:val="26"/>
          <w:szCs w:val="26"/>
          <w:lang w:val="x-none" w:eastAsia="ru-RU"/>
        </w:rPr>
        <w:t xml:space="preserve"> должны быть приняты службой технического контроля предприятия-изготовителя.</w:t>
      </w:r>
    </w:p>
    <w:p w:rsidR="0051377B" w:rsidRPr="0051377B" w:rsidRDefault="0051377B" w:rsidP="0051377B">
      <w:pPr>
        <w:tabs>
          <w:tab w:val="left" w:pos="57"/>
          <w:tab w:val="left" w:pos="709"/>
        </w:tabs>
        <w:spacing w:after="0" w:line="240" w:lineRule="auto"/>
        <w:ind w:firstLine="567"/>
        <w:rPr>
          <w:rFonts w:ascii="Times New Roman" w:eastAsia="Times New Roman" w:hAnsi="Times New Roman" w:cs="Times New Roman"/>
          <w:sz w:val="26"/>
          <w:szCs w:val="26"/>
          <w:lang w:val="x-none" w:eastAsia="ru-RU"/>
        </w:rPr>
      </w:pPr>
      <w:r w:rsidRPr="0051377B">
        <w:rPr>
          <w:rFonts w:ascii="Times New Roman" w:eastAsia="Times New Roman" w:hAnsi="Times New Roman" w:cs="Times New Roman"/>
          <w:sz w:val="26"/>
          <w:szCs w:val="26"/>
          <w:lang w:eastAsia="ru-RU"/>
        </w:rPr>
        <w:t>3.11.2</w:t>
      </w:r>
      <w:r w:rsidRPr="0051377B">
        <w:rPr>
          <w:rFonts w:ascii="Times New Roman" w:eastAsia="Times New Roman" w:hAnsi="Times New Roman" w:cs="Times New Roman"/>
          <w:sz w:val="26"/>
          <w:szCs w:val="26"/>
          <w:lang w:val="x-none" w:eastAsia="ru-RU"/>
        </w:rPr>
        <w:tab/>
        <w:t xml:space="preserve">Предприятие-изготовитель обязано гарантировать соответствие </w:t>
      </w:r>
      <w:r w:rsidRPr="0051377B">
        <w:rPr>
          <w:rFonts w:ascii="Times New Roman" w:eastAsia="Times New Roman" w:hAnsi="Times New Roman" w:cs="Times New Roman"/>
          <w:sz w:val="26"/>
          <w:szCs w:val="26"/>
          <w:lang w:eastAsia="ru-RU"/>
        </w:rPr>
        <w:t>параметров АКБ</w:t>
      </w:r>
      <w:r w:rsidRPr="0051377B">
        <w:rPr>
          <w:rFonts w:ascii="Times New Roman" w:eastAsia="Times New Roman" w:hAnsi="Times New Roman" w:cs="Times New Roman"/>
          <w:sz w:val="26"/>
          <w:szCs w:val="26"/>
          <w:lang w:val="x-none" w:eastAsia="ru-RU"/>
        </w:rPr>
        <w:t xml:space="preserve"> заявленным</w:t>
      </w:r>
      <w:r w:rsidRPr="0051377B">
        <w:rPr>
          <w:rFonts w:ascii="Times New Roman" w:eastAsia="Times New Roman" w:hAnsi="Times New Roman" w:cs="Times New Roman"/>
          <w:sz w:val="26"/>
          <w:szCs w:val="26"/>
          <w:lang w:eastAsia="ru-RU"/>
        </w:rPr>
        <w:t>,</w:t>
      </w:r>
      <w:r w:rsidRPr="0051377B">
        <w:rPr>
          <w:rFonts w:ascii="Times New Roman" w:eastAsia="Times New Roman" w:hAnsi="Times New Roman" w:cs="Times New Roman"/>
          <w:sz w:val="26"/>
          <w:szCs w:val="26"/>
          <w:lang w:val="x-none" w:eastAsia="ru-RU"/>
        </w:rPr>
        <w:t xml:space="preserve"> при соблюдении заказчиком условий эксплуатации.</w:t>
      </w:r>
    </w:p>
    <w:p w:rsidR="0051377B" w:rsidRPr="0051377B" w:rsidRDefault="0051377B" w:rsidP="0051377B">
      <w:pPr>
        <w:tabs>
          <w:tab w:val="left" w:pos="57"/>
          <w:tab w:val="left" w:pos="709"/>
        </w:tabs>
        <w:spacing w:after="0" w:line="240" w:lineRule="auto"/>
        <w:ind w:firstLine="567"/>
        <w:rPr>
          <w:rFonts w:ascii="Times New Roman" w:eastAsia="Times New Roman" w:hAnsi="Times New Roman" w:cs="Times New Roman"/>
          <w:sz w:val="26"/>
          <w:szCs w:val="26"/>
          <w:lang w:val="x-none" w:eastAsia="ru-RU"/>
        </w:rPr>
      </w:pPr>
      <w:r w:rsidRPr="0051377B">
        <w:rPr>
          <w:rFonts w:ascii="Times New Roman" w:eastAsia="Times New Roman" w:hAnsi="Times New Roman" w:cs="Times New Roman"/>
          <w:sz w:val="26"/>
          <w:szCs w:val="26"/>
          <w:lang w:eastAsia="ru-RU"/>
        </w:rPr>
        <w:t>3.11.3</w:t>
      </w:r>
      <w:r w:rsidRPr="0051377B">
        <w:rPr>
          <w:rFonts w:ascii="Times New Roman" w:eastAsia="Times New Roman" w:hAnsi="Times New Roman" w:cs="Times New Roman"/>
          <w:sz w:val="26"/>
          <w:szCs w:val="26"/>
          <w:lang w:val="x-none" w:eastAsia="ru-RU"/>
        </w:rPr>
        <w:tab/>
        <w:t xml:space="preserve">Гарантийный срок </w:t>
      </w:r>
      <w:r w:rsidRPr="0051377B">
        <w:rPr>
          <w:rFonts w:ascii="Times New Roman" w:eastAsia="Times New Roman" w:hAnsi="Times New Roman" w:cs="Times New Roman"/>
          <w:sz w:val="26"/>
          <w:szCs w:val="26"/>
          <w:lang w:eastAsia="ru-RU"/>
        </w:rPr>
        <w:t>АКБ</w:t>
      </w:r>
      <w:r w:rsidRPr="0051377B">
        <w:rPr>
          <w:rFonts w:ascii="Times New Roman" w:eastAsia="Times New Roman" w:hAnsi="Times New Roman" w:cs="Times New Roman"/>
          <w:sz w:val="26"/>
          <w:szCs w:val="26"/>
          <w:lang w:val="x-none" w:eastAsia="ru-RU"/>
        </w:rPr>
        <w:t xml:space="preserve"> </w:t>
      </w:r>
      <w:r w:rsidRPr="0051377B">
        <w:rPr>
          <w:rFonts w:ascii="Times New Roman" w:eastAsia="Times New Roman" w:hAnsi="Times New Roman" w:cs="Times New Roman"/>
          <w:sz w:val="26"/>
          <w:szCs w:val="26"/>
          <w:lang w:eastAsia="ru-RU"/>
        </w:rPr>
        <w:t>должен быть</w:t>
      </w:r>
      <w:r w:rsidRPr="0051377B">
        <w:rPr>
          <w:rFonts w:ascii="Times New Roman" w:eastAsia="Times New Roman" w:hAnsi="Times New Roman" w:cs="Times New Roman"/>
          <w:sz w:val="26"/>
          <w:szCs w:val="26"/>
          <w:lang w:val="x-none" w:eastAsia="ru-RU"/>
        </w:rPr>
        <w:t xml:space="preserve"> не менее </w:t>
      </w:r>
      <w:r w:rsidRPr="0051377B">
        <w:rPr>
          <w:rFonts w:ascii="Times New Roman" w:eastAsia="Times New Roman" w:hAnsi="Times New Roman" w:cs="Times New Roman"/>
          <w:sz w:val="26"/>
          <w:szCs w:val="26"/>
          <w:lang w:eastAsia="ru-RU"/>
        </w:rPr>
        <w:t>пяти лет</w:t>
      </w:r>
      <w:r w:rsidRPr="0051377B">
        <w:rPr>
          <w:rFonts w:ascii="Times New Roman" w:eastAsia="Times New Roman" w:hAnsi="Times New Roman" w:cs="Times New Roman"/>
          <w:sz w:val="26"/>
          <w:szCs w:val="26"/>
          <w:lang w:val="x-none" w:eastAsia="ru-RU"/>
        </w:rPr>
        <w:t xml:space="preserve"> и исчисляется от даты ввода в эксплуатацию.</w:t>
      </w:r>
    </w:p>
    <w:p w:rsidR="0051377B" w:rsidRPr="0051377B" w:rsidRDefault="0051377B" w:rsidP="0051377B">
      <w:pPr>
        <w:tabs>
          <w:tab w:val="left" w:pos="57"/>
          <w:tab w:val="left" w:pos="709"/>
        </w:tabs>
        <w:spacing w:after="0" w:line="240" w:lineRule="auto"/>
        <w:ind w:firstLine="567"/>
        <w:rPr>
          <w:rFonts w:ascii="Times New Roman" w:eastAsia="Times New Roman" w:hAnsi="Times New Roman" w:cs="Times New Roman"/>
          <w:sz w:val="26"/>
          <w:szCs w:val="26"/>
          <w:lang w:eastAsia="ru-RU"/>
        </w:rPr>
      </w:pPr>
      <w:r w:rsidRPr="0051377B">
        <w:rPr>
          <w:rFonts w:ascii="Times New Roman" w:eastAsia="Times New Roman" w:hAnsi="Times New Roman" w:cs="Times New Roman"/>
          <w:sz w:val="26"/>
          <w:szCs w:val="26"/>
          <w:lang w:eastAsia="ru-RU"/>
        </w:rPr>
        <w:t>3.11.4</w:t>
      </w:r>
      <w:r w:rsidRPr="0051377B">
        <w:rPr>
          <w:rFonts w:ascii="Times New Roman" w:eastAsia="Times New Roman" w:hAnsi="Times New Roman" w:cs="Times New Roman"/>
          <w:sz w:val="26"/>
          <w:szCs w:val="26"/>
          <w:lang w:eastAsia="ru-RU"/>
        </w:rPr>
        <w:tab/>
        <w:t>При наступлении гарантийного случая, составляется Рекламационный акт и направляется Поставщику.</w:t>
      </w:r>
    </w:p>
    <w:p w:rsidR="0051377B" w:rsidRPr="0051377B" w:rsidRDefault="0051377B" w:rsidP="0051377B">
      <w:pPr>
        <w:shd w:val="clear" w:color="auto" w:fill="FFFFFF"/>
        <w:autoSpaceDE w:val="0"/>
        <w:spacing w:after="0" w:line="240" w:lineRule="auto"/>
        <w:rPr>
          <w:rFonts w:ascii="Times New Roman" w:eastAsia="Times New Roman" w:hAnsi="Times New Roman" w:cs="Times New Roman"/>
          <w:bCs/>
          <w:iCs/>
          <w:sz w:val="26"/>
          <w:szCs w:val="26"/>
          <w:lang w:eastAsia="ru-RU"/>
        </w:rPr>
      </w:pPr>
    </w:p>
    <w:p w:rsidR="0051377B" w:rsidRPr="0051377B" w:rsidRDefault="0051377B" w:rsidP="0051377B">
      <w:pPr>
        <w:spacing w:after="0" w:line="240" w:lineRule="auto"/>
        <w:rPr>
          <w:rFonts w:ascii="Times New Roman" w:eastAsia="Times New Roman" w:hAnsi="Times New Roman" w:cs="Times New Roman"/>
          <w:b/>
          <w:sz w:val="26"/>
          <w:szCs w:val="26"/>
          <w:lang w:eastAsia="ru-RU"/>
        </w:rPr>
      </w:pPr>
      <w:r w:rsidRPr="0051377B">
        <w:rPr>
          <w:rFonts w:ascii="Times New Roman" w:eastAsia="Times New Roman" w:hAnsi="Times New Roman" w:cs="Times New Roman"/>
          <w:b/>
          <w:sz w:val="26"/>
          <w:szCs w:val="26"/>
          <w:lang w:eastAsia="ru-RU"/>
        </w:rPr>
        <w:t>4 ТРЕБОВАНИЯ К ГРАФИКУ ПОСТАВКИ ОБОРУДОВАНИЯ</w:t>
      </w:r>
    </w:p>
    <w:p w:rsidR="0051377B" w:rsidRPr="0051377B" w:rsidRDefault="0051377B" w:rsidP="0051377B">
      <w:pPr>
        <w:spacing w:after="0" w:line="240" w:lineRule="auto"/>
        <w:rPr>
          <w:rFonts w:ascii="Times New Roman" w:eastAsia="Times New Roman" w:hAnsi="Times New Roman" w:cs="Times New Roman"/>
          <w:sz w:val="26"/>
          <w:szCs w:val="26"/>
          <w:lang w:eastAsia="ru-RU"/>
        </w:rPr>
      </w:pPr>
    </w:p>
    <w:p w:rsidR="0051377B" w:rsidRPr="0051377B" w:rsidRDefault="0051377B" w:rsidP="0051377B">
      <w:pPr>
        <w:shd w:val="clear" w:color="auto" w:fill="FFFFFF"/>
        <w:tabs>
          <w:tab w:val="left" w:pos="1134"/>
        </w:tabs>
        <w:autoSpaceDE w:val="0"/>
        <w:spacing w:after="0" w:line="240" w:lineRule="auto"/>
        <w:ind w:firstLine="567"/>
        <w:rPr>
          <w:rFonts w:ascii="Times New Roman" w:eastAsia="Times New Roman" w:hAnsi="Times New Roman" w:cs="Times New Roman"/>
          <w:sz w:val="26"/>
          <w:szCs w:val="26"/>
          <w:lang w:eastAsia="ru-RU"/>
        </w:rPr>
      </w:pPr>
      <w:r w:rsidRPr="0051377B">
        <w:rPr>
          <w:rFonts w:ascii="Times New Roman" w:eastAsia="Times New Roman" w:hAnsi="Times New Roman" w:cs="Times New Roman"/>
          <w:sz w:val="26"/>
          <w:szCs w:val="26"/>
          <w:lang w:eastAsia="ru-RU"/>
        </w:rPr>
        <w:t>4.1</w:t>
      </w:r>
      <w:r w:rsidRPr="0051377B">
        <w:rPr>
          <w:rFonts w:ascii="Times New Roman" w:eastAsia="Times New Roman" w:hAnsi="Times New Roman" w:cs="Times New Roman"/>
          <w:sz w:val="26"/>
          <w:szCs w:val="26"/>
          <w:lang w:eastAsia="ru-RU"/>
        </w:rPr>
        <w:tab/>
        <w:t>Срок поставки любой позиции оборудования не более 45 календарных дней с даты подписания Заявки.</w:t>
      </w:r>
    </w:p>
    <w:p w:rsidR="0051377B" w:rsidRPr="0051377B" w:rsidRDefault="0051377B" w:rsidP="0051377B">
      <w:pPr>
        <w:tabs>
          <w:tab w:val="left" w:pos="720"/>
        </w:tabs>
        <w:spacing w:after="0" w:line="240" w:lineRule="auto"/>
        <w:ind w:left="993"/>
        <w:rPr>
          <w:rFonts w:ascii="Times New Roman" w:eastAsia="Times New Roman" w:hAnsi="Times New Roman" w:cs="Times New Roman"/>
          <w:sz w:val="24"/>
          <w:szCs w:val="24"/>
          <w:lang w:eastAsia="ru-RU"/>
        </w:rPr>
      </w:pPr>
    </w:p>
    <w:p w:rsidR="0051377B" w:rsidRPr="0051377B" w:rsidRDefault="0051377B" w:rsidP="0051377B">
      <w:pPr>
        <w:tabs>
          <w:tab w:val="left" w:pos="720"/>
        </w:tabs>
        <w:spacing w:after="0" w:line="240" w:lineRule="auto"/>
        <w:ind w:left="993"/>
        <w:rPr>
          <w:rFonts w:ascii="Times New Roman" w:eastAsia="Times New Roman" w:hAnsi="Times New Roman" w:cs="Times New Roman"/>
          <w:sz w:val="24"/>
          <w:szCs w:val="24"/>
          <w:lang w:eastAsia="ru-RU"/>
        </w:rPr>
      </w:pPr>
      <w:r w:rsidRPr="0051377B">
        <w:rPr>
          <w:rFonts w:ascii="Times New Roman" w:eastAsia="Times New Roman" w:hAnsi="Times New Roman" w:cs="Times New Roman"/>
          <w:sz w:val="24"/>
          <w:szCs w:val="24"/>
          <w:lang w:eastAsia="ru-RU"/>
        </w:rPr>
        <w:t xml:space="preserve">Приложением к настоящему Техническому заданию являются: </w:t>
      </w:r>
    </w:p>
    <w:p w:rsidR="0051377B" w:rsidRPr="0051377B" w:rsidRDefault="0051377B" w:rsidP="0051377B">
      <w:pPr>
        <w:numPr>
          <w:ilvl w:val="0"/>
          <w:numId w:val="19"/>
        </w:numPr>
        <w:tabs>
          <w:tab w:val="left" w:pos="720"/>
        </w:tabs>
        <w:spacing w:after="0" w:line="240" w:lineRule="auto"/>
        <w:contextualSpacing/>
        <w:rPr>
          <w:rFonts w:ascii="Times New Roman" w:eastAsia="Times New Roman" w:hAnsi="Times New Roman" w:cs="Times New Roman"/>
          <w:sz w:val="24"/>
          <w:szCs w:val="24"/>
          <w:lang w:eastAsia="ru-RU"/>
        </w:rPr>
      </w:pPr>
      <w:r w:rsidRPr="0051377B">
        <w:rPr>
          <w:rFonts w:ascii="Times New Roman" w:eastAsia="Times New Roman" w:hAnsi="Times New Roman" w:cs="Times New Roman"/>
          <w:sz w:val="24"/>
          <w:szCs w:val="24"/>
          <w:lang w:eastAsia="ru-RU"/>
        </w:rPr>
        <w:t xml:space="preserve">Приложение №1 (Спецификация на аккумуляторы технологии AGM и стеллажи под батареи), представлено в отдельном файле – «Приложение № 1 к ТЗ - Спецификация»; </w:t>
      </w:r>
    </w:p>
    <w:p w:rsidR="0051377B" w:rsidRPr="0051377B" w:rsidRDefault="0051377B" w:rsidP="0051377B">
      <w:pPr>
        <w:numPr>
          <w:ilvl w:val="0"/>
          <w:numId w:val="19"/>
        </w:numPr>
        <w:tabs>
          <w:tab w:val="left" w:pos="720"/>
        </w:tabs>
        <w:spacing w:after="0" w:line="240" w:lineRule="auto"/>
        <w:contextualSpacing/>
        <w:rPr>
          <w:rFonts w:ascii="Times New Roman" w:eastAsia="Times New Roman" w:hAnsi="Times New Roman" w:cs="Times New Roman"/>
          <w:sz w:val="24"/>
          <w:szCs w:val="24"/>
          <w:lang w:eastAsia="ru-RU"/>
        </w:rPr>
      </w:pPr>
      <w:r w:rsidRPr="0051377B">
        <w:rPr>
          <w:rFonts w:ascii="Times New Roman" w:eastAsia="Times New Roman" w:hAnsi="Times New Roman" w:cs="Times New Roman"/>
          <w:sz w:val="24"/>
          <w:szCs w:val="24"/>
          <w:lang w:eastAsia="ru-RU"/>
        </w:rPr>
        <w:t>Приложение №2 (Технические характеристики на аккумуляторы технологии AGM), представлено в отдельном файле – «Приложение № 2 к ТЗ - Технические характеристики на АКБ»</w:t>
      </w:r>
    </w:p>
    <w:p w:rsidR="0051377B" w:rsidRPr="0051377B" w:rsidRDefault="0051377B" w:rsidP="0051377B">
      <w:pPr>
        <w:tabs>
          <w:tab w:val="left" w:pos="720"/>
        </w:tabs>
        <w:spacing w:after="0" w:line="240" w:lineRule="auto"/>
        <w:ind w:left="993"/>
        <w:rPr>
          <w:rFonts w:ascii="Times New Roman" w:eastAsia="Times New Roman" w:hAnsi="Times New Roman" w:cs="Times New Roman"/>
          <w:sz w:val="24"/>
          <w:szCs w:val="24"/>
          <w:lang w:eastAsia="ru-RU"/>
        </w:rPr>
      </w:pPr>
    </w:p>
    <w:p w:rsidR="0051377B" w:rsidRPr="0051377B" w:rsidRDefault="0051377B" w:rsidP="0051377B">
      <w:pPr>
        <w:spacing w:after="0" w:line="240" w:lineRule="auto"/>
        <w:jc w:val="right"/>
        <w:rPr>
          <w:rFonts w:ascii="Times New Roman" w:eastAsia="Times New Roman" w:hAnsi="Times New Roman" w:cs="Times New Roman"/>
          <w:b/>
          <w:sz w:val="26"/>
          <w:szCs w:val="26"/>
          <w:lang w:eastAsia="ru-RU"/>
        </w:rPr>
      </w:pPr>
    </w:p>
    <w:p w:rsidR="0051377B" w:rsidRPr="0051377B" w:rsidRDefault="0051377B" w:rsidP="0051377B">
      <w:pPr>
        <w:spacing w:after="0" w:line="240" w:lineRule="auto"/>
        <w:rPr>
          <w:rFonts w:ascii="Times New Roman" w:eastAsia="MS Mincho" w:hAnsi="Times New Roman" w:cs="Times New Roman"/>
          <w:sz w:val="24"/>
          <w:szCs w:val="24"/>
          <w:lang w:val="x-none" w:eastAsia="x-none"/>
        </w:rPr>
      </w:pPr>
    </w:p>
    <w:p w:rsidR="0051377B" w:rsidRPr="0051377B" w:rsidRDefault="0051377B" w:rsidP="0051377B">
      <w:pPr>
        <w:spacing w:after="0" w:line="240" w:lineRule="auto"/>
        <w:rPr>
          <w:rFonts w:ascii="Times New Roman" w:eastAsia="MS Mincho" w:hAnsi="Times New Roman" w:cs="Times New Roman"/>
          <w:sz w:val="24"/>
          <w:szCs w:val="24"/>
          <w:lang w:val="x-none" w:eastAsia="x-none"/>
        </w:rPr>
      </w:pPr>
    </w:p>
    <w:p w:rsidR="0051377B" w:rsidRPr="0051377B" w:rsidRDefault="0051377B" w:rsidP="0051377B">
      <w:pPr>
        <w:spacing w:after="0" w:line="240" w:lineRule="auto"/>
        <w:rPr>
          <w:rFonts w:ascii="Times New Roman" w:eastAsia="MS Mincho" w:hAnsi="Times New Roman" w:cs="Times New Roman"/>
          <w:sz w:val="24"/>
          <w:szCs w:val="24"/>
          <w:lang w:val="x-none" w:eastAsia="x-none"/>
        </w:rPr>
      </w:pPr>
    </w:p>
    <w:p w:rsidR="0051377B" w:rsidRPr="0051377B" w:rsidRDefault="0051377B" w:rsidP="0051377B">
      <w:pPr>
        <w:spacing w:after="0" w:line="240" w:lineRule="auto"/>
        <w:rPr>
          <w:rFonts w:ascii="Times New Roman" w:eastAsia="MS Mincho" w:hAnsi="Times New Roman" w:cs="Times New Roman"/>
          <w:sz w:val="24"/>
          <w:szCs w:val="24"/>
          <w:lang w:val="x-none" w:eastAsia="x-none"/>
        </w:rPr>
      </w:pPr>
    </w:p>
    <w:p w:rsidR="0051377B" w:rsidRPr="0051377B" w:rsidRDefault="0051377B" w:rsidP="0051377B">
      <w:pPr>
        <w:spacing w:after="0" w:line="240" w:lineRule="auto"/>
        <w:rPr>
          <w:rFonts w:ascii="Times New Roman" w:eastAsia="MS Mincho" w:hAnsi="Times New Roman" w:cs="Times New Roman"/>
          <w:sz w:val="24"/>
          <w:szCs w:val="24"/>
          <w:lang w:val="x-none" w:eastAsia="x-none"/>
        </w:rPr>
      </w:pPr>
    </w:p>
    <w:p w:rsidR="0051377B" w:rsidRPr="0051377B" w:rsidRDefault="0051377B" w:rsidP="0051377B">
      <w:pPr>
        <w:spacing w:after="0" w:line="240" w:lineRule="auto"/>
        <w:rPr>
          <w:rFonts w:ascii="Times New Roman" w:eastAsia="MS Mincho" w:hAnsi="Times New Roman" w:cs="Times New Roman"/>
          <w:sz w:val="24"/>
          <w:szCs w:val="24"/>
          <w:lang w:val="x-none" w:eastAsia="x-none"/>
        </w:rPr>
      </w:pPr>
    </w:p>
    <w:p w:rsidR="0051377B" w:rsidRPr="0051377B" w:rsidRDefault="0051377B" w:rsidP="0051377B">
      <w:pPr>
        <w:spacing w:after="0" w:line="240" w:lineRule="auto"/>
        <w:rPr>
          <w:rFonts w:ascii="Times New Roman" w:eastAsia="MS Mincho" w:hAnsi="Times New Roman" w:cs="Times New Roman"/>
          <w:sz w:val="24"/>
          <w:szCs w:val="24"/>
          <w:lang w:val="x-none" w:eastAsia="x-none"/>
        </w:rPr>
      </w:pPr>
    </w:p>
    <w:p w:rsidR="0051377B" w:rsidRPr="0051377B" w:rsidRDefault="0051377B" w:rsidP="0051377B">
      <w:pPr>
        <w:spacing w:after="0" w:line="240" w:lineRule="auto"/>
        <w:rPr>
          <w:rFonts w:ascii="Times New Roman" w:eastAsia="MS Mincho" w:hAnsi="Times New Roman" w:cs="Times New Roman"/>
          <w:sz w:val="24"/>
          <w:szCs w:val="24"/>
          <w:lang w:val="x-none" w:eastAsia="x-none"/>
        </w:rPr>
      </w:pPr>
    </w:p>
    <w:p w:rsidR="0051377B" w:rsidRPr="0051377B" w:rsidRDefault="0051377B" w:rsidP="0051377B">
      <w:pPr>
        <w:spacing w:after="0" w:line="240" w:lineRule="auto"/>
        <w:rPr>
          <w:rFonts w:ascii="Times New Roman" w:eastAsia="MS Mincho" w:hAnsi="Times New Roman" w:cs="Times New Roman"/>
          <w:sz w:val="24"/>
          <w:szCs w:val="24"/>
          <w:lang w:val="x-none" w:eastAsia="x-none"/>
        </w:rPr>
      </w:pPr>
    </w:p>
    <w:p w:rsidR="0051377B" w:rsidRPr="0051377B" w:rsidRDefault="0051377B" w:rsidP="0051377B">
      <w:pPr>
        <w:spacing w:after="0" w:line="240" w:lineRule="auto"/>
        <w:rPr>
          <w:rFonts w:ascii="Times New Roman" w:eastAsia="MS Mincho" w:hAnsi="Times New Roman" w:cs="Times New Roman"/>
          <w:sz w:val="24"/>
          <w:szCs w:val="24"/>
          <w:lang w:val="x-none" w:eastAsia="x-none"/>
        </w:rPr>
      </w:pPr>
    </w:p>
    <w:p w:rsidR="00734578" w:rsidRDefault="00734578" w:rsidP="0073457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r w:rsidRPr="00734578">
        <w:rPr>
          <w:rFonts w:ascii="Times New Roman" w:eastAsia="MS Mincho" w:hAnsi="Times New Roman" w:cs="Times New Roman"/>
          <w:b/>
          <w:bCs/>
          <w:color w:val="17365D"/>
          <w:kern w:val="32"/>
          <w:sz w:val="28"/>
          <w:szCs w:val="24"/>
          <w:lang w:val="x-none" w:eastAsia="x-none"/>
        </w:rPr>
        <w:t>РАЗДЕЛ V. Про</w:t>
      </w:r>
      <w:bookmarkStart w:id="115" w:name="договор"/>
      <w:bookmarkEnd w:id="115"/>
      <w:r w:rsidRPr="00734578">
        <w:rPr>
          <w:rFonts w:ascii="Times New Roman" w:eastAsia="MS Mincho" w:hAnsi="Times New Roman" w:cs="Times New Roman"/>
          <w:b/>
          <w:bCs/>
          <w:color w:val="17365D"/>
          <w:kern w:val="32"/>
          <w:sz w:val="28"/>
          <w:szCs w:val="24"/>
          <w:lang w:val="x-none" w:eastAsia="x-none"/>
        </w:rPr>
        <w:t>ект договора</w:t>
      </w:r>
      <w:bookmarkEnd w:id="114"/>
    </w:p>
    <w:p w:rsidR="00ED2404" w:rsidRPr="00ED2404" w:rsidRDefault="00ED2404" w:rsidP="00ED2404">
      <w:pPr>
        <w:keepNext/>
        <w:tabs>
          <w:tab w:val="left" w:pos="6424"/>
        </w:tabs>
        <w:spacing w:before="240" w:after="120" w:line="240" w:lineRule="auto"/>
        <w:ind w:left="792" w:hanging="360"/>
        <w:jc w:val="both"/>
        <w:outlineLvl w:val="0"/>
        <w:rPr>
          <w:rFonts w:ascii="Times New Roman" w:eastAsia="MS Mincho" w:hAnsi="Times New Roman" w:cs="Times New Roman"/>
          <w:bCs/>
          <w:kern w:val="32"/>
          <w:sz w:val="24"/>
          <w:szCs w:val="24"/>
          <w:lang w:eastAsia="x-none"/>
        </w:rPr>
      </w:pPr>
      <w:r w:rsidRPr="00ED2404">
        <w:rPr>
          <w:rFonts w:ascii="Times New Roman" w:eastAsia="MS Mincho" w:hAnsi="Times New Roman" w:cs="Times New Roman"/>
          <w:bCs/>
          <w:kern w:val="32"/>
          <w:sz w:val="24"/>
          <w:szCs w:val="24"/>
          <w:lang w:eastAsia="x-none"/>
        </w:rPr>
        <w:t>Проект договора представлен в отдельном файле «Проект договора»</w:t>
      </w:r>
    </w:p>
    <w:p w:rsidR="00ED2404" w:rsidRPr="00ED2404" w:rsidRDefault="00ED2404" w:rsidP="0073457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rsidR="00ED2404" w:rsidRDefault="00ED2404" w:rsidP="0073457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rsidR="00ED2404" w:rsidRDefault="00ED2404" w:rsidP="0073457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rsidR="00ED2404" w:rsidRDefault="00ED2404" w:rsidP="0073457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rsidR="00ED2404" w:rsidRDefault="00ED2404" w:rsidP="0073457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rsidR="00ED2404" w:rsidRDefault="00ED2404" w:rsidP="0073457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rsidR="00ED2404" w:rsidRDefault="00ED2404" w:rsidP="0073457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rsidR="00ED2404" w:rsidRDefault="00ED2404" w:rsidP="0073457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rsidR="00ED2404" w:rsidRDefault="00ED2404" w:rsidP="0073457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rsidR="00ED2404" w:rsidRDefault="00ED2404" w:rsidP="0073457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rsidR="00ED2404" w:rsidRDefault="00ED2404" w:rsidP="0073457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rsidR="00ED2404" w:rsidRDefault="00ED2404" w:rsidP="0073457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rsidR="00ED2404" w:rsidRDefault="00ED2404" w:rsidP="0073457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rsidR="00ED2404" w:rsidRDefault="00ED2404" w:rsidP="0073457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rsidR="00ED2404" w:rsidRDefault="00ED2404" w:rsidP="0073457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rsidR="00ED2404" w:rsidRDefault="00ED2404" w:rsidP="0073457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rsidR="00ED2404" w:rsidRDefault="00ED2404" w:rsidP="0073457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rsidR="00ED2404" w:rsidRDefault="00ED2404" w:rsidP="0073457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rsidR="00ED2404" w:rsidRDefault="00ED2404" w:rsidP="0073457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rsidR="00ED2404" w:rsidRDefault="00ED2404" w:rsidP="0073457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rsidR="00ED2404" w:rsidRDefault="00ED2404" w:rsidP="0073457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rsidR="00ED2404" w:rsidRDefault="00ED2404" w:rsidP="0073457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rsidR="00ED2404" w:rsidRDefault="00ED2404" w:rsidP="0073457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rsidR="00ED2404" w:rsidRDefault="00ED2404" w:rsidP="0073457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rsidR="00ED2404" w:rsidRDefault="00ED2404" w:rsidP="0073457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sectPr w:rsidR="00ED2404" w:rsidSect="00734578">
      <w:headerReference w:type="default" r:id="rId40"/>
      <w:pgSz w:w="11907" w:h="16839" w:code="9"/>
      <w:pgMar w:top="851" w:right="567" w:bottom="567" w:left="1134" w:header="720" w:footer="720" w:gutter="0"/>
      <w:cols w:space="708"/>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44465" w:rsidRDefault="00F44465" w:rsidP="00734578">
      <w:pPr>
        <w:spacing w:after="0" w:line="240" w:lineRule="auto"/>
      </w:pPr>
      <w:r>
        <w:separator/>
      </w:r>
    </w:p>
  </w:endnote>
  <w:endnote w:type="continuationSeparator" w:id="0">
    <w:p w:rsidR="00F44465" w:rsidRDefault="00F44465" w:rsidP="007345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44465" w:rsidRDefault="00F44465" w:rsidP="00734578">
      <w:pPr>
        <w:spacing w:after="0" w:line="240" w:lineRule="auto"/>
      </w:pPr>
      <w:r>
        <w:separator/>
      </w:r>
    </w:p>
  </w:footnote>
  <w:footnote w:type="continuationSeparator" w:id="0">
    <w:p w:rsidR="00F44465" w:rsidRDefault="00F44465" w:rsidP="0073457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44465" w:rsidRDefault="00F44465">
    <w:pPr>
      <w:pStyle w:val="a6"/>
      <w:jc w:val="center"/>
    </w:pPr>
    <w:r>
      <w:fldChar w:fldCharType="begin"/>
    </w:r>
    <w:r>
      <w:instrText>PAGE   \* MERGEFORMAT</w:instrText>
    </w:r>
    <w:r>
      <w:fldChar w:fldCharType="separate"/>
    </w:r>
    <w:r w:rsidR="005F518E">
      <w:rPr>
        <w:noProof/>
      </w:rPr>
      <w:t>38</w:t>
    </w:r>
    <w:r>
      <w:fldChar w:fldCharType="end"/>
    </w:r>
  </w:p>
  <w:p w:rsidR="00F44465" w:rsidRDefault="00F44465">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44465" w:rsidRDefault="00F44465">
    <w:pPr>
      <w:pStyle w:val="a6"/>
      <w:jc w:val="center"/>
    </w:pPr>
    <w:r>
      <w:fldChar w:fldCharType="begin"/>
    </w:r>
    <w:r>
      <w:instrText>PAGE   \* MERGEFORMAT</w:instrText>
    </w:r>
    <w:r>
      <w:fldChar w:fldCharType="separate"/>
    </w:r>
    <w:r w:rsidR="005F518E">
      <w:rPr>
        <w:noProof/>
      </w:rPr>
      <w:t>49</w:t>
    </w:r>
    <w:r>
      <w:fldChar w:fldCharType="end"/>
    </w:r>
  </w:p>
  <w:p w:rsidR="00F44465" w:rsidRDefault="00F44465">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00000002"/>
    <w:name w:val="WW8Num1"/>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 w15:restartNumberingAfterBreak="0">
    <w:nsid w:val="00000003"/>
    <w:multiLevelType w:val="multilevel"/>
    <w:tmpl w:val="00000003"/>
    <w:name w:val="WW8Num2"/>
    <w:lvl w:ilvl="0">
      <w:start w:val="1"/>
      <w:numFmt w:val="bullet"/>
      <w:lvlText w:val="-"/>
      <w:lvlJc w:val="left"/>
      <w:pPr>
        <w:tabs>
          <w:tab w:val="num" w:pos="0"/>
        </w:tabs>
        <w:ind w:left="1429" w:hanging="360"/>
      </w:pPr>
      <w:rPr>
        <w:rFonts w:ascii="Times New Roman" w:hAnsi="Times New Roman" w:cs="Wingdings"/>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4"/>
    <w:multiLevelType w:val="multilevel"/>
    <w:tmpl w:val="00000004"/>
    <w:name w:val="WW8Num3"/>
    <w:lvl w:ilvl="0">
      <w:start w:val="1"/>
      <w:numFmt w:val="bullet"/>
      <w:lvlText w:val="-"/>
      <w:lvlJc w:val="left"/>
      <w:pPr>
        <w:tabs>
          <w:tab w:val="num" w:pos="0"/>
        </w:tabs>
        <w:ind w:left="720" w:hanging="360"/>
      </w:pPr>
      <w:rPr>
        <w:rFonts w:ascii="Times New Roman" w:hAnsi="Times New Roman" w:cs="Times New Roman"/>
        <w:color w:val="00000A"/>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16C93FFE"/>
    <w:multiLevelType w:val="hybridMultilevel"/>
    <w:tmpl w:val="61685F00"/>
    <w:lvl w:ilvl="0" w:tplc="04190001">
      <w:start w:val="1"/>
      <w:numFmt w:val="bullet"/>
      <w:lvlText w:val=""/>
      <w:lvlJc w:val="left"/>
      <w:pPr>
        <w:ind w:left="1151" w:hanging="360"/>
      </w:pPr>
      <w:rPr>
        <w:rFonts w:ascii="Symbol" w:hAnsi="Symbol" w:hint="default"/>
      </w:rPr>
    </w:lvl>
    <w:lvl w:ilvl="1" w:tplc="04190003">
      <w:start w:val="1"/>
      <w:numFmt w:val="bullet"/>
      <w:lvlText w:val="o"/>
      <w:lvlJc w:val="left"/>
      <w:pPr>
        <w:ind w:left="1871" w:hanging="360"/>
      </w:pPr>
      <w:rPr>
        <w:rFonts w:ascii="Courier New" w:hAnsi="Courier New" w:cs="Courier New" w:hint="default"/>
      </w:rPr>
    </w:lvl>
    <w:lvl w:ilvl="2" w:tplc="04190005" w:tentative="1">
      <w:start w:val="1"/>
      <w:numFmt w:val="bullet"/>
      <w:lvlText w:val=""/>
      <w:lvlJc w:val="left"/>
      <w:pPr>
        <w:ind w:left="2591" w:hanging="360"/>
      </w:pPr>
      <w:rPr>
        <w:rFonts w:ascii="Wingdings" w:hAnsi="Wingdings" w:hint="default"/>
      </w:rPr>
    </w:lvl>
    <w:lvl w:ilvl="3" w:tplc="04190001" w:tentative="1">
      <w:start w:val="1"/>
      <w:numFmt w:val="bullet"/>
      <w:lvlText w:val=""/>
      <w:lvlJc w:val="left"/>
      <w:pPr>
        <w:ind w:left="3311" w:hanging="360"/>
      </w:pPr>
      <w:rPr>
        <w:rFonts w:ascii="Symbol" w:hAnsi="Symbol" w:hint="default"/>
      </w:rPr>
    </w:lvl>
    <w:lvl w:ilvl="4" w:tplc="04190003" w:tentative="1">
      <w:start w:val="1"/>
      <w:numFmt w:val="bullet"/>
      <w:lvlText w:val="o"/>
      <w:lvlJc w:val="left"/>
      <w:pPr>
        <w:ind w:left="4031" w:hanging="360"/>
      </w:pPr>
      <w:rPr>
        <w:rFonts w:ascii="Courier New" w:hAnsi="Courier New" w:cs="Courier New" w:hint="default"/>
      </w:rPr>
    </w:lvl>
    <w:lvl w:ilvl="5" w:tplc="04190005" w:tentative="1">
      <w:start w:val="1"/>
      <w:numFmt w:val="bullet"/>
      <w:lvlText w:val=""/>
      <w:lvlJc w:val="left"/>
      <w:pPr>
        <w:ind w:left="4751" w:hanging="360"/>
      </w:pPr>
      <w:rPr>
        <w:rFonts w:ascii="Wingdings" w:hAnsi="Wingdings" w:hint="default"/>
      </w:rPr>
    </w:lvl>
    <w:lvl w:ilvl="6" w:tplc="04190001" w:tentative="1">
      <w:start w:val="1"/>
      <w:numFmt w:val="bullet"/>
      <w:lvlText w:val=""/>
      <w:lvlJc w:val="left"/>
      <w:pPr>
        <w:ind w:left="5471" w:hanging="360"/>
      </w:pPr>
      <w:rPr>
        <w:rFonts w:ascii="Symbol" w:hAnsi="Symbol" w:hint="default"/>
      </w:rPr>
    </w:lvl>
    <w:lvl w:ilvl="7" w:tplc="04190003" w:tentative="1">
      <w:start w:val="1"/>
      <w:numFmt w:val="bullet"/>
      <w:lvlText w:val="o"/>
      <w:lvlJc w:val="left"/>
      <w:pPr>
        <w:ind w:left="6191" w:hanging="360"/>
      </w:pPr>
      <w:rPr>
        <w:rFonts w:ascii="Courier New" w:hAnsi="Courier New" w:cs="Courier New" w:hint="default"/>
      </w:rPr>
    </w:lvl>
    <w:lvl w:ilvl="8" w:tplc="04190005" w:tentative="1">
      <w:start w:val="1"/>
      <w:numFmt w:val="bullet"/>
      <w:lvlText w:val=""/>
      <w:lvlJc w:val="left"/>
      <w:pPr>
        <w:ind w:left="6911" w:hanging="360"/>
      </w:pPr>
      <w:rPr>
        <w:rFonts w:ascii="Wingdings" w:hAnsi="Wingdings" w:hint="default"/>
      </w:rPr>
    </w:lvl>
  </w:abstractNum>
  <w:abstractNum w:abstractNumId="4" w15:restartNumberingAfterBreak="0">
    <w:nsid w:val="18593C9E"/>
    <w:multiLevelType w:val="hybridMultilevel"/>
    <w:tmpl w:val="949C8BC8"/>
    <w:lvl w:ilvl="0" w:tplc="04190001">
      <w:start w:val="1"/>
      <w:numFmt w:val="bullet"/>
      <w:lvlText w:val=""/>
      <w:lvlJc w:val="left"/>
      <w:pPr>
        <w:ind w:left="1248" w:hanging="360"/>
      </w:pPr>
      <w:rPr>
        <w:rFonts w:ascii="Symbol" w:hAnsi="Symbol" w:hint="default"/>
      </w:rPr>
    </w:lvl>
    <w:lvl w:ilvl="1" w:tplc="04190003" w:tentative="1">
      <w:start w:val="1"/>
      <w:numFmt w:val="bullet"/>
      <w:lvlText w:val="o"/>
      <w:lvlJc w:val="left"/>
      <w:pPr>
        <w:ind w:left="1968" w:hanging="360"/>
      </w:pPr>
      <w:rPr>
        <w:rFonts w:ascii="Courier New" w:hAnsi="Courier New" w:cs="Courier New" w:hint="default"/>
      </w:rPr>
    </w:lvl>
    <w:lvl w:ilvl="2" w:tplc="04190005" w:tentative="1">
      <w:start w:val="1"/>
      <w:numFmt w:val="bullet"/>
      <w:lvlText w:val=""/>
      <w:lvlJc w:val="left"/>
      <w:pPr>
        <w:ind w:left="2688" w:hanging="360"/>
      </w:pPr>
      <w:rPr>
        <w:rFonts w:ascii="Wingdings" w:hAnsi="Wingdings" w:hint="default"/>
      </w:rPr>
    </w:lvl>
    <w:lvl w:ilvl="3" w:tplc="04190001" w:tentative="1">
      <w:start w:val="1"/>
      <w:numFmt w:val="bullet"/>
      <w:lvlText w:val=""/>
      <w:lvlJc w:val="left"/>
      <w:pPr>
        <w:ind w:left="3408" w:hanging="360"/>
      </w:pPr>
      <w:rPr>
        <w:rFonts w:ascii="Symbol" w:hAnsi="Symbol" w:hint="default"/>
      </w:rPr>
    </w:lvl>
    <w:lvl w:ilvl="4" w:tplc="04190003" w:tentative="1">
      <w:start w:val="1"/>
      <w:numFmt w:val="bullet"/>
      <w:lvlText w:val="o"/>
      <w:lvlJc w:val="left"/>
      <w:pPr>
        <w:ind w:left="4128" w:hanging="360"/>
      </w:pPr>
      <w:rPr>
        <w:rFonts w:ascii="Courier New" w:hAnsi="Courier New" w:cs="Courier New" w:hint="default"/>
      </w:rPr>
    </w:lvl>
    <w:lvl w:ilvl="5" w:tplc="04190005" w:tentative="1">
      <w:start w:val="1"/>
      <w:numFmt w:val="bullet"/>
      <w:lvlText w:val=""/>
      <w:lvlJc w:val="left"/>
      <w:pPr>
        <w:ind w:left="4848" w:hanging="360"/>
      </w:pPr>
      <w:rPr>
        <w:rFonts w:ascii="Wingdings" w:hAnsi="Wingdings" w:hint="default"/>
      </w:rPr>
    </w:lvl>
    <w:lvl w:ilvl="6" w:tplc="04190001" w:tentative="1">
      <w:start w:val="1"/>
      <w:numFmt w:val="bullet"/>
      <w:lvlText w:val=""/>
      <w:lvlJc w:val="left"/>
      <w:pPr>
        <w:ind w:left="5568" w:hanging="360"/>
      </w:pPr>
      <w:rPr>
        <w:rFonts w:ascii="Symbol" w:hAnsi="Symbol" w:hint="default"/>
      </w:rPr>
    </w:lvl>
    <w:lvl w:ilvl="7" w:tplc="04190003" w:tentative="1">
      <w:start w:val="1"/>
      <w:numFmt w:val="bullet"/>
      <w:lvlText w:val="o"/>
      <w:lvlJc w:val="left"/>
      <w:pPr>
        <w:ind w:left="6288" w:hanging="360"/>
      </w:pPr>
      <w:rPr>
        <w:rFonts w:ascii="Courier New" w:hAnsi="Courier New" w:cs="Courier New" w:hint="default"/>
      </w:rPr>
    </w:lvl>
    <w:lvl w:ilvl="8" w:tplc="04190005" w:tentative="1">
      <w:start w:val="1"/>
      <w:numFmt w:val="bullet"/>
      <w:lvlText w:val=""/>
      <w:lvlJc w:val="left"/>
      <w:pPr>
        <w:ind w:left="7008" w:hanging="360"/>
      </w:pPr>
      <w:rPr>
        <w:rFonts w:ascii="Wingdings" w:hAnsi="Wingdings" w:hint="default"/>
      </w:rPr>
    </w:lvl>
  </w:abstractNum>
  <w:abstractNum w:abstractNumId="5" w15:restartNumberingAfterBreak="0">
    <w:nsid w:val="1FD31005"/>
    <w:multiLevelType w:val="multilevel"/>
    <w:tmpl w:val="D53AC4CE"/>
    <w:lvl w:ilvl="0">
      <w:start w:val="1"/>
      <w:numFmt w:val="decimal"/>
      <w:lvlText w:val="%1."/>
      <w:lvlJc w:val="left"/>
      <w:pPr>
        <w:ind w:left="720" w:hanging="360"/>
      </w:pPr>
    </w:lvl>
    <w:lvl w:ilvl="1">
      <w:start w:val="2"/>
      <w:numFmt w:val="decimal"/>
      <w:isLgl/>
      <w:lvlText w:val="%1.%2."/>
      <w:lvlJc w:val="left"/>
      <w:pPr>
        <w:ind w:left="36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6"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7" w15:restartNumberingAfterBreak="0">
    <w:nsid w:val="2E941AD7"/>
    <w:multiLevelType w:val="hybridMultilevel"/>
    <w:tmpl w:val="B38EBFB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15:restartNumberingAfterBreak="0">
    <w:nsid w:val="2F021F46"/>
    <w:multiLevelType w:val="hybridMultilevel"/>
    <w:tmpl w:val="E390A9E4"/>
    <w:lvl w:ilvl="0" w:tplc="F41C6A64">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9" w15:restartNumberingAfterBreak="0">
    <w:nsid w:val="3B5860C3"/>
    <w:multiLevelType w:val="hybridMultilevel"/>
    <w:tmpl w:val="7DF2427C"/>
    <w:lvl w:ilvl="0" w:tplc="20E2D4DC">
      <w:start w:val="1"/>
      <w:numFmt w:val="decimal"/>
      <w:lvlText w:val="%1."/>
      <w:lvlJc w:val="left"/>
      <w:pPr>
        <w:ind w:left="57"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51403F9B"/>
    <w:multiLevelType w:val="hybridMultilevel"/>
    <w:tmpl w:val="11C2930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556E2EC6"/>
    <w:multiLevelType w:val="hybridMultilevel"/>
    <w:tmpl w:val="3D0C4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60E9195C"/>
    <w:multiLevelType w:val="hybridMultilevel"/>
    <w:tmpl w:val="67128E2C"/>
    <w:lvl w:ilvl="0" w:tplc="04190001">
      <w:start w:val="1"/>
      <w:numFmt w:val="bullet"/>
      <w:lvlText w:val=""/>
      <w:lvlJc w:val="left"/>
      <w:pPr>
        <w:ind w:left="1070" w:hanging="360"/>
      </w:pPr>
      <w:rPr>
        <w:rFonts w:ascii="Symbol" w:hAnsi="Symbol" w:hint="default"/>
      </w:rPr>
    </w:lvl>
    <w:lvl w:ilvl="1" w:tplc="04190003">
      <w:start w:val="1"/>
      <w:numFmt w:val="bullet"/>
      <w:lvlText w:val="o"/>
      <w:lvlJc w:val="left"/>
      <w:pPr>
        <w:ind w:left="2150" w:hanging="360"/>
      </w:pPr>
      <w:rPr>
        <w:rFonts w:ascii="Courier New" w:hAnsi="Courier New" w:cs="Courier New" w:hint="default"/>
      </w:rPr>
    </w:lvl>
    <w:lvl w:ilvl="2" w:tplc="04190005" w:tentative="1">
      <w:start w:val="1"/>
      <w:numFmt w:val="bullet"/>
      <w:lvlText w:val=""/>
      <w:lvlJc w:val="left"/>
      <w:pPr>
        <w:ind w:left="2870" w:hanging="360"/>
      </w:pPr>
      <w:rPr>
        <w:rFonts w:ascii="Wingdings" w:hAnsi="Wingdings" w:hint="default"/>
      </w:rPr>
    </w:lvl>
    <w:lvl w:ilvl="3" w:tplc="04190001" w:tentative="1">
      <w:start w:val="1"/>
      <w:numFmt w:val="bullet"/>
      <w:lvlText w:val=""/>
      <w:lvlJc w:val="left"/>
      <w:pPr>
        <w:ind w:left="3590" w:hanging="360"/>
      </w:pPr>
      <w:rPr>
        <w:rFonts w:ascii="Symbol" w:hAnsi="Symbol" w:hint="default"/>
      </w:rPr>
    </w:lvl>
    <w:lvl w:ilvl="4" w:tplc="04190003" w:tentative="1">
      <w:start w:val="1"/>
      <w:numFmt w:val="bullet"/>
      <w:lvlText w:val="o"/>
      <w:lvlJc w:val="left"/>
      <w:pPr>
        <w:ind w:left="4310" w:hanging="360"/>
      </w:pPr>
      <w:rPr>
        <w:rFonts w:ascii="Courier New" w:hAnsi="Courier New" w:cs="Courier New" w:hint="default"/>
      </w:rPr>
    </w:lvl>
    <w:lvl w:ilvl="5" w:tplc="04190005" w:tentative="1">
      <w:start w:val="1"/>
      <w:numFmt w:val="bullet"/>
      <w:lvlText w:val=""/>
      <w:lvlJc w:val="left"/>
      <w:pPr>
        <w:ind w:left="5030" w:hanging="360"/>
      </w:pPr>
      <w:rPr>
        <w:rFonts w:ascii="Wingdings" w:hAnsi="Wingdings" w:hint="default"/>
      </w:rPr>
    </w:lvl>
    <w:lvl w:ilvl="6" w:tplc="04190001" w:tentative="1">
      <w:start w:val="1"/>
      <w:numFmt w:val="bullet"/>
      <w:lvlText w:val=""/>
      <w:lvlJc w:val="left"/>
      <w:pPr>
        <w:ind w:left="5750" w:hanging="360"/>
      </w:pPr>
      <w:rPr>
        <w:rFonts w:ascii="Symbol" w:hAnsi="Symbol" w:hint="default"/>
      </w:rPr>
    </w:lvl>
    <w:lvl w:ilvl="7" w:tplc="04190003" w:tentative="1">
      <w:start w:val="1"/>
      <w:numFmt w:val="bullet"/>
      <w:lvlText w:val="o"/>
      <w:lvlJc w:val="left"/>
      <w:pPr>
        <w:ind w:left="6470" w:hanging="360"/>
      </w:pPr>
      <w:rPr>
        <w:rFonts w:ascii="Courier New" w:hAnsi="Courier New" w:cs="Courier New" w:hint="default"/>
      </w:rPr>
    </w:lvl>
    <w:lvl w:ilvl="8" w:tplc="04190005" w:tentative="1">
      <w:start w:val="1"/>
      <w:numFmt w:val="bullet"/>
      <w:lvlText w:val=""/>
      <w:lvlJc w:val="left"/>
      <w:pPr>
        <w:ind w:left="7190" w:hanging="360"/>
      </w:pPr>
      <w:rPr>
        <w:rFonts w:ascii="Wingdings" w:hAnsi="Wingdings" w:hint="default"/>
      </w:rPr>
    </w:lvl>
  </w:abstractNum>
  <w:abstractNum w:abstractNumId="14" w15:restartNumberingAfterBreak="0">
    <w:nsid w:val="6578099E"/>
    <w:multiLevelType w:val="multilevel"/>
    <w:tmpl w:val="98568A96"/>
    <w:lvl w:ilvl="0">
      <w:start w:val="1"/>
      <w:numFmt w:val="decimal"/>
      <w:lvlText w:val="%1."/>
      <w:lvlJc w:val="left"/>
      <w:pPr>
        <w:ind w:left="705" w:hanging="360"/>
      </w:pPr>
      <w:rPr>
        <w:rFonts w:hint="default"/>
        <w:sz w:val="24"/>
        <w:szCs w:val="24"/>
      </w:rPr>
    </w:lvl>
    <w:lvl w:ilvl="1">
      <w:start w:val="2"/>
      <w:numFmt w:val="decimal"/>
      <w:isLgl/>
      <w:lvlText w:val="%1.%2."/>
      <w:lvlJc w:val="left"/>
      <w:pPr>
        <w:ind w:left="819" w:hanging="360"/>
      </w:pPr>
      <w:rPr>
        <w:rFonts w:hint="default"/>
      </w:rPr>
    </w:lvl>
    <w:lvl w:ilvl="2">
      <w:start w:val="1"/>
      <w:numFmt w:val="decimal"/>
      <w:isLgl/>
      <w:lvlText w:val="%1.%2.%3."/>
      <w:lvlJc w:val="left"/>
      <w:pPr>
        <w:ind w:left="1293" w:hanging="720"/>
      </w:pPr>
      <w:rPr>
        <w:rFonts w:hint="default"/>
      </w:rPr>
    </w:lvl>
    <w:lvl w:ilvl="3">
      <w:start w:val="1"/>
      <w:numFmt w:val="decimal"/>
      <w:isLgl/>
      <w:lvlText w:val="%1.%2.%3.%4."/>
      <w:lvlJc w:val="left"/>
      <w:pPr>
        <w:ind w:left="1407" w:hanging="720"/>
      </w:pPr>
      <w:rPr>
        <w:rFonts w:hint="default"/>
      </w:rPr>
    </w:lvl>
    <w:lvl w:ilvl="4">
      <w:start w:val="1"/>
      <w:numFmt w:val="decimal"/>
      <w:isLgl/>
      <w:lvlText w:val="%1.%2.%3.%4.%5."/>
      <w:lvlJc w:val="left"/>
      <w:pPr>
        <w:ind w:left="1881" w:hanging="1080"/>
      </w:pPr>
      <w:rPr>
        <w:rFonts w:hint="default"/>
      </w:rPr>
    </w:lvl>
    <w:lvl w:ilvl="5">
      <w:start w:val="1"/>
      <w:numFmt w:val="decimal"/>
      <w:isLgl/>
      <w:lvlText w:val="%1.%2.%3.%4.%5.%6."/>
      <w:lvlJc w:val="left"/>
      <w:pPr>
        <w:ind w:left="1995" w:hanging="1080"/>
      </w:pPr>
      <w:rPr>
        <w:rFonts w:hint="default"/>
      </w:rPr>
    </w:lvl>
    <w:lvl w:ilvl="6">
      <w:start w:val="1"/>
      <w:numFmt w:val="decimal"/>
      <w:isLgl/>
      <w:lvlText w:val="%1.%2.%3.%4.%5.%6.%7."/>
      <w:lvlJc w:val="left"/>
      <w:pPr>
        <w:ind w:left="2469" w:hanging="1440"/>
      </w:pPr>
      <w:rPr>
        <w:rFonts w:hint="default"/>
      </w:rPr>
    </w:lvl>
    <w:lvl w:ilvl="7">
      <w:start w:val="1"/>
      <w:numFmt w:val="decimal"/>
      <w:isLgl/>
      <w:lvlText w:val="%1.%2.%3.%4.%5.%6.%7.%8."/>
      <w:lvlJc w:val="left"/>
      <w:pPr>
        <w:ind w:left="2583" w:hanging="1440"/>
      </w:pPr>
      <w:rPr>
        <w:rFonts w:hint="default"/>
      </w:rPr>
    </w:lvl>
    <w:lvl w:ilvl="8">
      <w:start w:val="1"/>
      <w:numFmt w:val="decimal"/>
      <w:isLgl/>
      <w:lvlText w:val="%1.%2.%3.%4.%5.%6.%7.%8.%9."/>
      <w:lvlJc w:val="left"/>
      <w:pPr>
        <w:ind w:left="3057" w:hanging="1800"/>
      </w:pPr>
      <w:rPr>
        <w:rFonts w:hint="default"/>
      </w:rPr>
    </w:lvl>
  </w:abstractNum>
  <w:abstractNum w:abstractNumId="15" w15:restartNumberingAfterBreak="0">
    <w:nsid w:val="68C46E32"/>
    <w:multiLevelType w:val="hybridMultilevel"/>
    <w:tmpl w:val="9DB8040C"/>
    <w:lvl w:ilvl="0" w:tplc="9266F0C6">
      <w:start w:val="1"/>
      <w:numFmt w:val="bullet"/>
      <w:pStyle w:val="NVGBullet"/>
      <w:lvlText w:val=""/>
      <w:lvlJc w:val="left"/>
      <w:pPr>
        <w:tabs>
          <w:tab w:val="num" w:pos="720"/>
        </w:tabs>
        <w:ind w:left="720" w:hanging="360"/>
      </w:pPr>
      <w:rPr>
        <w:rFonts w:ascii="Symbol" w:hAnsi="Symbol" w:hint="default"/>
        <w:color w:val="0000FF"/>
      </w:rPr>
    </w:lvl>
    <w:lvl w:ilvl="1" w:tplc="8F9016A4">
      <w:start w:val="1"/>
      <w:numFmt w:val="bullet"/>
      <w:lvlText w:val="o"/>
      <w:lvlJc w:val="left"/>
      <w:pPr>
        <w:tabs>
          <w:tab w:val="num" w:pos="1440"/>
        </w:tabs>
        <w:ind w:left="1440" w:hanging="360"/>
      </w:pPr>
      <w:rPr>
        <w:rFonts w:ascii="Courier New" w:hAnsi="Courier New" w:hint="default"/>
      </w:rPr>
    </w:lvl>
    <w:lvl w:ilvl="2" w:tplc="D616C236">
      <w:start w:val="1"/>
      <w:numFmt w:val="bullet"/>
      <w:lvlText w:val=""/>
      <w:lvlJc w:val="left"/>
      <w:pPr>
        <w:tabs>
          <w:tab w:val="num" w:pos="2160"/>
        </w:tabs>
        <w:ind w:left="2160" w:hanging="360"/>
      </w:pPr>
      <w:rPr>
        <w:rFonts w:ascii="Wingdings" w:hAnsi="Wingdings" w:hint="default"/>
      </w:rPr>
    </w:lvl>
    <w:lvl w:ilvl="3" w:tplc="4092B29E">
      <w:start w:val="1"/>
      <w:numFmt w:val="bullet"/>
      <w:lvlText w:val=""/>
      <w:lvlJc w:val="left"/>
      <w:pPr>
        <w:tabs>
          <w:tab w:val="num" w:pos="2880"/>
        </w:tabs>
        <w:ind w:left="2880" w:hanging="360"/>
      </w:pPr>
      <w:rPr>
        <w:rFonts w:ascii="Symbol" w:hAnsi="Symbol" w:hint="default"/>
      </w:rPr>
    </w:lvl>
    <w:lvl w:ilvl="4" w:tplc="F7A05842">
      <w:start w:val="1"/>
      <w:numFmt w:val="bullet"/>
      <w:lvlText w:val="o"/>
      <w:lvlJc w:val="left"/>
      <w:pPr>
        <w:tabs>
          <w:tab w:val="num" w:pos="3600"/>
        </w:tabs>
        <w:ind w:left="3600" w:hanging="360"/>
      </w:pPr>
      <w:rPr>
        <w:rFonts w:ascii="Courier New" w:hAnsi="Courier New" w:hint="default"/>
      </w:rPr>
    </w:lvl>
    <w:lvl w:ilvl="5" w:tplc="712E7CD8">
      <w:start w:val="1"/>
      <w:numFmt w:val="bullet"/>
      <w:lvlText w:val=""/>
      <w:lvlJc w:val="left"/>
      <w:pPr>
        <w:tabs>
          <w:tab w:val="num" w:pos="4320"/>
        </w:tabs>
        <w:ind w:left="4320" w:hanging="360"/>
      </w:pPr>
      <w:rPr>
        <w:rFonts w:ascii="Wingdings" w:hAnsi="Wingdings" w:hint="default"/>
      </w:rPr>
    </w:lvl>
    <w:lvl w:ilvl="6" w:tplc="D320EB46">
      <w:start w:val="1"/>
      <w:numFmt w:val="bullet"/>
      <w:lvlText w:val=""/>
      <w:lvlJc w:val="left"/>
      <w:pPr>
        <w:tabs>
          <w:tab w:val="num" w:pos="5040"/>
        </w:tabs>
        <w:ind w:left="5040" w:hanging="360"/>
      </w:pPr>
      <w:rPr>
        <w:rFonts w:ascii="Symbol" w:hAnsi="Symbol" w:hint="default"/>
      </w:rPr>
    </w:lvl>
    <w:lvl w:ilvl="7" w:tplc="81C60878">
      <w:start w:val="1"/>
      <w:numFmt w:val="bullet"/>
      <w:lvlText w:val="o"/>
      <w:lvlJc w:val="left"/>
      <w:pPr>
        <w:tabs>
          <w:tab w:val="num" w:pos="5760"/>
        </w:tabs>
        <w:ind w:left="5760" w:hanging="360"/>
      </w:pPr>
      <w:rPr>
        <w:rFonts w:ascii="Courier New" w:hAnsi="Courier New" w:hint="default"/>
      </w:rPr>
    </w:lvl>
    <w:lvl w:ilvl="8" w:tplc="411C4808"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17" w15:restartNumberingAfterBreak="0">
    <w:nsid w:val="79063C53"/>
    <w:multiLevelType w:val="hybridMultilevel"/>
    <w:tmpl w:val="0FC69B0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8"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num w:numId="1">
    <w:abstractNumId w:val="18"/>
  </w:num>
  <w:num w:numId="2">
    <w:abstractNumId w:val="10"/>
  </w:num>
  <w:num w:numId="3">
    <w:abstractNumId w:val="9"/>
  </w:num>
  <w:num w:numId="4">
    <w:abstractNumId w:val="16"/>
  </w:num>
  <w:num w:numId="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5"/>
  </w:num>
  <w:num w:numId="7">
    <w:abstractNumId w:val="4"/>
  </w:num>
  <w:num w:numId="8">
    <w:abstractNumId w:val="5"/>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num>
  <w:num w:numId="10">
    <w:abstractNumId w:val="1"/>
  </w:num>
  <w:num w:numId="11">
    <w:abstractNumId w:val="2"/>
  </w:num>
  <w:num w:numId="12">
    <w:abstractNumId w:val="14"/>
  </w:num>
  <w:num w:numId="13">
    <w:abstractNumId w:val="11"/>
  </w:num>
  <w:num w:numId="14">
    <w:abstractNumId w:val="7"/>
  </w:num>
  <w:num w:numId="15">
    <w:abstractNumId w:val="13"/>
  </w:num>
  <w:num w:numId="16">
    <w:abstractNumId w:val="12"/>
  </w:num>
  <w:num w:numId="17">
    <w:abstractNumId w:val="17"/>
  </w:num>
  <w:num w:numId="18">
    <w:abstractNumId w:val="3"/>
  </w:num>
  <w:num w:numId="19">
    <w:abstractNumId w:val="8"/>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4578"/>
    <w:rsid w:val="0001433B"/>
    <w:rsid w:val="00022488"/>
    <w:rsid w:val="0002514E"/>
    <w:rsid w:val="000272AA"/>
    <w:rsid w:val="00045954"/>
    <w:rsid w:val="00092840"/>
    <w:rsid w:val="000A16E6"/>
    <w:rsid w:val="000A6545"/>
    <w:rsid w:val="000C3289"/>
    <w:rsid w:val="000C6BA9"/>
    <w:rsid w:val="000C7741"/>
    <w:rsid w:val="00110EE6"/>
    <w:rsid w:val="001339B6"/>
    <w:rsid w:val="00134F2D"/>
    <w:rsid w:val="00145110"/>
    <w:rsid w:val="00161116"/>
    <w:rsid w:val="00163324"/>
    <w:rsid w:val="00214F55"/>
    <w:rsid w:val="002605C4"/>
    <w:rsid w:val="00261DBD"/>
    <w:rsid w:val="002B6EBC"/>
    <w:rsid w:val="002D6436"/>
    <w:rsid w:val="002E0C5F"/>
    <w:rsid w:val="002E5696"/>
    <w:rsid w:val="002F3282"/>
    <w:rsid w:val="00302F5F"/>
    <w:rsid w:val="0034790F"/>
    <w:rsid w:val="00352372"/>
    <w:rsid w:val="003A4390"/>
    <w:rsid w:val="003B6D69"/>
    <w:rsid w:val="003F153E"/>
    <w:rsid w:val="00403477"/>
    <w:rsid w:val="00416063"/>
    <w:rsid w:val="004315D9"/>
    <w:rsid w:val="00482A02"/>
    <w:rsid w:val="004B1BF2"/>
    <w:rsid w:val="004F409B"/>
    <w:rsid w:val="0051377B"/>
    <w:rsid w:val="00523C93"/>
    <w:rsid w:val="005332CB"/>
    <w:rsid w:val="0057281F"/>
    <w:rsid w:val="005C65CA"/>
    <w:rsid w:val="005D58FA"/>
    <w:rsid w:val="005F518E"/>
    <w:rsid w:val="00642523"/>
    <w:rsid w:val="00682026"/>
    <w:rsid w:val="006D5835"/>
    <w:rsid w:val="006E2214"/>
    <w:rsid w:val="00734578"/>
    <w:rsid w:val="00734FFB"/>
    <w:rsid w:val="007C3378"/>
    <w:rsid w:val="008020E2"/>
    <w:rsid w:val="00820516"/>
    <w:rsid w:val="0082238C"/>
    <w:rsid w:val="00836392"/>
    <w:rsid w:val="0086123E"/>
    <w:rsid w:val="00863BCA"/>
    <w:rsid w:val="00873BE0"/>
    <w:rsid w:val="008749A5"/>
    <w:rsid w:val="00894DD0"/>
    <w:rsid w:val="008B0DF0"/>
    <w:rsid w:val="0091411E"/>
    <w:rsid w:val="009B07CB"/>
    <w:rsid w:val="009B1123"/>
    <w:rsid w:val="00A071DB"/>
    <w:rsid w:val="00A13F51"/>
    <w:rsid w:val="00A62C52"/>
    <w:rsid w:val="00A74122"/>
    <w:rsid w:val="00A908D4"/>
    <w:rsid w:val="00A9317B"/>
    <w:rsid w:val="00AF7027"/>
    <w:rsid w:val="00B23D56"/>
    <w:rsid w:val="00B31436"/>
    <w:rsid w:val="00B369B1"/>
    <w:rsid w:val="00B60FEF"/>
    <w:rsid w:val="00BD547A"/>
    <w:rsid w:val="00BF3DF1"/>
    <w:rsid w:val="00BF3FBA"/>
    <w:rsid w:val="00C24A07"/>
    <w:rsid w:val="00C36078"/>
    <w:rsid w:val="00C4383E"/>
    <w:rsid w:val="00C467B5"/>
    <w:rsid w:val="00C4783F"/>
    <w:rsid w:val="00C63D1A"/>
    <w:rsid w:val="00C7671A"/>
    <w:rsid w:val="00CA1B5E"/>
    <w:rsid w:val="00CA79A0"/>
    <w:rsid w:val="00CD0920"/>
    <w:rsid w:val="00CD1958"/>
    <w:rsid w:val="00CE4819"/>
    <w:rsid w:val="00CF091D"/>
    <w:rsid w:val="00CF5F7C"/>
    <w:rsid w:val="00D2452E"/>
    <w:rsid w:val="00D7174E"/>
    <w:rsid w:val="00DE7DE9"/>
    <w:rsid w:val="00E27D82"/>
    <w:rsid w:val="00E44EA6"/>
    <w:rsid w:val="00E7487F"/>
    <w:rsid w:val="00E771A0"/>
    <w:rsid w:val="00E8065D"/>
    <w:rsid w:val="00EC0516"/>
    <w:rsid w:val="00ED2404"/>
    <w:rsid w:val="00EF26C1"/>
    <w:rsid w:val="00F40FF2"/>
    <w:rsid w:val="00F44465"/>
    <w:rsid w:val="00FB0BD6"/>
    <w:rsid w:val="00FB1727"/>
    <w:rsid w:val="00FC7BF6"/>
    <w:rsid w:val="00FD128F"/>
    <w:rsid w:val="00FD50F9"/>
    <w:rsid w:val="00FF3E2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9CC507A-9FA0-48BE-9637-24B67F2D8E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734578"/>
    <w:pPr>
      <w:keepNext/>
      <w:keepLines/>
      <w:spacing w:before="480" w:after="0" w:line="240" w:lineRule="auto"/>
      <w:outlineLvl w:val="0"/>
    </w:pPr>
    <w:rPr>
      <w:rFonts w:ascii="Cambria" w:eastAsia="Times New Roman" w:hAnsi="Cambria" w:cs="Times New Roman"/>
      <w:b/>
      <w:bCs/>
      <w:color w:val="365F91"/>
      <w:sz w:val="28"/>
      <w:szCs w:val="28"/>
      <w:lang w:eastAsia="ru-RU"/>
    </w:rPr>
  </w:style>
  <w:style w:type="paragraph" w:styleId="20">
    <w:name w:val="heading 2"/>
    <w:aliases w:val="H2,H2 Знак"/>
    <w:basedOn w:val="a"/>
    <w:next w:val="a"/>
    <w:link w:val="21"/>
    <w:qFormat/>
    <w:rsid w:val="00734578"/>
    <w:pPr>
      <w:keepNext/>
      <w:keepLines/>
      <w:spacing w:before="200" w:after="0" w:line="240" w:lineRule="auto"/>
      <w:outlineLvl w:val="1"/>
    </w:pPr>
    <w:rPr>
      <w:rFonts w:ascii="Cambria" w:eastAsia="Times New Roman" w:hAnsi="Cambria" w:cs="Times New Roman"/>
      <w:b/>
      <w:bCs/>
      <w:color w:val="4F81BD"/>
      <w:sz w:val="26"/>
      <w:szCs w:val="26"/>
      <w:lang w:eastAsia="ru-RU"/>
    </w:rPr>
  </w:style>
  <w:style w:type="paragraph" w:styleId="3">
    <w:name w:val="heading 3"/>
    <w:aliases w:val=" Знак2,Знак2"/>
    <w:basedOn w:val="a"/>
    <w:next w:val="a"/>
    <w:link w:val="30"/>
    <w:qFormat/>
    <w:rsid w:val="00734578"/>
    <w:pPr>
      <w:keepNext/>
      <w:keepLines/>
      <w:spacing w:before="200" w:after="0" w:line="240" w:lineRule="auto"/>
      <w:outlineLvl w:val="2"/>
    </w:pPr>
    <w:rPr>
      <w:rFonts w:ascii="Cambria" w:eastAsia="Times New Roman" w:hAnsi="Cambria" w:cs="Times New Roman"/>
      <w:b/>
      <w:bCs/>
      <w:color w:val="4F81BD"/>
      <w:sz w:val="24"/>
      <w:szCs w:val="24"/>
      <w:lang w:eastAsia="ru-RU"/>
    </w:rPr>
  </w:style>
  <w:style w:type="paragraph" w:styleId="40">
    <w:name w:val="heading 4"/>
    <w:basedOn w:val="a"/>
    <w:next w:val="a"/>
    <w:link w:val="41"/>
    <w:uiPriority w:val="9"/>
    <w:qFormat/>
    <w:rsid w:val="00734578"/>
    <w:pPr>
      <w:keepNext/>
      <w:keepLines/>
      <w:spacing w:before="200" w:after="0" w:line="240" w:lineRule="auto"/>
      <w:outlineLvl w:val="3"/>
    </w:pPr>
    <w:rPr>
      <w:rFonts w:ascii="Cambria" w:eastAsia="Times New Roman" w:hAnsi="Cambria" w:cs="Times New Roman"/>
      <w:b/>
      <w:bCs/>
      <w:i/>
      <w:iCs/>
      <w:color w:val="4F81BD"/>
      <w:sz w:val="24"/>
      <w:szCs w:val="24"/>
      <w:lang w:eastAsia="ru-RU"/>
    </w:rPr>
  </w:style>
  <w:style w:type="paragraph" w:styleId="5">
    <w:name w:val="heading 5"/>
    <w:basedOn w:val="a"/>
    <w:next w:val="a"/>
    <w:link w:val="50"/>
    <w:uiPriority w:val="9"/>
    <w:qFormat/>
    <w:rsid w:val="00734578"/>
    <w:pPr>
      <w:keepNext/>
      <w:spacing w:after="0" w:line="240" w:lineRule="auto"/>
      <w:outlineLvl w:val="4"/>
    </w:pPr>
    <w:rPr>
      <w:rFonts w:ascii="Times New Roman" w:eastAsia="Times New Roman" w:hAnsi="Times New Roman" w:cs="Times New Roman"/>
      <w:b/>
      <w:i/>
      <w:sz w:val="26"/>
      <w:szCs w:val="26"/>
      <w:lang w:eastAsia="ru-RU"/>
    </w:rPr>
  </w:style>
  <w:style w:type="paragraph" w:styleId="6">
    <w:name w:val="heading 6"/>
    <w:basedOn w:val="a"/>
    <w:next w:val="a"/>
    <w:link w:val="60"/>
    <w:uiPriority w:val="9"/>
    <w:qFormat/>
    <w:rsid w:val="00734578"/>
    <w:pPr>
      <w:keepNext/>
      <w:spacing w:after="0" w:line="240" w:lineRule="auto"/>
      <w:ind w:firstLine="709"/>
      <w:jc w:val="right"/>
      <w:outlineLvl w:val="5"/>
    </w:pPr>
    <w:rPr>
      <w:rFonts w:ascii="Times New Roman" w:eastAsia="Times New Roman" w:hAnsi="Times New Roman" w:cs="Times New Roman"/>
      <w:b/>
      <w:sz w:val="26"/>
      <w:szCs w:val="26"/>
      <w:lang w:eastAsia="ru-RU"/>
    </w:rPr>
  </w:style>
  <w:style w:type="paragraph" w:styleId="7">
    <w:name w:val="heading 7"/>
    <w:basedOn w:val="a"/>
    <w:next w:val="a"/>
    <w:link w:val="70"/>
    <w:qFormat/>
    <w:rsid w:val="00734578"/>
    <w:pPr>
      <w:tabs>
        <w:tab w:val="num" w:pos="3469"/>
      </w:tabs>
      <w:spacing w:before="240" w:after="60" w:line="240" w:lineRule="auto"/>
      <w:ind w:left="3469" w:hanging="1296"/>
      <w:outlineLvl w:val="6"/>
    </w:pPr>
    <w:rPr>
      <w:rFonts w:ascii="Times New Roman" w:eastAsia="Times New Roman" w:hAnsi="Times New Roman" w:cs="Times New Roman"/>
      <w:sz w:val="24"/>
      <w:szCs w:val="24"/>
      <w:lang w:eastAsia="ru-RU"/>
    </w:rPr>
  </w:style>
  <w:style w:type="paragraph" w:styleId="8">
    <w:name w:val="heading 8"/>
    <w:basedOn w:val="a"/>
    <w:next w:val="a"/>
    <w:link w:val="80"/>
    <w:uiPriority w:val="9"/>
    <w:qFormat/>
    <w:rsid w:val="00734578"/>
    <w:pPr>
      <w:keepNext/>
      <w:keepLines/>
      <w:spacing w:before="200" w:after="0" w:line="240" w:lineRule="auto"/>
      <w:outlineLvl w:val="7"/>
    </w:pPr>
    <w:rPr>
      <w:rFonts w:ascii="Cambria" w:eastAsia="Times New Roman" w:hAnsi="Cambria" w:cs="Times New Roman"/>
      <w:color w:val="404040"/>
      <w:sz w:val="20"/>
      <w:szCs w:val="20"/>
      <w:lang w:eastAsia="ru-RU"/>
    </w:rPr>
  </w:style>
  <w:style w:type="paragraph" w:styleId="9">
    <w:name w:val="heading 9"/>
    <w:basedOn w:val="a"/>
    <w:next w:val="a"/>
    <w:link w:val="90"/>
    <w:uiPriority w:val="9"/>
    <w:qFormat/>
    <w:rsid w:val="00734578"/>
    <w:pPr>
      <w:keepNext/>
      <w:overflowPunct w:val="0"/>
      <w:autoSpaceDE w:val="0"/>
      <w:autoSpaceDN w:val="0"/>
      <w:adjustRightInd w:val="0"/>
      <w:spacing w:after="0" w:line="240" w:lineRule="auto"/>
      <w:jc w:val="center"/>
      <w:outlineLvl w:val="8"/>
    </w:pPr>
    <w:rPr>
      <w:rFonts w:ascii="Times New Roman" w:eastAsia="Times New Roman" w:hAnsi="Times New Roman" w:cs="Times New Roman"/>
      <w:bCs/>
      <w:i/>
      <w:i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734578"/>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734578"/>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734578"/>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734578"/>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734578"/>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734578"/>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734578"/>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734578"/>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734578"/>
    <w:rPr>
      <w:rFonts w:ascii="Times New Roman" w:eastAsia="Times New Roman" w:hAnsi="Times New Roman" w:cs="Times New Roman"/>
      <w:bCs/>
      <w:i/>
      <w:iCs/>
      <w:sz w:val="26"/>
      <w:szCs w:val="26"/>
      <w:lang w:eastAsia="ru-RU"/>
    </w:rPr>
  </w:style>
  <w:style w:type="numbering" w:customStyle="1" w:styleId="11">
    <w:name w:val="Нет списка1"/>
    <w:next w:val="a2"/>
    <w:uiPriority w:val="99"/>
    <w:semiHidden/>
    <w:unhideWhenUsed/>
    <w:rsid w:val="00734578"/>
  </w:style>
  <w:style w:type="paragraph" w:customStyle="1" w:styleId="110">
    <w:name w:val="заголовок 11"/>
    <w:basedOn w:val="a"/>
    <w:next w:val="a"/>
    <w:rsid w:val="00734578"/>
    <w:pPr>
      <w:keepNext/>
      <w:snapToGrid w:val="0"/>
      <w:spacing w:after="0" w:line="240" w:lineRule="auto"/>
      <w:jc w:val="center"/>
    </w:pPr>
    <w:rPr>
      <w:rFonts w:ascii="Times New Roman" w:eastAsia="Times New Roman" w:hAnsi="Times New Roman" w:cs="Times New Roman"/>
      <w:sz w:val="24"/>
      <w:szCs w:val="20"/>
      <w:lang w:eastAsia="ru-RU"/>
    </w:rPr>
  </w:style>
  <w:style w:type="paragraph" w:customStyle="1" w:styleId="rvps1">
    <w:name w:val="rvps1"/>
    <w:basedOn w:val="a"/>
    <w:rsid w:val="00734578"/>
    <w:pPr>
      <w:spacing w:after="0" w:line="240" w:lineRule="auto"/>
      <w:jc w:val="center"/>
    </w:pPr>
    <w:rPr>
      <w:rFonts w:ascii="Times New Roman" w:eastAsia="Times New Roman" w:hAnsi="Times New Roman" w:cs="Times New Roman"/>
      <w:sz w:val="24"/>
      <w:szCs w:val="24"/>
      <w:lang w:eastAsia="ru-RU"/>
    </w:rPr>
  </w:style>
  <w:style w:type="character" w:styleId="a3">
    <w:name w:val="Hyperlink"/>
    <w:uiPriority w:val="99"/>
    <w:unhideWhenUsed/>
    <w:rsid w:val="00734578"/>
    <w:rPr>
      <w:color w:val="0000FF"/>
      <w:u w:val="single"/>
    </w:rPr>
  </w:style>
  <w:style w:type="paragraph" w:styleId="a4">
    <w:name w:val="List Paragraph"/>
    <w:aliases w:val="Цветной список - Акцент 11,Bullet List,FooterText,numbered,ПС - Нумерованный,A_маркированный_список,_Абзац списка,Абзац Стас,List Paragraph"/>
    <w:basedOn w:val="a"/>
    <w:link w:val="a5"/>
    <w:uiPriority w:val="34"/>
    <w:qFormat/>
    <w:rsid w:val="00734578"/>
    <w:pPr>
      <w:spacing w:after="0" w:line="240" w:lineRule="auto"/>
      <w:ind w:left="720"/>
      <w:contextualSpacing/>
    </w:pPr>
    <w:rPr>
      <w:rFonts w:ascii="Times New Roman" w:eastAsia="Times New Roman" w:hAnsi="Times New Roman" w:cs="Times New Roman"/>
      <w:sz w:val="24"/>
      <w:szCs w:val="24"/>
      <w:lang w:eastAsia="ru-RU"/>
    </w:rPr>
  </w:style>
  <w:style w:type="paragraph" w:styleId="12">
    <w:name w:val="toc 1"/>
    <w:basedOn w:val="a"/>
    <w:next w:val="a"/>
    <w:autoRedefine/>
    <w:uiPriority w:val="39"/>
    <w:qFormat/>
    <w:rsid w:val="00734578"/>
    <w:pPr>
      <w:spacing w:after="0" w:line="240" w:lineRule="auto"/>
      <w:ind w:left="34" w:firstLine="1"/>
      <w:jc w:val="both"/>
    </w:pPr>
    <w:rPr>
      <w:rFonts w:ascii="Times New Roman" w:eastAsia="Times New Roman" w:hAnsi="Times New Roman" w:cs="Times New Roman"/>
      <w:sz w:val="24"/>
      <w:szCs w:val="24"/>
      <w:lang w:eastAsia="ru-RU"/>
    </w:rPr>
  </w:style>
  <w:style w:type="paragraph" w:styleId="2">
    <w:name w:val="toc 2"/>
    <w:basedOn w:val="a"/>
    <w:next w:val="a"/>
    <w:autoRedefine/>
    <w:uiPriority w:val="39"/>
    <w:qFormat/>
    <w:rsid w:val="00734578"/>
    <w:pPr>
      <w:numPr>
        <w:numId w:val="1"/>
      </w:numPr>
      <w:tabs>
        <w:tab w:val="right" w:leader="dot" w:pos="10196"/>
      </w:tabs>
      <w:spacing w:after="0" w:line="240" w:lineRule="auto"/>
      <w:ind w:left="0"/>
    </w:pPr>
    <w:rPr>
      <w:rFonts w:ascii="Times New Roman" w:eastAsia="MS Mincho" w:hAnsi="Times New Roman" w:cs="Times New Roman"/>
      <w:b/>
      <w:i/>
      <w:iCs/>
      <w:noProof/>
      <w:sz w:val="24"/>
      <w:szCs w:val="24"/>
      <w:lang w:val="x-none" w:eastAsia="x-none"/>
    </w:rPr>
  </w:style>
  <w:style w:type="paragraph" w:styleId="a6">
    <w:name w:val="header"/>
    <w:basedOn w:val="a"/>
    <w:link w:val="a7"/>
    <w:uiPriority w:val="99"/>
    <w:unhideWhenUsed/>
    <w:rsid w:val="00734578"/>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7">
    <w:name w:val="Верхний колонтитул Знак"/>
    <w:basedOn w:val="a0"/>
    <w:link w:val="a6"/>
    <w:uiPriority w:val="99"/>
    <w:rsid w:val="00734578"/>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734578"/>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9">
    <w:name w:val="Нижний колонтитул Знак"/>
    <w:basedOn w:val="a0"/>
    <w:link w:val="a8"/>
    <w:uiPriority w:val="99"/>
    <w:rsid w:val="00734578"/>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734578"/>
    <w:pPr>
      <w:spacing w:after="0" w:line="240" w:lineRule="auto"/>
    </w:pPr>
    <w:rPr>
      <w:rFonts w:ascii="Tahoma" w:eastAsia="Times New Roman" w:hAnsi="Tahoma" w:cs="Tahoma"/>
      <w:sz w:val="16"/>
      <w:szCs w:val="16"/>
      <w:lang w:eastAsia="ru-RU"/>
    </w:rPr>
  </w:style>
  <w:style w:type="character" w:customStyle="1" w:styleId="ab">
    <w:name w:val="Текст выноски Знак"/>
    <w:basedOn w:val="a0"/>
    <w:link w:val="aa"/>
    <w:uiPriority w:val="99"/>
    <w:semiHidden/>
    <w:rsid w:val="00734578"/>
    <w:rPr>
      <w:rFonts w:ascii="Tahoma" w:eastAsia="Times New Roman" w:hAnsi="Tahoma" w:cs="Tahoma"/>
      <w:sz w:val="16"/>
      <w:szCs w:val="16"/>
      <w:lang w:eastAsia="ru-RU"/>
    </w:rPr>
  </w:style>
  <w:style w:type="table" w:styleId="ac">
    <w:name w:val="Table Grid"/>
    <w:basedOn w:val="a1"/>
    <w:uiPriority w:val="59"/>
    <w:rsid w:val="00734578"/>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
    <w:basedOn w:val="a"/>
    <w:link w:val="ae"/>
    <w:rsid w:val="0073457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imes12">
    <w:name w:val="Times 12"/>
    <w:basedOn w:val="a"/>
    <w:uiPriority w:val="99"/>
    <w:qFormat/>
    <w:rsid w:val="00734578"/>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rvps9">
    <w:name w:val="rvps9"/>
    <w:basedOn w:val="a"/>
    <w:rsid w:val="00734578"/>
    <w:pPr>
      <w:spacing w:after="0" w:line="240" w:lineRule="auto"/>
      <w:jc w:val="both"/>
    </w:pPr>
    <w:rPr>
      <w:rFonts w:ascii="Times New Roman" w:eastAsia="Times New Roman" w:hAnsi="Times New Roman" w:cs="Times New Roman"/>
      <w:sz w:val="24"/>
      <w:szCs w:val="24"/>
      <w:lang w:eastAsia="ru-RU"/>
    </w:rPr>
  </w:style>
  <w:style w:type="paragraph" w:customStyle="1" w:styleId="31">
    <w:name w:val="Стиль3"/>
    <w:basedOn w:val="22"/>
    <w:rsid w:val="00734578"/>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734578"/>
    <w:pPr>
      <w:spacing w:after="120" w:line="480" w:lineRule="auto"/>
      <w:ind w:left="283"/>
    </w:pPr>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0"/>
    <w:link w:val="22"/>
    <w:uiPriority w:val="99"/>
    <w:semiHidden/>
    <w:rsid w:val="00734578"/>
    <w:rPr>
      <w:rFonts w:ascii="Times New Roman" w:eastAsia="Times New Roman" w:hAnsi="Times New Roman" w:cs="Times New Roman"/>
      <w:sz w:val="24"/>
      <w:szCs w:val="24"/>
      <w:lang w:eastAsia="ru-RU"/>
    </w:rPr>
  </w:style>
  <w:style w:type="paragraph" w:styleId="af">
    <w:name w:val="Plain Text"/>
    <w:basedOn w:val="a"/>
    <w:link w:val="af0"/>
    <w:rsid w:val="00734578"/>
    <w:pPr>
      <w:snapToGrid w:val="0"/>
      <w:spacing w:after="0" w:line="240" w:lineRule="auto"/>
    </w:pPr>
    <w:rPr>
      <w:rFonts w:ascii="Courier New" w:eastAsia="Times New Roman" w:hAnsi="Courier New" w:cs="Times New Roman"/>
      <w:sz w:val="20"/>
      <w:szCs w:val="20"/>
      <w:lang w:eastAsia="ru-RU"/>
    </w:rPr>
  </w:style>
  <w:style w:type="character" w:customStyle="1" w:styleId="af0">
    <w:name w:val="Текст Знак"/>
    <w:basedOn w:val="a0"/>
    <w:link w:val="af"/>
    <w:rsid w:val="00734578"/>
    <w:rPr>
      <w:rFonts w:ascii="Courier New" w:eastAsia="Times New Roman" w:hAnsi="Courier New" w:cs="Times New Roman"/>
      <w:sz w:val="20"/>
      <w:szCs w:val="20"/>
      <w:lang w:eastAsia="ru-RU"/>
    </w:rPr>
  </w:style>
  <w:style w:type="paragraph" w:customStyle="1" w:styleId="af1">
    <w:name w:val="Таблица шапка"/>
    <w:basedOn w:val="a"/>
    <w:rsid w:val="00734578"/>
    <w:pPr>
      <w:keepNext/>
      <w:snapToGrid w:val="0"/>
      <w:spacing w:before="40" w:after="40" w:line="240" w:lineRule="auto"/>
      <w:ind w:left="57" w:right="57"/>
    </w:pPr>
    <w:rPr>
      <w:rFonts w:ascii="Times New Roman" w:eastAsia="Times New Roman" w:hAnsi="Times New Roman" w:cs="Times New Roman"/>
      <w:szCs w:val="20"/>
      <w:lang w:eastAsia="ru-RU"/>
    </w:rPr>
  </w:style>
  <w:style w:type="paragraph" w:customStyle="1" w:styleId="af2">
    <w:name w:val="Таблица текст"/>
    <w:basedOn w:val="a"/>
    <w:rsid w:val="00734578"/>
    <w:pPr>
      <w:snapToGrid w:val="0"/>
      <w:spacing w:before="40" w:after="40" w:line="240" w:lineRule="auto"/>
      <w:ind w:left="57" w:right="57"/>
    </w:pPr>
    <w:rPr>
      <w:rFonts w:ascii="Times New Roman" w:eastAsia="Times New Roman" w:hAnsi="Times New Roman" w:cs="Times New Roman"/>
      <w:sz w:val="24"/>
      <w:szCs w:val="20"/>
      <w:lang w:eastAsia="ru-RU"/>
    </w:rPr>
  </w:style>
  <w:style w:type="character" w:customStyle="1" w:styleId="13">
    <w:name w:val="Ариал Знак1"/>
    <w:link w:val="af3"/>
    <w:locked/>
    <w:rsid w:val="00734578"/>
    <w:rPr>
      <w:rFonts w:ascii="Arial" w:hAnsi="Arial" w:cs="Arial"/>
    </w:rPr>
  </w:style>
  <w:style w:type="paragraph" w:customStyle="1" w:styleId="af3">
    <w:name w:val="Ариал"/>
    <w:basedOn w:val="a"/>
    <w:link w:val="13"/>
    <w:rsid w:val="00734578"/>
    <w:pPr>
      <w:spacing w:before="120" w:after="120" w:line="360" w:lineRule="auto"/>
      <w:ind w:firstLine="851"/>
      <w:jc w:val="both"/>
    </w:pPr>
    <w:rPr>
      <w:rFonts w:ascii="Arial" w:hAnsi="Arial" w:cs="Arial"/>
    </w:rPr>
  </w:style>
  <w:style w:type="paragraph" w:customStyle="1" w:styleId="af4">
    <w:name w:val="Пункт б/н"/>
    <w:basedOn w:val="a"/>
    <w:rsid w:val="00734578"/>
    <w:pPr>
      <w:tabs>
        <w:tab w:val="left" w:pos="1134"/>
      </w:tabs>
      <w:snapToGrid w:val="0"/>
      <w:spacing w:after="0" w:line="360" w:lineRule="auto"/>
      <w:ind w:firstLine="567"/>
      <w:jc w:val="both"/>
    </w:pPr>
    <w:rPr>
      <w:rFonts w:ascii="Times New Roman" w:eastAsia="Times New Roman" w:hAnsi="Times New Roman" w:cs="Times New Roman"/>
      <w:bCs/>
      <w:lang w:eastAsia="ru-RU"/>
    </w:rPr>
  </w:style>
  <w:style w:type="character" w:customStyle="1" w:styleId="af5">
    <w:name w:val="Ариал Таблица Знак"/>
    <w:link w:val="af6"/>
    <w:locked/>
    <w:rsid w:val="00734578"/>
    <w:rPr>
      <w:rFonts w:ascii="Arial" w:hAnsi="Arial" w:cs="Arial"/>
    </w:rPr>
  </w:style>
  <w:style w:type="paragraph" w:customStyle="1" w:styleId="af6">
    <w:name w:val="Ариал Таблица"/>
    <w:basedOn w:val="af3"/>
    <w:link w:val="af5"/>
    <w:rsid w:val="00734578"/>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734578"/>
    <w:pPr>
      <w:spacing w:after="0" w:line="240" w:lineRule="auto"/>
    </w:pPr>
    <w:rPr>
      <w:rFonts w:ascii="Times New Roman" w:eastAsia="Times New Roman" w:hAnsi="Times New Roman" w:cs="Times New Roman"/>
      <w:sz w:val="20"/>
      <w:szCs w:val="20"/>
      <w:lang w:eastAsia="ru-RU"/>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734578"/>
    <w:rPr>
      <w:rFonts w:ascii="Times New Roman" w:eastAsia="Times New Roman" w:hAnsi="Times New Roman" w:cs="Times New Roman"/>
      <w:sz w:val="20"/>
      <w:szCs w:val="20"/>
      <w:lang w:eastAsia="ru-RU"/>
    </w:rPr>
  </w:style>
  <w:style w:type="character" w:styleId="af9">
    <w:name w:val="footnote reference"/>
    <w:unhideWhenUsed/>
    <w:rsid w:val="00734578"/>
    <w:rPr>
      <w:vertAlign w:val="superscript"/>
    </w:rPr>
  </w:style>
  <w:style w:type="paragraph" w:customStyle="1" w:styleId="ConsPlusNormal">
    <w:name w:val="ConsPlusNormal"/>
    <w:rsid w:val="0073457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734578"/>
  </w:style>
  <w:style w:type="paragraph" w:customStyle="1" w:styleId="rvps46">
    <w:name w:val="rvps46"/>
    <w:basedOn w:val="a"/>
    <w:rsid w:val="00734578"/>
    <w:pPr>
      <w:spacing w:before="120" w:after="120" w:line="240" w:lineRule="auto"/>
    </w:pPr>
    <w:rPr>
      <w:rFonts w:ascii="Times New Roman" w:eastAsia="Times New Roman" w:hAnsi="Times New Roman" w:cs="Times New Roman"/>
      <w:sz w:val="24"/>
      <w:szCs w:val="24"/>
      <w:lang w:eastAsia="ru-RU"/>
    </w:rPr>
  </w:style>
  <w:style w:type="character" w:styleId="afb">
    <w:name w:val="annotation reference"/>
    <w:uiPriority w:val="99"/>
    <w:unhideWhenUsed/>
    <w:rsid w:val="00734578"/>
    <w:rPr>
      <w:sz w:val="16"/>
      <w:szCs w:val="16"/>
    </w:rPr>
  </w:style>
  <w:style w:type="paragraph" w:styleId="afc">
    <w:name w:val="annotation text"/>
    <w:basedOn w:val="a"/>
    <w:link w:val="afd"/>
    <w:uiPriority w:val="99"/>
    <w:unhideWhenUsed/>
    <w:rsid w:val="00734578"/>
    <w:pPr>
      <w:spacing w:after="0" w:line="240" w:lineRule="auto"/>
    </w:pPr>
    <w:rPr>
      <w:rFonts w:ascii="Times New Roman" w:eastAsia="Times New Roman" w:hAnsi="Times New Roman" w:cs="Times New Roman"/>
      <w:sz w:val="20"/>
      <w:szCs w:val="20"/>
      <w:lang w:eastAsia="ru-RU"/>
    </w:rPr>
  </w:style>
  <w:style w:type="character" w:customStyle="1" w:styleId="afd">
    <w:name w:val="Текст примечания Знак"/>
    <w:basedOn w:val="a0"/>
    <w:link w:val="afc"/>
    <w:uiPriority w:val="99"/>
    <w:rsid w:val="00734578"/>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734578"/>
    <w:rPr>
      <w:b/>
      <w:bCs/>
    </w:rPr>
  </w:style>
  <w:style w:type="character" w:customStyle="1" w:styleId="aff">
    <w:name w:val="Тема примечания Знак"/>
    <w:basedOn w:val="afd"/>
    <w:link w:val="afe"/>
    <w:uiPriority w:val="99"/>
    <w:semiHidden/>
    <w:rsid w:val="00734578"/>
    <w:rPr>
      <w:rFonts w:ascii="Times New Roman" w:eastAsia="Times New Roman" w:hAnsi="Times New Roman" w:cs="Times New Roman"/>
      <w:b/>
      <w:bCs/>
      <w:sz w:val="20"/>
      <w:szCs w:val="20"/>
      <w:lang w:eastAsia="ru-RU"/>
    </w:rPr>
  </w:style>
  <w:style w:type="paragraph" w:styleId="aff0">
    <w:name w:val="Body Text Indent"/>
    <w:basedOn w:val="a"/>
    <w:link w:val="aff1"/>
    <w:uiPriority w:val="99"/>
    <w:unhideWhenUsed/>
    <w:rsid w:val="00734578"/>
    <w:pPr>
      <w:spacing w:after="0" w:line="240" w:lineRule="auto"/>
      <w:ind w:firstLine="567"/>
      <w:jc w:val="both"/>
    </w:pPr>
    <w:rPr>
      <w:rFonts w:ascii="Times New Roman" w:eastAsia="Times New Roman" w:hAnsi="Times New Roman" w:cs="Times New Roman"/>
      <w:b/>
      <w:sz w:val="26"/>
      <w:szCs w:val="26"/>
      <w:lang w:eastAsia="ru-RU"/>
    </w:rPr>
  </w:style>
  <w:style w:type="character" w:customStyle="1" w:styleId="aff1">
    <w:name w:val="Основной текст с отступом Знак"/>
    <w:basedOn w:val="a0"/>
    <w:link w:val="aff0"/>
    <w:uiPriority w:val="99"/>
    <w:rsid w:val="00734578"/>
    <w:rPr>
      <w:rFonts w:ascii="Times New Roman" w:eastAsia="Times New Roman" w:hAnsi="Times New Roman" w:cs="Times New Roman"/>
      <w:b/>
      <w:sz w:val="26"/>
      <w:szCs w:val="26"/>
      <w:lang w:eastAsia="ru-RU"/>
    </w:rPr>
  </w:style>
  <w:style w:type="paragraph" w:styleId="aff2">
    <w:name w:val="Body Text"/>
    <w:basedOn w:val="a"/>
    <w:link w:val="aff3"/>
    <w:uiPriority w:val="99"/>
    <w:unhideWhenUsed/>
    <w:rsid w:val="00734578"/>
    <w:pPr>
      <w:spacing w:after="0" w:line="240" w:lineRule="auto"/>
    </w:pPr>
    <w:rPr>
      <w:rFonts w:ascii="Times New Roman" w:eastAsia="Times New Roman" w:hAnsi="Times New Roman" w:cs="Times New Roman"/>
      <w:i/>
      <w:sz w:val="26"/>
      <w:szCs w:val="26"/>
      <w:lang w:eastAsia="ru-RU"/>
    </w:rPr>
  </w:style>
  <w:style w:type="character" w:customStyle="1" w:styleId="aff3">
    <w:name w:val="Основной текст Знак"/>
    <w:basedOn w:val="a0"/>
    <w:link w:val="aff2"/>
    <w:uiPriority w:val="99"/>
    <w:rsid w:val="00734578"/>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734578"/>
    <w:pPr>
      <w:spacing w:after="0" w:line="240" w:lineRule="auto"/>
    </w:pPr>
    <w:rPr>
      <w:rFonts w:ascii="Times New Roman" w:eastAsia="Times New Roman" w:hAnsi="Times New Roman" w:cs="Times New Roman"/>
      <w:i/>
      <w:color w:val="FF0000"/>
      <w:sz w:val="26"/>
      <w:szCs w:val="26"/>
      <w:lang w:eastAsia="ru-RU"/>
    </w:rPr>
  </w:style>
  <w:style w:type="character" w:customStyle="1" w:styleId="25">
    <w:name w:val="Основной текст 2 Знак"/>
    <w:basedOn w:val="a0"/>
    <w:link w:val="24"/>
    <w:uiPriority w:val="99"/>
    <w:rsid w:val="00734578"/>
    <w:rPr>
      <w:rFonts w:ascii="Times New Roman" w:eastAsia="Times New Roman" w:hAnsi="Times New Roman" w:cs="Times New Roman"/>
      <w:i/>
      <w:color w:val="FF0000"/>
      <w:sz w:val="26"/>
      <w:szCs w:val="26"/>
      <w:lang w:eastAsia="ru-RU"/>
    </w:rPr>
  </w:style>
  <w:style w:type="paragraph" w:customStyle="1" w:styleId="aff4">
    <w:name w:val="Пункт"/>
    <w:basedOn w:val="a"/>
    <w:rsid w:val="00734578"/>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customStyle="1" w:styleId="ConsPlusNonformat">
    <w:name w:val="ConsPlusNonformat"/>
    <w:rsid w:val="0073457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734578"/>
    <w:pPr>
      <w:spacing w:line="276" w:lineRule="auto"/>
      <w:outlineLvl w:val="9"/>
    </w:pPr>
  </w:style>
  <w:style w:type="paragraph" w:styleId="32">
    <w:name w:val="toc 3"/>
    <w:basedOn w:val="a"/>
    <w:next w:val="a"/>
    <w:autoRedefine/>
    <w:uiPriority w:val="39"/>
    <w:unhideWhenUsed/>
    <w:qFormat/>
    <w:rsid w:val="00734578"/>
    <w:pPr>
      <w:spacing w:after="100" w:line="276" w:lineRule="auto"/>
      <w:ind w:left="440"/>
    </w:pPr>
    <w:rPr>
      <w:rFonts w:ascii="Calibri" w:eastAsia="Times New Roman" w:hAnsi="Calibri" w:cs="Times New Roman"/>
      <w:lang w:eastAsia="ru-RU"/>
    </w:rPr>
  </w:style>
  <w:style w:type="paragraph" w:styleId="33">
    <w:name w:val="Body Text 3"/>
    <w:basedOn w:val="a"/>
    <w:link w:val="34"/>
    <w:uiPriority w:val="99"/>
    <w:unhideWhenUsed/>
    <w:rsid w:val="00734578"/>
    <w:pPr>
      <w:autoSpaceDE w:val="0"/>
      <w:autoSpaceDN w:val="0"/>
      <w:adjustRightInd w:val="0"/>
      <w:spacing w:after="0" w:line="240" w:lineRule="auto"/>
    </w:pPr>
    <w:rPr>
      <w:rFonts w:ascii="Times New Roman" w:eastAsia="Times New Roman" w:hAnsi="Times New Roman" w:cs="Times New Roman"/>
      <w:sz w:val="26"/>
      <w:szCs w:val="26"/>
      <w:lang w:eastAsia="ru-RU"/>
    </w:rPr>
  </w:style>
  <w:style w:type="character" w:customStyle="1" w:styleId="34">
    <w:name w:val="Основной текст 3 Знак"/>
    <w:basedOn w:val="a0"/>
    <w:link w:val="33"/>
    <w:uiPriority w:val="99"/>
    <w:rsid w:val="00734578"/>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734578"/>
    <w:pPr>
      <w:tabs>
        <w:tab w:val="num" w:pos="1200"/>
      </w:tabs>
      <w:spacing w:after="0" w:line="240" w:lineRule="auto"/>
      <w:ind w:left="16"/>
      <w:jc w:val="both"/>
    </w:pPr>
    <w:rPr>
      <w:rFonts w:ascii="Times New Roman" w:eastAsia="Times New Roman" w:hAnsi="Times New Roman" w:cs="Times New Roman"/>
      <w:i/>
      <w:color w:val="808080"/>
      <w:sz w:val="24"/>
      <w:szCs w:val="24"/>
      <w:lang w:eastAsia="ru-RU"/>
    </w:rPr>
  </w:style>
  <w:style w:type="character" w:customStyle="1" w:styleId="36">
    <w:name w:val="Основной текст с отступом 3 Знак"/>
    <w:basedOn w:val="a0"/>
    <w:link w:val="35"/>
    <w:uiPriority w:val="99"/>
    <w:rsid w:val="00734578"/>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734578"/>
    <w:rPr>
      <w:rFonts w:ascii="Times New Roman" w:eastAsia="Times New Roman" w:hAnsi="Times New Roman" w:cs="Times New Roman"/>
      <w:sz w:val="24"/>
      <w:szCs w:val="24"/>
      <w:lang w:eastAsia="ru-RU"/>
    </w:rPr>
  </w:style>
  <w:style w:type="paragraph" w:styleId="aff6">
    <w:name w:val="Block Text"/>
    <w:basedOn w:val="a"/>
    <w:uiPriority w:val="99"/>
    <w:unhideWhenUsed/>
    <w:rsid w:val="00734578"/>
    <w:pPr>
      <w:tabs>
        <w:tab w:val="left" w:pos="16"/>
      </w:tabs>
      <w:spacing w:after="200" w:line="276" w:lineRule="auto"/>
      <w:ind w:left="16" w:right="113"/>
      <w:contextualSpacing/>
      <w:jc w:val="both"/>
    </w:pPr>
    <w:rPr>
      <w:rFonts w:ascii="Times New Roman" w:eastAsia="Times New Roman" w:hAnsi="Times New Roman" w:cs="Times New Roman"/>
      <w:sz w:val="26"/>
      <w:szCs w:val="26"/>
    </w:rPr>
  </w:style>
  <w:style w:type="paragraph" w:customStyle="1" w:styleId="26">
    <w:name w:val="çàãîëîâîê 2"/>
    <w:basedOn w:val="a"/>
    <w:next w:val="a"/>
    <w:rsid w:val="00734578"/>
    <w:pPr>
      <w:keepNext/>
      <w:spacing w:after="0" w:line="240" w:lineRule="auto"/>
      <w:jc w:val="both"/>
    </w:pPr>
    <w:rPr>
      <w:rFonts w:ascii="Times New Roman" w:eastAsia="Times New Roman" w:hAnsi="Times New Roman" w:cs="Times New Roman"/>
      <w:sz w:val="24"/>
      <w:szCs w:val="20"/>
      <w:lang w:val="en-GB" w:eastAsia="ru-RU"/>
    </w:rPr>
  </w:style>
  <w:style w:type="paragraph" w:customStyle="1" w:styleId="14">
    <w:name w:val="Абзац списка1"/>
    <w:basedOn w:val="a"/>
    <w:rsid w:val="00734578"/>
    <w:pPr>
      <w:spacing w:after="200" w:line="276" w:lineRule="auto"/>
      <w:ind w:left="720"/>
      <w:contextualSpacing/>
    </w:pPr>
    <w:rPr>
      <w:rFonts w:ascii="Calibri" w:eastAsia="Times New Roman" w:hAnsi="Calibri" w:cs="Times New Roman"/>
    </w:rPr>
  </w:style>
  <w:style w:type="paragraph" w:customStyle="1" w:styleId="aff7">
    <w:name w:val="Текст документа"/>
    <w:basedOn w:val="a"/>
    <w:link w:val="aff8"/>
    <w:uiPriority w:val="99"/>
    <w:rsid w:val="00734578"/>
    <w:pPr>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8">
    <w:name w:val="Текст документа Знак"/>
    <w:link w:val="aff7"/>
    <w:uiPriority w:val="99"/>
    <w:locked/>
    <w:rsid w:val="00734578"/>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734578"/>
    <w:rPr>
      <w:color w:val="800080"/>
      <w:u w:val="single"/>
    </w:rPr>
  </w:style>
  <w:style w:type="paragraph" w:customStyle="1" w:styleId="Default">
    <w:name w:val="Default"/>
    <w:rsid w:val="00734578"/>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734578"/>
    <w:pPr>
      <w:numPr>
        <w:numId w:val="4"/>
      </w:numPr>
    </w:pPr>
  </w:style>
  <w:style w:type="paragraph" w:customStyle="1" w:styleId="CharChar4CharCharCharCharCharChar">
    <w:name w:val="Char Char4 Знак Знак Char Char Знак Знак Char Char Знак Char Char"/>
    <w:basedOn w:val="a"/>
    <w:semiHidden/>
    <w:rsid w:val="00734578"/>
    <w:pPr>
      <w:widowControl w:val="0"/>
      <w:adjustRightInd w:val="0"/>
      <w:spacing w:line="240" w:lineRule="exact"/>
      <w:jc w:val="right"/>
    </w:pPr>
    <w:rPr>
      <w:rFonts w:ascii="Times New Roman" w:eastAsia="Times New Roman" w:hAnsi="Times New Roman" w:cs="Times New Roman"/>
      <w:sz w:val="20"/>
      <w:szCs w:val="20"/>
      <w:lang w:val="en-GB"/>
    </w:rPr>
  </w:style>
  <w:style w:type="paragraph" w:styleId="affa">
    <w:name w:val="Revision"/>
    <w:hidden/>
    <w:uiPriority w:val="99"/>
    <w:semiHidden/>
    <w:rsid w:val="00734578"/>
    <w:pPr>
      <w:spacing w:after="0" w:line="240" w:lineRule="auto"/>
    </w:pPr>
    <w:rPr>
      <w:rFonts w:ascii="Times New Roman" w:eastAsia="Times New Roman" w:hAnsi="Times New Roman" w:cs="Times New Roman"/>
      <w:sz w:val="24"/>
      <w:szCs w:val="24"/>
      <w:lang w:eastAsia="ru-RU"/>
    </w:rPr>
  </w:style>
  <w:style w:type="paragraph" w:customStyle="1" w:styleId="NVGBullet">
    <w:name w:val="NVG Bullet"/>
    <w:basedOn w:val="a"/>
    <w:rsid w:val="00734578"/>
    <w:pPr>
      <w:numPr>
        <w:numId w:val="6"/>
      </w:numPr>
      <w:suppressAutoHyphens/>
      <w:spacing w:before="120" w:after="0" w:line="240" w:lineRule="auto"/>
    </w:pPr>
    <w:rPr>
      <w:rFonts w:ascii="Arial" w:eastAsia="Times New Roman" w:hAnsi="Arial" w:cs="Times New Roman"/>
      <w:sz w:val="24"/>
      <w:szCs w:val="24"/>
      <w:lang w:val="en-US" w:eastAsia="ar-SA"/>
    </w:rPr>
  </w:style>
  <w:style w:type="character" w:styleId="affb">
    <w:name w:val="Placeholder Text"/>
    <w:basedOn w:val="a0"/>
    <w:uiPriority w:val="99"/>
    <w:semiHidden/>
    <w:rsid w:val="00734578"/>
    <w:rPr>
      <w:color w:val="808080"/>
    </w:rPr>
  </w:style>
  <w:style w:type="character" w:customStyle="1" w:styleId="a5">
    <w:name w:val="Абзац списка Знак"/>
    <w:aliases w:val="Цветной список - Акцент 11 Знак,Bullet List Знак,FooterText Знак,numbered Знак,ПС - Нумерованный Знак,A_маркированный_список Знак,_Абзац списка Знак,Абзац Стас Знак,List Paragraph Знак"/>
    <w:link w:val="a4"/>
    <w:uiPriority w:val="34"/>
    <w:locked/>
    <w:rsid w:val="0034790F"/>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ashtel.ru/" TargetMode="External"/><Relationship Id="rId13" Type="http://schemas.openxmlformats.org/officeDocument/2006/relationships/hyperlink" Target="http://www.roseltorg.ru" TargetMode="External"/><Relationship Id="rId18" Type="http://schemas.openxmlformats.org/officeDocument/2006/relationships/hyperlink" Target="http://www.zakupki.gov.ru" TargetMode="External"/><Relationship Id="rId26" Type="http://schemas.openxmlformats.org/officeDocument/2006/relationships/hyperlink" Target="http://www.roseltorg.ru" TargetMode="External"/><Relationship Id="rId39" Type="http://schemas.openxmlformats.org/officeDocument/2006/relationships/hyperlink" Target="consultantplus://offline/ref=A040EB39CD11F250D04774D023161F91ACC4C254F1EDBFE6557057AB0C7F19015D14DE1A43E1D706jBq7H" TargetMode="External"/><Relationship Id="rId3" Type="http://schemas.openxmlformats.org/officeDocument/2006/relationships/styles" Target="styles.xml"/><Relationship Id="rId21" Type="http://schemas.openxmlformats.org/officeDocument/2006/relationships/hyperlink" Target="http://zakupki.rostelecom.ru/info_docs/docs/index.php" TargetMode="External"/><Relationship Id="rId34" Type="http://schemas.openxmlformats.org/officeDocument/2006/relationships/hyperlink" Target="consultantplus://offline/ref=A040EB39CD11F250D04774D023161F91AFCDC35DF7E1BFE6557057AB0C7F19015D14DE1A43E1D607jBqAH" TargetMode="External"/><Relationship Id="rId42" Type="http://schemas.openxmlformats.org/officeDocument/2006/relationships/glossaryDocument" Target="glossary/document.xml"/><Relationship Id="rId7" Type="http://schemas.openxmlformats.org/officeDocument/2006/relationships/endnotes" Target="endnotes.xml"/><Relationship Id="rId12" Type="http://schemas.openxmlformats.org/officeDocument/2006/relationships/hyperlink" Target="http://www.bashtel.ru" TargetMode="External"/><Relationship Id="rId17" Type="http://schemas.openxmlformats.org/officeDocument/2006/relationships/hyperlink" Target="mailto:security@bashtel.ru" TargetMode="External"/><Relationship Id="rId25" Type="http://schemas.openxmlformats.org/officeDocument/2006/relationships/hyperlink" Target="http://www.roseltorg.ru" TargetMode="External"/><Relationship Id="rId33" Type="http://schemas.openxmlformats.org/officeDocument/2006/relationships/header" Target="header1.xml"/><Relationship Id="rId38" Type="http://schemas.openxmlformats.org/officeDocument/2006/relationships/hyperlink" Target="consultantplus://offline/ref=A040EB39CD11F250D04774D023161F91ACC4C254F1EDBFE6557057AB0C7F19015D14DE1A43E1D706jBq9H" TargetMode="External"/><Relationship Id="rId2" Type="http://schemas.openxmlformats.org/officeDocument/2006/relationships/numbering" Target="numbering.xml"/><Relationship Id="rId16" Type="http://schemas.openxmlformats.org/officeDocument/2006/relationships/hyperlink" Target="http://www.roseltorg.ru" TargetMode="External"/><Relationship Id="rId20" Type="http://schemas.openxmlformats.org/officeDocument/2006/relationships/hyperlink" Target="http://zakupki.rostelecom.ru/info_docs/docs/index.php" TargetMode="External"/><Relationship Id="rId29" Type="http://schemas.openxmlformats.org/officeDocument/2006/relationships/hyperlink" Target="http://zakupki.rostelecom.ru/info_docs/docs/index.php"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zakupki.gov.ru" TargetMode="External"/><Relationship Id="rId24" Type="http://schemas.openxmlformats.org/officeDocument/2006/relationships/hyperlink" Target="http://www.bashtel.ru" TargetMode="External"/><Relationship Id="rId32" Type="http://schemas.openxmlformats.org/officeDocument/2006/relationships/hyperlink" Target="http://zakupki.rostelecom.ru/docs/" TargetMode="External"/><Relationship Id="rId37" Type="http://schemas.openxmlformats.org/officeDocument/2006/relationships/hyperlink" Target="consultantplus://offline/ref=A040EB39CD11F250D04774D023161F91AFCDC35DF7E1BFE6557057AB0C7F19015D14DE1A43E1D601jBqCH" TargetMode="External"/><Relationship Id="rId40"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http://www.bashtel.ru" TargetMode="External"/><Relationship Id="rId23" Type="http://schemas.openxmlformats.org/officeDocument/2006/relationships/hyperlink" Target="http://zakupki.rostelecom.ru/info_docs/docs/index.php" TargetMode="External"/><Relationship Id="rId28" Type="http://schemas.openxmlformats.org/officeDocument/2006/relationships/hyperlink" Target="http://zakupki.rostelecom.ru/info_docs/docs/index.php" TargetMode="External"/><Relationship Id="rId36" Type="http://schemas.openxmlformats.org/officeDocument/2006/relationships/hyperlink" Target="consultantplus://offline/ref=A040EB39CD11F250D04774D023161F91AFCDC35DF7E1BFE6557057AB0C7F19015D14DE1A43E1D605jBqAH" TargetMode="External"/><Relationship Id="rId10" Type="http://schemas.openxmlformats.org/officeDocument/2006/relationships/image" Target="cid:image001.png@01D2463E.53C60A10" TargetMode="External"/><Relationship Id="rId19" Type="http://schemas.openxmlformats.org/officeDocument/2006/relationships/hyperlink" Target="http://zakupki.rostelecom.ru/info_docs/docs/index.php" TargetMode="External"/><Relationship Id="rId31" Type="http://schemas.openxmlformats.org/officeDocument/2006/relationships/hyperlink" Target="http://zakupki.rostelecom.ru/docs/" TargetMode="Externa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http://www.zakupki.gov.ru" TargetMode="External"/><Relationship Id="rId22" Type="http://schemas.openxmlformats.org/officeDocument/2006/relationships/hyperlink" Target="http://zakupki.rostelecom.ru/info_docs/docs/index.php" TargetMode="External"/><Relationship Id="rId27" Type="http://schemas.openxmlformats.org/officeDocument/2006/relationships/hyperlink" Target="consultantplus://offline/ref=386CF33AC32C1165A137D67C514A2BD79CE8E7C4500C1DCBEE61DB9359C469E4A43327DAp9U2J" TargetMode="External"/><Relationship Id="rId30" Type="http://schemas.openxmlformats.org/officeDocument/2006/relationships/hyperlink" Target="http://zakupki.rostelecom.ru/info_docs/docs/index.php" TargetMode="External"/><Relationship Id="rId35" Type="http://schemas.openxmlformats.org/officeDocument/2006/relationships/hyperlink" Target="consultantplus://offline/ref=A040EB39CD11F250D04774D023161F91AFCDC35DF7E1BFE6557057AB0C7F19015D14DE1A43E1D600jBqEH" TargetMode="External"/><Relationship Id="rId43"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69B98A9767CF4C51B263064BCC20DC30"/>
        <w:category>
          <w:name w:val="Общие"/>
          <w:gallery w:val="placeholder"/>
        </w:category>
        <w:types>
          <w:type w:val="bbPlcHdr"/>
        </w:types>
        <w:behaviors>
          <w:behavior w:val="content"/>
        </w:behaviors>
        <w:guid w:val="{C19F1A72-54DC-4933-9E04-7EA693CC009E}"/>
      </w:docPartPr>
      <w:docPartBody>
        <w:p w:rsidR="005629E7" w:rsidRDefault="005629E7" w:rsidP="005629E7">
          <w:pPr>
            <w:pStyle w:val="69B98A9767CF4C51B263064BCC20DC30"/>
          </w:pPr>
          <w:r w:rsidRPr="00CF72D7">
            <w:rPr>
              <w:rStyle w:val="a3"/>
            </w:rPr>
            <w:t>Место для ввода даты.</w:t>
          </w:r>
        </w:p>
      </w:docPartBody>
    </w:docPart>
    <w:docPart>
      <w:docPartPr>
        <w:name w:val="754CBEC4016447A084E07B375000A648"/>
        <w:category>
          <w:name w:val="Общие"/>
          <w:gallery w:val="placeholder"/>
        </w:category>
        <w:types>
          <w:type w:val="bbPlcHdr"/>
        </w:types>
        <w:behaviors>
          <w:behavior w:val="content"/>
        </w:behaviors>
        <w:guid w:val="{FD915EF9-C572-4F53-9C0D-52DE93B09C56}"/>
      </w:docPartPr>
      <w:docPartBody>
        <w:p w:rsidR="005629E7" w:rsidRDefault="005629E7" w:rsidP="005629E7">
          <w:pPr>
            <w:pStyle w:val="754CBEC4016447A084E07B375000A648"/>
          </w:pPr>
          <w:r w:rsidRPr="00CF72D7">
            <w:rPr>
              <w:rStyle w:val="a3"/>
            </w:rPr>
            <w:t>Место для ввода даты.</w:t>
          </w:r>
        </w:p>
      </w:docPartBody>
    </w:docPart>
    <w:docPart>
      <w:docPartPr>
        <w:name w:val="B12D61B354734DD482DC1D6B63225A8B"/>
        <w:category>
          <w:name w:val="Общие"/>
          <w:gallery w:val="placeholder"/>
        </w:category>
        <w:types>
          <w:type w:val="bbPlcHdr"/>
        </w:types>
        <w:behaviors>
          <w:behavior w:val="content"/>
        </w:behaviors>
        <w:guid w:val="{97B9F785-1418-4B03-B597-0BAB8F2584AF}"/>
      </w:docPartPr>
      <w:docPartBody>
        <w:p w:rsidR="00265C1F" w:rsidRDefault="005629E7" w:rsidP="005629E7">
          <w:pPr>
            <w:pStyle w:val="B12D61B354734DD482DC1D6B63225A8B"/>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markup="0" w:comments="0" w:insDel="0" w:formatting="0" w:inkAnnotations="0"/>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29E7"/>
    <w:rsid w:val="0008046A"/>
    <w:rsid w:val="00265C1F"/>
    <w:rsid w:val="003D6E26"/>
    <w:rsid w:val="004C76F9"/>
    <w:rsid w:val="005629E7"/>
    <w:rsid w:val="005D7262"/>
    <w:rsid w:val="00761A42"/>
    <w:rsid w:val="007F747A"/>
    <w:rsid w:val="0088687E"/>
    <w:rsid w:val="008E7420"/>
    <w:rsid w:val="00AC469F"/>
    <w:rsid w:val="00CE1230"/>
    <w:rsid w:val="00D41A0E"/>
    <w:rsid w:val="00E212EF"/>
    <w:rsid w:val="00E64D1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5629E7"/>
    <w:rPr>
      <w:color w:val="808080"/>
    </w:rPr>
  </w:style>
  <w:style w:type="paragraph" w:customStyle="1" w:styleId="69B98A9767CF4C51B263064BCC20DC30">
    <w:name w:val="69B98A9767CF4C51B263064BCC20DC30"/>
    <w:rsid w:val="005629E7"/>
  </w:style>
  <w:style w:type="paragraph" w:customStyle="1" w:styleId="754CBEC4016447A084E07B375000A648">
    <w:name w:val="754CBEC4016447A084E07B375000A648"/>
    <w:rsid w:val="005629E7"/>
  </w:style>
  <w:style w:type="paragraph" w:customStyle="1" w:styleId="B12D61B354734DD482DC1D6B63225A8B">
    <w:name w:val="B12D61B354734DD482DC1D6B63225A8B"/>
    <w:rsid w:val="005629E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B4DB5DD-48FA-4312-89AF-46C5FBFE12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940</TotalTime>
  <Pages>49</Pages>
  <Words>16147</Words>
  <Characters>92041</Characters>
  <Application>Microsoft Office Word</Application>
  <DocSecurity>0</DocSecurity>
  <Lines>767</Lines>
  <Paragraphs>215</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107973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Данилова Татьяна Владимировна</cp:lastModifiedBy>
  <cp:revision>42</cp:revision>
  <cp:lastPrinted>2019-10-02T10:57:00Z</cp:lastPrinted>
  <dcterms:created xsi:type="dcterms:W3CDTF">2019-06-03T03:25:00Z</dcterms:created>
  <dcterms:modified xsi:type="dcterms:W3CDTF">2019-10-02T10:57:00Z</dcterms:modified>
</cp:coreProperties>
</file>